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5082F" w14:textId="4B25749B" w:rsidR="005162D7" w:rsidRPr="0058207B" w:rsidRDefault="005162D7" w:rsidP="005162D7">
      <w:pPr>
        <w:pStyle w:val="ConsPlusNormal"/>
        <w:jc w:val="right"/>
        <w:rPr>
          <w:rFonts w:ascii="Times New Roman" w:hAnsi="Times New Roman" w:cs="Times New Roman"/>
          <w:sz w:val="22"/>
          <w:szCs w:val="22"/>
        </w:rPr>
      </w:pPr>
      <w:r w:rsidRPr="0058207B">
        <w:rPr>
          <w:rFonts w:ascii="Times New Roman" w:hAnsi="Times New Roman" w:cs="Times New Roman"/>
          <w:sz w:val="22"/>
          <w:szCs w:val="22"/>
        </w:rPr>
        <w:t>Утверждаю</w:t>
      </w:r>
      <w:r w:rsidR="006505C6">
        <w:rPr>
          <w:rFonts w:ascii="Times New Roman" w:hAnsi="Times New Roman" w:cs="Times New Roman"/>
          <w:sz w:val="22"/>
          <w:szCs w:val="22"/>
        </w:rPr>
        <w:t>:</w:t>
      </w:r>
    </w:p>
    <w:p w14:paraId="0467B192" w14:textId="4A6A79B7" w:rsidR="005162D7" w:rsidRPr="0058207B" w:rsidRDefault="00B01536" w:rsidP="005162D7">
      <w:pPr>
        <w:pStyle w:val="ConsPlusNormal"/>
        <w:jc w:val="right"/>
        <w:rPr>
          <w:rFonts w:ascii="Times New Roman" w:hAnsi="Times New Roman" w:cs="Times New Roman"/>
          <w:sz w:val="22"/>
          <w:szCs w:val="22"/>
        </w:rPr>
      </w:pPr>
      <w:r>
        <w:rPr>
          <w:rFonts w:ascii="Times New Roman" w:hAnsi="Times New Roman" w:cs="Times New Roman"/>
          <w:sz w:val="22"/>
          <w:szCs w:val="22"/>
        </w:rPr>
        <w:t>Р</w:t>
      </w:r>
      <w:r w:rsidR="00E977AB">
        <w:rPr>
          <w:rFonts w:ascii="Times New Roman" w:hAnsi="Times New Roman" w:cs="Times New Roman"/>
          <w:sz w:val="22"/>
          <w:szCs w:val="22"/>
        </w:rPr>
        <w:t>уководител</w:t>
      </w:r>
      <w:r>
        <w:rPr>
          <w:rFonts w:ascii="Times New Roman" w:hAnsi="Times New Roman" w:cs="Times New Roman"/>
          <w:sz w:val="22"/>
          <w:szCs w:val="22"/>
        </w:rPr>
        <w:t>ь</w:t>
      </w:r>
      <w:r w:rsidR="005162D7" w:rsidRPr="0058207B">
        <w:rPr>
          <w:rFonts w:ascii="Times New Roman" w:hAnsi="Times New Roman" w:cs="Times New Roman"/>
          <w:sz w:val="22"/>
          <w:szCs w:val="22"/>
        </w:rPr>
        <w:t xml:space="preserve"> МКУ МО</w:t>
      </w:r>
    </w:p>
    <w:p w14:paraId="1913CDE3" w14:textId="77777777" w:rsidR="005162D7" w:rsidRPr="0058207B" w:rsidRDefault="005162D7" w:rsidP="005162D7">
      <w:pPr>
        <w:pStyle w:val="ConsPlusNormal"/>
        <w:jc w:val="right"/>
        <w:rPr>
          <w:rFonts w:ascii="Times New Roman" w:hAnsi="Times New Roman" w:cs="Times New Roman"/>
          <w:sz w:val="22"/>
          <w:szCs w:val="22"/>
        </w:rPr>
      </w:pPr>
      <w:r w:rsidRPr="0058207B">
        <w:rPr>
          <w:rFonts w:ascii="Times New Roman" w:hAnsi="Times New Roman" w:cs="Times New Roman"/>
          <w:sz w:val="22"/>
          <w:szCs w:val="22"/>
        </w:rPr>
        <w:t>Северский район "ЦБУО"</w:t>
      </w:r>
    </w:p>
    <w:p w14:paraId="27CE3883" w14:textId="0D8692D4" w:rsidR="005162D7" w:rsidRDefault="00E977AB" w:rsidP="005162D7">
      <w:pPr>
        <w:pStyle w:val="ConsPlusNormal"/>
        <w:jc w:val="right"/>
        <w:rPr>
          <w:rFonts w:ascii="Times New Roman" w:hAnsi="Times New Roman" w:cs="Times New Roman"/>
          <w:sz w:val="22"/>
          <w:szCs w:val="22"/>
        </w:rPr>
      </w:pPr>
      <w:r>
        <w:rPr>
          <w:rFonts w:ascii="Times New Roman" w:hAnsi="Times New Roman" w:cs="Times New Roman"/>
          <w:sz w:val="22"/>
          <w:szCs w:val="22"/>
        </w:rPr>
        <w:t>__________</w:t>
      </w:r>
      <w:proofErr w:type="spellStart"/>
      <w:r w:rsidR="00B01536">
        <w:rPr>
          <w:rFonts w:ascii="Times New Roman" w:hAnsi="Times New Roman" w:cs="Times New Roman"/>
          <w:sz w:val="22"/>
          <w:szCs w:val="22"/>
        </w:rPr>
        <w:t>О.Н.Лебина</w:t>
      </w:r>
      <w:proofErr w:type="spellEnd"/>
    </w:p>
    <w:p w14:paraId="7EBB8410" w14:textId="61257E13" w:rsidR="00B01536" w:rsidRPr="0058207B" w:rsidRDefault="00B01536" w:rsidP="005162D7">
      <w:pPr>
        <w:pStyle w:val="ConsPlusNormal"/>
        <w:jc w:val="right"/>
        <w:rPr>
          <w:rFonts w:ascii="Times New Roman" w:hAnsi="Times New Roman" w:cs="Times New Roman"/>
          <w:sz w:val="22"/>
          <w:szCs w:val="22"/>
        </w:rPr>
      </w:pPr>
      <w:r>
        <w:rPr>
          <w:rFonts w:ascii="Times New Roman" w:hAnsi="Times New Roman" w:cs="Times New Roman"/>
          <w:sz w:val="22"/>
          <w:szCs w:val="22"/>
        </w:rPr>
        <w:t>М.П.</w:t>
      </w:r>
    </w:p>
    <w:p w14:paraId="2D5AB22A" w14:textId="77777777" w:rsidR="00270590" w:rsidRPr="0058207B" w:rsidRDefault="00270590" w:rsidP="00270590">
      <w:pPr>
        <w:tabs>
          <w:tab w:val="left" w:pos="9720"/>
        </w:tabs>
        <w:autoSpaceDE w:val="0"/>
        <w:autoSpaceDN w:val="0"/>
        <w:adjustRightInd w:val="0"/>
        <w:ind w:right="22"/>
        <w:jc w:val="center"/>
        <w:rPr>
          <w:sz w:val="22"/>
          <w:szCs w:val="22"/>
          <w:u w:val="single"/>
        </w:rPr>
      </w:pPr>
    </w:p>
    <w:p w14:paraId="0B71AE0F" w14:textId="77777777" w:rsidR="00270590" w:rsidRPr="0058207B" w:rsidRDefault="00270590" w:rsidP="00164F23">
      <w:pPr>
        <w:tabs>
          <w:tab w:val="left" w:pos="9720"/>
        </w:tabs>
        <w:autoSpaceDE w:val="0"/>
        <w:autoSpaceDN w:val="0"/>
        <w:adjustRightInd w:val="0"/>
        <w:ind w:right="22"/>
        <w:jc w:val="right"/>
        <w:rPr>
          <w:sz w:val="22"/>
          <w:szCs w:val="22"/>
          <w:u w:val="single"/>
        </w:rPr>
      </w:pPr>
      <w:r w:rsidRPr="0058207B">
        <w:rPr>
          <w:sz w:val="22"/>
          <w:szCs w:val="22"/>
          <w:u w:val="single"/>
        </w:rPr>
        <w:t>ПРОЕКТ</w:t>
      </w:r>
    </w:p>
    <w:p w14:paraId="232F1CCA" w14:textId="77777777" w:rsidR="00270590" w:rsidRPr="0058207B" w:rsidRDefault="00270590" w:rsidP="00270590">
      <w:pPr>
        <w:tabs>
          <w:tab w:val="left" w:pos="9720"/>
        </w:tabs>
        <w:autoSpaceDE w:val="0"/>
        <w:autoSpaceDN w:val="0"/>
        <w:adjustRightInd w:val="0"/>
        <w:ind w:right="22"/>
        <w:jc w:val="center"/>
        <w:rPr>
          <w:sz w:val="22"/>
          <w:szCs w:val="22"/>
          <w:u w:val="single"/>
        </w:rPr>
      </w:pPr>
    </w:p>
    <w:p w14:paraId="617032B8" w14:textId="77777777" w:rsidR="00270590" w:rsidRPr="0058207B" w:rsidRDefault="00270590" w:rsidP="00270590">
      <w:pPr>
        <w:jc w:val="center"/>
        <w:rPr>
          <w:b/>
          <w:snapToGrid w:val="0"/>
          <w:sz w:val="22"/>
          <w:szCs w:val="22"/>
        </w:rPr>
      </w:pPr>
      <w:r w:rsidRPr="0058207B">
        <w:rPr>
          <w:b/>
          <w:i/>
          <w:snapToGrid w:val="0"/>
          <w:sz w:val="22"/>
          <w:szCs w:val="22"/>
        </w:rPr>
        <w:t>МУНИЦИПАЛЬНЫЙ КОНТРАКТ</w:t>
      </w:r>
    </w:p>
    <w:p w14:paraId="2856A5AC" w14:textId="77777777" w:rsidR="00E35C87" w:rsidRPr="00FC4E15" w:rsidRDefault="00E35C87" w:rsidP="00E35C87">
      <w:pPr>
        <w:widowControl w:val="0"/>
        <w:autoSpaceDE w:val="0"/>
        <w:autoSpaceDN w:val="0"/>
        <w:adjustRightInd w:val="0"/>
        <w:jc w:val="center"/>
        <w:rPr>
          <w:sz w:val="22"/>
          <w:szCs w:val="22"/>
        </w:rPr>
      </w:pPr>
    </w:p>
    <w:p w14:paraId="6B6EB7C1" w14:textId="07085B11" w:rsidR="00E403C6" w:rsidRPr="0058207B" w:rsidRDefault="00E35C87" w:rsidP="000C2B0C">
      <w:pPr>
        <w:spacing w:after="255"/>
        <w:jc w:val="center"/>
        <w:rPr>
          <w:sz w:val="22"/>
          <w:szCs w:val="22"/>
        </w:rPr>
      </w:pPr>
      <w:r w:rsidRPr="0058207B">
        <w:rPr>
          <w:sz w:val="22"/>
          <w:szCs w:val="22"/>
        </w:rPr>
        <w:t xml:space="preserve">Идентификационный код закупки № </w:t>
      </w:r>
      <w:r w:rsidR="000C2B0C" w:rsidRPr="000C2B0C">
        <w:rPr>
          <w:sz w:val="22"/>
          <w:szCs w:val="22"/>
        </w:rPr>
        <w:t>2432348011703234801001001300</w:t>
      </w:r>
      <w:r w:rsidR="000C2B0C">
        <w:rPr>
          <w:sz w:val="22"/>
          <w:szCs w:val="22"/>
        </w:rPr>
        <w:t>1</w:t>
      </w:r>
      <w:r w:rsidR="000C2B0C" w:rsidRPr="000C2B0C">
        <w:rPr>
          <w:sz w:val="22"/>
          <w:szCs w:val="22"/>
        </w:rPr>
        <w:t>2825244</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24"/>
        <w:gridCol w:w="4731"/>
      </w:tblGrid>
      <w:tr w:rsidR="00E35C87" w:rsidRPr="0058207B" w14:paraId="36043E4E" w14:textId="77777777" w:rsidTr="00E94750">
        <w:tc>
          <w:tcPr>
            <w:tcW w:w="4624" w:type="dxa"/>
            <w:tcBorders>
              <w:top w:val="nil"/>
              <w:left w:val="nil"/>
              <w:bottom w:val="nil"/>
              <w:right w:val="nil"/>
            </w:tcBorders>
          </w:tcPr>
          <w:p w14:paraId="3F728D92" w14:textId="1CF49A78" w:rsidR="00E35C87" w:rsidRPr="0058207B" w:rsidRDefault="00E36749" w:rsidP="00270590">
            <w:pPr>
              <w:widowControl w:val="0"/>
              <w:autoSpaceDE w:val="0"/>
              <w:autoSpaceDN w:val="0"/>
              <w:rPr>
                <w:sz w:val="22"/>
                <w:szCs w:val="22"/>
              </w:rPr>
            </w:pPr>
            <w:r>
              <w:rPr>
                <w:sz w:val="22"/>
                <w:szCs w:val="22"/>
              </w:rPr>
              <w:t>с</w:t>
            </w:r>
            <w:r w:rsidR="00B4705D" w:rsidRPr="0058207B">
              <w:rPr>
                <w:sz w:val="22"/>
                <w:szCs w:val="22"/>
              </w:rPr>
              <w:t>т. Северск</w:t>
            </w:r>
            <w:r w:rsidR="00C94407">
              <w:rPr>
                <w:sz w:val="22"/>
                <w:szCs w:val="22"/>
              </w:rPr>
              <w:t>ая</w:t>
            </w:r>
          </w:p>
        </w:tc>
        <w:tc>
          <w:tcPr>
            <w:tcW w:w="4731" w:type="dxa"/>
            <w:tcBorders>
              <w:top w:val="nil"/>
              <w:left w:val="nil"/>
              <w:bottom w:val="nil"/>
              <w:right w:val="nil"/>
            </w:tcBorders>
          </w:tcPr>
          <w:p w14:paraId="28ADFE5F" w14:textId="77777777" w:rsidR="00E35C87" w:rsidRPr="0058207B" w:rsidRDefault="00E35C87" w:rsidP="00E94750">
            <w:pPr>
              <w:widowControl w:val="0"/>
              <w:autoSpaceDE w:val="0"/>
              <w:autoSpaceDN w:val="0"/>
              <w:jc w:val="right"/>
              <w:rPr>
                <w:sz w:val="22"/>
                <w:szCs w:val="22"/>
              </w:rPr>
            </w:pPr>
            <w:r w:rsidRPr="0058207B">
              <w:rPr>
                <w:sz w:val="22"/>
                <w:szCs w:val="22"/>
              </w:rPr>
              <w:t>___ _______ 20__ года</w:t>
            </w:r>
          </w:p>
        </w:tc>
      </w:tr>
      <w:tr w:rsidR="00E35C87" w:rsidRPr="0058207B" w14:paraId="780DB80C" w14:textId="77777777" w:rsidTr="00E94750">
        <w:tc>
          <w:tcPr>
            <w:tcW w:w="4624" w:type="dxa"/>
            <w:tcBorders>
              <w:top w:val="nil"/>
              <w:left w:val="nil"/>
              <w:bottom w:val="nil"/>
              <w:right w:val="nil"/>
            </w:tcBorders>
          </w:tcPr>
          <w:p w14:paraId="5BD70E3A" w14:textId="77777777" w:rsidR="00E35C87" w:rsidRPr="0058207B" w:rsidRDefault="00E35C87" w:rsidP="00E94750">
            <w:pPr>
              <w:widowControl w:val="0"/>
              <w:autoSpaceDE w:val="0"/>
              <w:autoSpaceDN w:val="0"/>
              <w:rPr>
                <w:sz w:val="22"/>
                <w:szCs w:val="22"/>
              </w:rPr>
            </w:pPr>
          </w:p>
        </w:tc>
        <w:tc>
          <w:tcPr>
            <w:tcW w:w="4731" w:type="dxa"/>
            <w:tcBorders>
              <w:top w:val="nil"/>
              <w:left w:val="nil"/>
              <w:bottom w:val="nil"/>
              <w:right w:val="nil"/>
            </w:tcBorders>
          </w:tcPr>
          <w:p w14:paraId="6449A361" w14:textId="77777777" w:rsidR="00E35C87" w:rsidRPr="0058207B" w:rsidRDefault="00E35C87" w:rsidP="00E94750">
            <w:pPr>
              <w:widowControl w:val="0"/>
              <w:autoSpaceDE w:val="0"/>
              <w:autoSpaceDN w:val="0"/>
              <w:rPr>
                <w:sz w:val="22"/>
                <w:szCs w:val="22"/>
              </w:rPr>
            </w:pPr>
          </w:p>
        </w:tc>
      </w:tr>
    </w:tbl>
    <w:p w14:paraId="415A8F35" w14:textId="2C884E74" w:rsidR="00E35C87" w:rsidRPr="0058207B" w:rsidRDefault="00AF2F5E" w:rsidP="00E35C87">
      <w:pPr>
        <w:widowControl w:val="0"/>
        <w:autoSpaceDE w:val="0"/>
        <w:autoSpaceDN w:val="0"/>
        <w:ind w:firstLine="540"/>
        <w:jc w:val="both"/>
        <w:rPr>
          <w:sz w:val="22"/>
          <w:szCs w:val="22"/>
        </w:rPr>
      </w:pPr>
      <w:r w:rsidRPr="0058207B">
        <w:rPr>
          <w:b/>
          <w:sz w:val="22"/>
          <w:szCs w:val="22"/>
        </w:rPr>
        <w:t>Муниципальное казенное учреждение муниципального образования Северский район «Централизованная бухгалтерия управления образования»</w:t>
      </w:r>
      <w:r w:rsidR="00270590" w:rsidRPr="0058207B">
        <w:rPr>
          <w:sz w:val="22"/>
          <w:szCs w:val="22"/>
        </w:rPr>
        <w:t xml:space="preserve">, именуемая в дальнейшем </w:t>
      </w:r>
      <w:r w:rsidR="00270590" w:rsidRPr="0058207B">
        <w:rPr>
          <w:b/>
          <w:sz w:val="22"/>
          <w:szCs w:val="22"/>
        </w:rPr>
        <w:t>«Заказчик»,</w:t>
      </w:r>
      <w:r w:rsidR="00270590" w:rsidRPr="0058207B">
        <w:rPr>
          <w:sz w:val="22"/>
          <w:szCs w:val="22"/>
        </w:rPr>
        <w:t xml:space="preserve">  в лице ___________________, действующего на основании ____________________, с одной стороны, </w:t>
      </w:r>
      <w:r w:rsidR="00E35C87" w:rsidRPr="0058207B">
        <w:rPr>
          <w:sz w:val="22"/>
          <w:szCs w:val="22"/>
        </w:rPr>
        <w:t>и ___</w:t>
      </w:r>
      <w:r w:rsidR="00270590" w:rsidRPr="0058207B">
        <w:rPr>
          <w:sz w:val="22"/>
          <w:szCs w:val="22"/>
        </w:rPr>
        <w:t>______________________________</w:t>
      </w:r>
      <w:r w:rsidR="00E35C87" w:rsidRPr="0058207B">
        <w:rPr>
          <w:sz w:val="22"/>
          <w:szCs w:val="22"/>
        </w:rPr>
        <w:t>____ (</w:t>
      </w:r>
      <w:r w:rsidR="00E35C87" w:rsidRPr="0058207B">
        <w:rPr>
          <w:i/>
          <w:sz w:val="22"/>
          <w:szCs w:val="22"/>
        </w:rPr>
        <w:t>для юридических лиц – полное наименование, организационно-правовая форма, ОГРН; для индивидуальных предпринимателей - фамилия, имя, отчество (при наличии),основной государственный регистрационный номер индивидуального предпринимателя (ОГРНИП); для физических лиц - фамилия, имя, отчество (при наличии), реквизиты документа, удостоверяющего личность</w:t>
      </w:r>
      <w:r w:rsidR="00E35C87" w:rsidRPr="0058207B">
        <w:rPr>
          <w:rFonts w:eastAsia="Calibri"/>
          <w:i/>
          <w:sz w:val="22"/>
          <w:szCs w:val="22"/>
        </w:rPr>
        <w:t>),</w:t>
      </w:r>
      <w:r w:rsidR="00E35C87" w:rsidRPr="0058207B">
        <w:rPr>
          <w:sz w:val="22"/>
          <w:szCs w:val="22"/>
        </w:rPr>
        <w:t xml:space="preserve"> именуемый в дальнейшем «</w:t>
      </w:r>
      <w:r w:rsidR="00DE5756" w:rsidRPr="0058207B">
        <w:rPr>
          <w:b/>
          <w:sz w:val="22"/>
          <w:szCs w:val="22"/>
        </w:rPr>
        <w:t>Поставщик</w:t>
      </w:r>
      <w:r w:rsidR="00E35C87" w:rsidRPr="0058207B">
        <w:rPr>
          <w:sz w:val="22"/>
          <w:szCs w:val="22"/>
        </w:rPr>
        <w:t xml:space="preserve">», в лице __________, действующего на основании _____________, с другой стороны, вместе именуемые «Стороны» и каждый в отдельности «Сторона», на условиях, предусмотренных извещением об осуществлении закупки, с соблюдением требований Федерального </w:t>
      </w:r>
      <w:hyperlink r:id="rId8" w:history="1">
        <w:r w:rsidR="00E35C87" w:rsidRPr="0058207B">
          <w:rPr>
            <w:sz w:val="22"/>
            <w:szCs w:val="22"/>
          </w:rPr>
          <w:t>закона</w:t>
        </w:r>
      </w:hyperlink>
      <w:r w:rsidR="00E35C87" w:rsidRPr="0058207B">
        <w:rPr>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00E35C87" w:rsidRPr="0058207B">
        <w:rPr>
          <w:color w:val="000000"/>
          <w:sz w:val="22"/>
          <w:szCs w:val="22"/>
        </w:rPr>
        <w:t xml:space="preserve"> (далее - Закон о контрактной системе),</w:t>
      </w:r>
      <w:r w:rsidR="00E35C87" w:rsidRPr="0058207B">
        <w:rPr>
          <w:sz w:val="22"/>
          <w:szCs w:val="22"/>
        </w:rPr>
        <w:t xml:space="preserve"> иных нормативных правовых актов Российской Федерации и </w:t>
      </w:r>
      <w:r w:rsidR="00270590" w:rsidRPr="0058207B">
        <w:rPr>
          <w:sz w:val="22"/>
          <w:szCs w:val="22"/>
        </w:rPr>
        <w:t>Краснодарского края</w:t>
      </w:r>
      <w:r w:rsidR="00E35C87" w:rsidRPr="0058207B">
        <w:rPr>
          <w:sz w:val="22"/>
          <w:szCs w:val="22"/>
        </w:rPr>
        <w:t>, на основании рез</w:t>
      </w:r>
      <w:r w:rsidR="006B3F2C" w:rsidRPr="0058207B">
        <w:rPr>
          <w:sz w:val="22"/>
          <w:szCs w:val="22"/>
        </w:rPr>
        <w:t>ультатов определения Поставщика</w:t>
      </w:r>
      <w:r w:rsidR="00E35C87" w:rsidRPr="0058207B">
        <w:rPr>
          <w:sz w:val="22"/>
          <w:szCs w:val="22"/>
        </w:rPr>
        <w:t xml:space="preserve"> путем проведения </w:t>
      </w:r>
      <w:r w:rsidR="00FC4E15">
        <w:rPr>
          <w:sz w:val="22"/>
          <w:szCs w:val="22"/>
        </w:rPr>
        <w:t>____________</w:t>
      </w:r>
      <w:r w:rsidR="00E35C87" w:rsidRPr="0058207B">
        <w:rPr>
          <w:sz w:val="22"/>
          <w:szCs w:val="22"/>
        </w:rPr>
        <w:t xml:space="preserve"> (протокол от «__» ______20__ года № ________________________), заключили настоящий </w:t>
      </w:r>
      <w:r w:rsidR="00812067" w:rsidRPr="0058207B">
        <w:rPr>
          <w:sz w:val="22"/>
          <w:szCs w:val="22"/>
        </w:rPr>
        <w:t xml:space="preserve">муниципальный </w:t>
      </w:r>
      <w:r w:rsidR="00E35C87" w:rsidRPr="0058207B">
        <w:rPr>
          <w:sz w:val="22"/>
          <w:szCs w:val="22"/>
        </w:rPr>
        <w:t>Контракт (далее - Контракт) о нижеследующем:</w:t>
      </w:r>
    </w:p>
    <w:p w14:paraId="4A34BEFE" w14:textId="77777777" w:rsidR="00E35C87" w:rsidRPr="0058207B" w:rsidRDefault="00E35C87" w:rsidP="009808BB">
      <w:pPr>
        <w:widowControl w:val="0"/>
        <w:autoSpaceDE w:val="0"/>
        <w:autoSpaceDN w:val="0"/>
        <w:jc w:val="both"/>
        <w:rPr>
          <w:sz w:val="22"/>
          <w:szCs w:val="22"/>
        </w:rPr>
      </w:pPr>
    </w:p>
    <w:p w14:paraId="648FEED6" w14:textId="77777777" w:rsidR="00860C6F" w:rsidRPr="0058207B" w:rsidRDefault="00860C6F" w:rsidP="00860C6F">
      <w:pPr>
        <w:widowControl w:val="0"/>
        <w:autoSpaceDE w:val="0"/>
        <w:autoSpaceDN w:val="0"/>
        <w:ind w:firstLine="540"/>
        <w:jc w:val="center"/>
        <w:outlineLvl w:val="1"/>
        <w:rPr>
          <w:b/>
          <w:sz w:val="22"/>
          <w:szCs w:val="22"/>
        </w:rPr>
      </w:pPr>
      <w:r w:rsidRPr="0058207B">
        <w:rPr>
          <w:b/>
          <w:sz w:val="22"/>
          <w:szCs w:val="22"/>
        </w:rPr>
        <w:t xml:space="preserve"> 1. Предмет Контракта</w:t>
      </w:r>
    </w:p>
    <w:p w14:paraId="00CA7C69" w14:textId="053F05E6" w:rsidR="00E35C87" w:rsidRPr="0058207B" w:rsidRDefault="009808BB" w:rsidP="009808BB">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1.1. </w:t>
      </w:r>
      <w:r w:rsidR="00DE5756" w:rsidRPr="0058207B">
        <w:rPr>
          <w:rFonts w:ascii="Times New Roman" w:hAnsi="Times New Roman" w:cs="Times New Roman"/>
          <w:sz w:val="22"/>
          <w:szCs w:val="22"/>
        </w:rPr>
        <w:t>Поставщик</w:t>
      </w:r>
      <w:r w:rsidR="00E35C87" w:rsidRPr="0058207B">
        <w:rPr>
          <w:rFonts w:ascii="Times New Roman" w:hAnsi="Times New Roman" w:cs="Times New Roman"/>
          <w:sz w:val="22"/>
          <w:szCs w:val="22"/>
        </w:rPr>
        <w:t xml:space="preserve"> обязуется </w:t>
      </w:r>
      <w:r w:rsidR="00DE5756" w:rsidRPr="0058207B">
        <w:rPr>
          <w:rFonts w:ascii="Times New Roman" w:hAnsi="Times New Roman" w:cs="Times New Roman"/>
          <w:sz w:val="22"/>
          <w:szCs w:val="22"/>
        </w:rPr>
        <w:t xml:space="preserve">поставить </w:t>
      </w:r>
      <w:r w:rsidR="003D3A37">
        <w:rPr>
          <w:rFonts w:ascii="Times New Roman" w:hAnsi="Times New Roman" w:cs="Times New Roman"/>
          <w:sz w:val="22"/>
          <w:szCs w:val="22"/>
        </w:rPr>
        <w:t>к</w:t>
      </w:r>
      <w:r w:rsidR="003D3A37" w:rsidRPr="003D3A37">
        <w:rPr>
          <w:rFonts w:ascii="Times New Roman" w:hAnsi="Times New Roman" w:cs="Times New Roman"/>
          <w:sz w:val="22"/>
          <w:szCs w:val="22"/>
        </w:rPr>
        <w:t>ондиционеры бытовые</w:t>
      </w:r>
      <w:r w:rsidR="00AF2F5E" w:rsidRPr="0058207B">
        <w:rPr>
          <w:rFonts w:ascii="Times New Roman" w:hAnsi="Times New Roman" w:cs="Times New Roman"/>
          <w:sz w:val="22"/>
          <w:szCs w:val="22"/>
        </w:rPr>
        <w:t xml:space="preserve"> </w:t>
      </w:r>
      <w:r w:rsidR="00DE5756" w:rsidRPr="0058207B">
        <w:rPr>
          <w:rFonts w:ascii="Times New Roman" w:hAnsi="Times New Roman" w:cs="Times New Roman"/>
          <w:sz w:val="22"/>
          <w:szCs w:val="22"/>
        </w:rPr>
        <w:t xml:space="preserve">для нужд </w:t>
      </w:r>
      <w:r w:rsidR="00AF2F5E" w:rsidRPr="0058207B">
        <w:rPr>
          <w:rFonts w:ascii="Times New Roman" w:hAnsi="Times New Roman" w:cs="Times New Roman"/>
          <w:sz w:val="22"/>
          <w:szCs w:val="22"/>
        </w:rPr>
        <w:t>МКУ МО Северский район «ЦБУО»</w:t>
      </w:r>
      <w:r w:rsidR="00DE5756" w:rsidRPr="0058207B">
        <w:rPr>
          <w:rFonts w:ascii="Times New Roman" w:hAnsi="Times New Roman" w:cs="Times New Roman"/>
          <w:sz w:val="22"/>
          <w:szCs w:val="22"/>
        </w:rPr>
        <w:t xml:space="preserve"> (далее - Товар)</w:t>
      </w:r>
      <w:r w:rsidR="00E35C87" w:rsidRPr="0058207B">
        <w:rPr>
          <w:rFonts w:ascii="Times New Roman" w:hAnsi="Times New Roman" w:cs="Times New Roman"/>
          <w:sz w:val="22"/>
          <w:szCs w:val="22"/>
        </w:rPr>
        <w:t xml:space="preserve">, </w:t>
      </w:r>
      <w:r w:rsidR="00DE5756" w:rsidRPr="0058207B">
        <w:rPr>
          <w:rFonts w:ascii="Times New Roman" w:hAnsi="Times New Roman" w:cs="Times New Roman"/>
          <w:sz w:val="22"/>
          <w:szCs w:val="22"/>
        </w:rPr>
        <w:t>а Заказчик обязуется принять и оплатить Товар в порядке и на условиях, предусмотренных Контрактом</w:t>
      </w:r>
      <w:r w:rsidR="00812067" w:rsidRPr="0058207B">
        <w:rPr>
          <w:rFonts w:ascii="Times New Roman" w:hAnsi="Times New Roman" w:cs="Times New Roman"/>
          <w:sz w:val="22"/>
          <w:szCs w:val="22"/>
        </w:rPr>
        <w:t>.</w:t>
      </w:r>
    </w:p>
    <w:p w14:paraId="73137480" w14:textId="77777777" w:rsidR="00DE5756" w:rsidRPr="0058207B" w:rsidRDefault="00DE5756" w:rsidP="009D141A">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 Наименование, количество и иные характеристики поставляемого Товара указаны в спецификации (</w:t>
      </w:r>
      <w:hyperlink w:anchor="P456">
        <w:r w:rsidRPr="0058207B">
          <w:rPr>
            <w:rStyle w:val="-5"/>
            <w:rFonts w:ascii="Times New Roman" w:hAnsi="Times New Roman" w:cs="Times New Roman"/>
            <w:sz w:val="22"/>
            <w:szCs w:val="22"/>
          </w:rPr>
          <w:t>приложение</w:t>
        </w:r>
      </w:hyperlink>
      <w:r w:rsidRPr="0058207B">
        <w:rPr>
          <w:rStyle w:val="-5"/>
          <w:rFonts w:ascii="Times New Roman" w:hAnsi="Times New Roman" w:cs="Times New Roman"/>
          <w:sz w:val="22"/>
          <w:szCs w:val="22"/>
        </w:rPr>
        <w:t xml:space="preserve"> №1</w:t>
      </w:r>
      <w:r w:rsidRPr="0058207B">
        <w:rPr>
          <w:rFonts w:ascii="Times New Roman" w:hAnsi="Times New Roman" w:cs="Times New Roman"/>
          <w:sz w:val="22"/>
          <w:szCs w:val="22"/>
        </w:rPr>
        <w:t xml:space="preserve"> к настоящему контракту), являющейся неотъемлемой частью настоящего Контракта.</w:t>
      </w:r>
    </w:p>
    <w:p w14:paraId="4C6940B8" w14:textId="77777777" w:rsidR="00812067" w:rsidRPr="0058207B" w:rsidRDefault="00812067" w:rsidP="00812067">
      <w:pPr>
        <w:widowControl w:val="0"/>
        <w:jc w:val="center"/>
        <w:rPr>
          <w:b/>
          <w:color w:val="000000"/>
          <w:sz w:val="22"/>
          <w:szCs w:val="22"/>
        </w:rPr>
      </w:pPr>
    </w:p>
    <w:p w14:paraId="7CE4BFB6" w14:textId="45FC23F7" w:rsidR="00812067" w:rsidRDefault="00812067" w:rsidP="00812067">
      <w:pPr>
        <w:widowControl w:val="0"/>
        <w:jc w:val="center"/>
        <w:rPr>
          <w:b/>
          <w:color w:val="000000"/>
          <w:sz w:val="22"/>
          <w:szCs w:val="22"/>
        </w:rPr>
      </w:pPr>
      <w:r w:rsidRPr="0058207B">
        <w:rPr>
          <w:b/>
          <w:color w:val="000000"/>
          <w:sz w:val="22"/>
          <w:szCs w:val="22"/>
        </w:rPr>
        <w:t>2. Цена контракта и порядок оплаты</w:t>
      </w:r>
    </w:p>
    <w:p w14:paraId="1637FF2D" w14:textId="385DF149" w:rsidR="009D141A" w:rsidRPr="00674D24" w:rsidRDefault="009D141A" w:rsidP="009D141A">
      <w:pPr>
        <w:pStyle w:val="s1"/>
        <w:shd w:val="clear" w:color="auto" w:fill="FFFFFF"/>
        <w:ind w:firstLine="709"/>
        <w:jc w:val="both"/>
        <w:rPr>
          <w:color w:val="22272F"/>
          <w:sz w:val="22"/>
          <w:szCs w:val="22"/>
          <w:vertAlign w:val="superscript"/>
        </w:rPr>
      </w:pPr>
      <w:r w:rsidRPr="00674D24">
        <w:rPr>
          <w:color w:val="22272F"/>
          <w:sz w:val="22"/>
          <w:szCs w:val="22"/>
        </w:rPr>
        <w:t xml:space="preserve">2.1. Цена Контракта (Предложение о цене за право заключения </w:t>
      </w:r>
      <w:proofErr w:type="gramStart"/>
      <w:r w:rsidRPr="00674D24">
        <w:rPr>
          <w:color w:val="22272F"/>
          <w:sz w:val="22"/>
          <w:szCs w:val="22"/>
        </w:rPr>
        <w:t>Контракта)</w:t>
      </w:r>
      <w:r w:rsidRPr="00674D24">
        <w:rPr>
          <w:color w:val="22272F"/>
          <w:sz w:val="22"/>
          <w:szCs w:val="22"/>
          <w:vertAlign w:val="superscript"/>
        </w:rPr>
        <w:t xml:space="preserve">  </w:t>
      </w:r>
      <w:r w:rsidRPr="00674D24">
        <w:rPr>
          <w:color w:val="22272F"/>
          <w:sz w:val="22"/>
          <w:szCs w:val="22"/>
        </w:rPr>
        <w:t>составляет</w:t>
      </w:r>
      <w:proofErr w:type="gramEnd"/>
      <w:r w:rsidRPr="00674D24">
        <w:rPr>
          <w:color w:val="22272F"/>
          <w:sz w:val="22"/>
          <w:szCs w:val="22"/>
        </w:rPr>
        <w:t xml:space="preserve"> _____________(___________) рублей ______копеек, в том числе НДС ___________(_________) рублей _____копеек</w:t>
      </w:r>
      <w:r w:rsidRPr="00674D24">
        <w:rPr>
          <w:color w:val="22272F"/>
          <w:sz w:val="22"/>
          <w:szCs w:val="22"/>
          <w:vertAlign w:val="superscript"/>
        </w:rPr>
        <w:t> </w:t>
      </w:r>
      <w:r w:rsidRPr="00674D24">
        <w:rPr>
          <w:color w:val="22272F"/>
          <w:sz w:val="22"/>
          <w:szCs w:val="22"/>
        </w:rPr>
        <w:t> (НДС не облагается)</w:t>
      </w:r>
      <w:r w:rsidRPr="00674D24">
        <w:rPr>
          <w:color w:val="22272F"/>
          <w:sz w:val="22"/>
          <w:szCs w:val="22"/>
          <w:vertAlign w:val="superscript"/>
        </w:rPr>
        <w:t> .</w:t>
      </w:r>
    </w:p>
    <w:p w14:paraId="72A89D69" w14:textId="77777777" w:rsidR="009D141A" w:rsidRPr="00674D24" w:rsidRDefault="009D141A" w:rsidP="009D141A">
      <w:pPr>
        <w:pStyle w:val="s1"/>
        <w:shd w:val="clear" w:color="auto" w:fill="FFFFFF"/>
        <w:ind w:firstLine="709"/>
        <w:jc w:val="both"/>
        <w:rPr>
          <w:color w:val="22272F"/>
          <w:sz w:val="22"/>
          <w:szCs w:val="22"/>
        </w:rPr>
      </w:pPr>
      <w:r w:rsidRPr="00674D24">
        <w:rPr>
          <w:color w:val="22272F"/>
          <w:sz w:val="22"/>
          <w:szCs w:val="22"/>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w:t>
      </w:r>
      <w:hyperlink r:id="rId9" w:anchor="/document/10900200/entry/1" w:history="1">
        <w:r w:rsidRPr="00674D24">
          <w:rPr>
            <w:rStyle w:val="aff"/>
            <w:color w:val="3272C0"/>
            <w:sz w:val="22"/>
            <w:szCs w:val="22"/>
          </w:rPr>
          <w:t>законодательством</w:t>
        </w:r>
      </w:hyperlink>
      <w:r w:rsidRPr="00674D24">
        <w:rPr>
          <w:color w:val="22272F"/>
          <w:sz w:val="22"/>
          <w:szCs w:val="22"/>
        </w:rPr>
        <w:t>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AE4D249" w14:textId="338DAE6A" w:rsidR="009D141A" w:rsidRPr="00674D24" w:rsidRDefault="009D141A" w:rsidP="009D141A">
      <w:pPr>
        <w:pStyle w:val="s1"/>
        <w:shd w:val="clear" w:color="auto" w:fill="FFFFFF"/>
        <w:ind w:firstLine="709"/>
        <w:jc w:val="both"/>
        <w:rPr>
          <w:color w:val="22272F"/>
          <w:sz w:val="22"/>
          <w:szCs w:val="22"/>
        </w:rPr>
      </w:pPr>
      <w:r w:rsidRPr="00674D24">
        <w:rPr>
          <w:color w:val="22272F"/>
          <w:sz w:val="22"/>
          <w:szCs w:val="22"/>
        </w:rPr>
        <w:t>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r w:rsidR="00A8714F" w:rsidRPr="00674D24">
        <w:rPr>
          <w:color w:val="22272F"/>
          <w:sz w:val="22"/>
          <w:szCs w:val="22"/>
        </w:rPr>
        <w:t xml:space="preserve"> </w:t>
      </w:r>
    </w:p>
    <w:p w14:paraId="342BED94" w14:textId="5C5D1C96" w:rsidR="009D141A" w:rsidRPr="00674D24" w:rsidRDefault="009D141A" w:rsidP="009D141A">
      <w:pPr>
        <w:pStyle w:val="s1"/>
        <w:shd w:val="clear" w:color="auto" w:fill="FFFFFF"/>
        <w:ind w:firstLine="709"/>
        <w:jc w:val="both"/>
        <w:rPr>
          <w:color w:val="22272F"/>
          <w:sz w:val="22"/>
          <w:szCs w:val="22"/>
        </w:rPr>
      </w:pPr>
      <w:r w:rsidRPr="00674D24">
        <w:rPr>
          <w:color w:val="22272F"/>
          <w:sz w:val="22"/>
          <w:szCs w:val="22"/>
        </w:rPr>
        <w:lastRenderedPageBreak/>
        <w:t xml:space="preserve">2.4. Цена Контракта является твердой и определяется на весь срок исполнения Контракта, за исключением случаев, установленных Законом о контрактной системе и Контрактом. 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w:t>
      </w:r>
      <w:proofErr w:type="gramStart"/>
      <w:r w:rsidRPr="00674D24">
        <w:rPr>
          <w:color w:val="22272F"/>
          <w:sz w:val="22"/>
          <w:szCs w:val="22"/>
        </w:rPr>
        <w:t>Контракта</w:t>
      </w:r>
      <w:r w:rsidRPr="00674D24">
        <w:rPr>
          <w:color w:val="22272F"/>
          <w:sz w:val="22"/>
          <w:szCs w:val="22"/>
          <w:vertAlign w:val="superscript"/>
        </w:rPr>
        <w:t> </w:t>
      </w:r>
      <w:r w:rsidRPr="00674D24">
        <w:rPr>
          <w:color w:val="22272F"/>
          <w:sz w:val="22"/>
          <w:szCs w:val="22"/>
        </w:rPr>
        <w:t>.</w:t>
      </w:r>
      <w:proofErr w:type="gramEnd"/>
    </w:p>
    <w:p w14:paraId="653FEA2E" w14:textId="77777777" w:rsidR="00674D24" w:rsidRPr="00674D24" w:rsidRDefault="009D141A" w:rsidP="009D141A">
      <w:pPr>
        <w:pStyle w:val="s1"/>
        <w:shd w:val="clear" w:color="auto" w:fill="FFFFFF"/>
        <w:ind w:firstLine="709"/>
        <w:jc w:val="both"/>
        <w:rPr>
          <w:color w:val="22272F"/>
          <w:sz w:val="22"/>
          <w:szCs w:val="22"/>
        </w:rPr>
      </w:pPr>
      <w:r w:rsidRPr="00674D24">
        <w:rPr>
          <w:color w:val="22272F"/>
          <w:sz w:val="22"/>
          <w:szCs w:val="22"/>
        </w:rPr>
        <w:t>2.5. Источник финансирования Контракта -</w:t>
      </w:r>
      <w:r w:rsidRPr="00674D24">
        <w:rPr>
          <w:color w:val="000000"/>
          <w:sz w:val="22"/>
          <w:szCs w:val="22"/>
        </w:rPr>
        <w:t xml:space="preserve"> бюджет муниципального образования </w:t>
      </w:r>
      <w:r w:rsidRPr="00674D24">
        <w:rPr>
          <w:color w:val="22272F"/>
          <w:sz w:val="22"/>
          <w:szCs w:val="22"/>
        </w:rPr>
        <w:t xml:space="preserve">Северский район. </w:t>
      </w:r>
    </w:p>
    <w:p w14:paraId="1446215B" w14:textId="5270B011" w:rsidR="009D141A" w:rsidRPr="00674D24" w:rsidRDefault="00674D24" w:rsidP="009D141A">
      <w:pPr>
        <w:pStyle w:val="s1"/>
        <w:shd w:val="clear" w:color="auto" w:fill="FFFFFF"/>
        <w:ind w:firstLine="709"/>
        <w:jc w:val="both"/>
        <w:rPr>
          <w:color w:val="22272F"/>
          <w:sz w:val="22"/>
          <w:szCs w:val="22"/>
        </w:rPr>
      </w:pPr>
      <w:r w:rsidRPr="00674D24">
        <w:rPr>
          <w:color w:val="22272F"/>
          <w:sz w:val="22"/>
          <w:szCs w:val="22"/>
        </w:rPr>
        <w:t xml:space="preserve">2.6. Аванс не предусмотрен. </w:t>
      </w:r>
    </w:p>
    <w:p w14:paraId="6F50F22D" w14:textId="2C8CF07E" w:rsidR="009D141A" w:rsidRPr="00674D24" w:rsidRDefault="009D141A" w:rsidP="00674D24">
      <w:pPr>
        <w:pStyle w:val="s1"/>
        <w:shd w:val="clear" w:color="auto" w:fill="FFFFFF"/>
        <w:ind w:firstLine="709"/>
        <w:jc w:val="both"/>
        <w:rPr>
          <w:color w:val="22272F"/>
          <w:sz w:val="22"/>
          <w:szCs w:val="22"/>
        </w:rPr>
      </w:pPr>
      <w:r w:rsidRPr="00674D24">
        <w:rPr>
          <w:color w:val="22272F"/>
          <w:sz w:val="22"/>
          <w:szCs w:val="22"/>
        </w:rPr>
        <w:t>2.7. Расчеты между Заказчиком и Поставщиком производятся не позднее</w:t>
      </w:r>
      <w:r w:rsidR="00674D24" w:rsidRPr="00674D24">
        <w:rPr>
          <w:color w:val="22272F"/>
          <w:sz w:val="22"/>
          <w:szCs w:val="22"/>
        </w:rPr>
        <w:t xml:space="preserve"> 7 (семи) рабочих </w:t>
      </w:r>
      <w:r w:rsidRPr="00674D24">
        <w:rPr>
          <w:color w:val="22272F"/>
          <w:sz w:val="22"/>
          <w:szCs w:val="22"/>
        </w:rPr>
        <w:t xml:space="preserve">дней с даты подписания Заказчиком </w:t>
      </w:r>
      <w:r w:rsidR="00674D24" w:rsidRPr="00674D24">
        <w:rPr>
          <w:color w:val="22272F"/>
          <w:sz w:val="22"/>
          <w:szCs w:val="22"/>
        </w:rPr>
        <w:t>документа о приемке на основании подписанных сторонами усиленной квалифицированной электронной подписью в единой информационной системе (далее – ЕИС)  акта сдачи-приемки поставленного товара (далее – акт сдачи-приемки), счета и/или счета-фактуры или универсального передаточного документа (далее – УПД)</w:t>
      </w:r>
      <w:r w:rsidRPr="00674D24">
        <w:rPr>
          <w:color w:val="22272F"/>
          <w:sz w:val="22"/>
          <w:szCs w:val="22"/>
        </w:rPr>
        <w:t>.</w:t>
      </w:r>
    </w:p>
    <w:p w14:paraId="0F679539" w14:textId="47F614F2" w:rsidR="009D141A" w:rsidRPr="00674D24" w:rsidRDefault="009D141A" w:rsidP="00674D24">
      <w:pPr>
        <w:pStyle w:val="s1"/>
        <w:shd w:val="clear" w:color="auto" w:fill="FFFFFF"/>
        <w:ind w:firstLine="709"/>
        <w:jc w:val="both"/>
        <w:rPr>
          <w:color w:val="22272F"/>
          <w:sz w:val="22"/>
          <w:szCs w:val="22"/>
        </w:rPr>
      </w:pPr>
      <w:r w:rsidRPr="00674D24">
        <w:rPr>
          <w:color w:val="22272F"/>
          <w:sz w:val="22"/>
          <w:szCs w:val="22"/>
        </w:rPr>
        <w:t>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r w:rsidR="00674D24" w:rsidRPr="00674D24">
        <w:rPr>
          <w:color w:val="22272F"/>
          <w:sz w:val="22"/>
          <w:szCs w:val="22"/>
        </w:rPr>
        <w:t xml:space="preserve"> </w:t>
      </w:r>
    </w:p>
    <w:p w14:paraId="3B9BC211" w14:textId="069723A9" w:rsidR="00812067" w:rsidRPr="00674D24" w:rsidRDefault="00782E62" w:rsidP="00812067">
      <w:pPr>
        <w:ind w:right="7" w:firstLine="709"/>
        <w:jc w:val="both"/>
        <w:rPr>
          <w:color w:val="000000"/>
          <w:sz w:val="22"/>
          <w:szCs w:val="22"/>
        </w:rPr>
      </w:pPr>
      <w:r w:rsidRPr="00674D24">
        <w:rPr>
          <w:color w:val="000000"/>
          <w:sz w:val="22"/>
          <w:szCs w:val="22"/>
        </w:rPr>
        <w:t>2</w:t>
      </w:r>
      <w:r w:rsidR="00812067" w:rsidRPr="00674D24">
        <w:rPr>
          <w:color w:val="000000"/>
          <w:sz w:val="22"/>
          <w:szCs w:val="22"/>
        </w:rPr>
        <w:t>.</w:t>
      </w:r>
      <w:r w:rsidR="00674D24" w:rsidRPr="00674D24">
        <w:rPr>
          <w:color w:val="000000"/>
          <w:sz w:val="22"/>
          <w:szCs w:val="22"/>
        </w:rPr>
        <w:t>9</w:t>
      </w:r>
      <w:r w:rsidR="00812067" w:rsidRPr="00674D24">
        <w:rPr>
          <w:color w:val="000000"/>
          <w:sz w:val="22"/>
          <w:szCs w:val="22"/>
        </w:rPr>
        <w:t xml:space="preserve">. При изменении банковских реквизитов </w:t>
      </w:r>
      <w:r w:rsidR="00DE5756" w:rsidRPr="00674D24">
        <w:rPr>
          <w:color w:val="000000"/>
          <w:sz w:val="22"/>
          <w:szCs w:val="22"/>
        </w:rPr>
        <w:t>поставщик</w:t>
      </w:r>
      <w:r w:rsidR="00812067" w:rsidRPr="00674D24">
        <w:rPr>
          <w:color w:val="000000"/>
          <w:sz w:val="22"/>
          <w:szCs w:val="22"/>
        </w:rPr>
        <w:t xml:space="preserve"> обязан в течение 2 (двух) рабочих дней письменно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w:t>
      </w:r>
      <w:proofErr w:type="gramStart"/>
      <w:r w:rsidR="00812067" w:rsidRPr="00674D24">
        <w:rPr>
          <w:color w:val="000000"/>
          <w:sz w:val="22"/>
          <w:szCs w:val="22"/>
        </w:rPr>
        <w:t>на указанный в контракте счет</w:t>
      </w:r>
      <w:proofErr w:type="gramEnd"/>
      <w:r w:rsidR="00812067" w:rsidRPr="00674D24">
        <w:rPr>
          <w:color w:val="000000"/>
          <w:sz w:val="22"/>
          <w:szCs w:val="22"/>
        </w:rPr>
        <w:t xml:space="preserve"> несет </w:t>
      </w:r>
      <w:r w:rsidR="00DE5756" w:rsidRPr="00674D24">
        <w:rPr>
          <w:color w:val="000000"/>
          <w:sz w:val="22"/>
          <w:szCs w:val="22"/>
        </w:rPr>
        <w:t>поставщик</w:t>
      </w:r>
      <w:r w:rsidR="00812067" w:rsidRPr="00674D24">
        <w:rPr>
          <w:color w:val="000000"/>
          <w:sz w:val="22"/>
          <w:szCs w:val="22"/>
        </w:rPr>
        <w:t>.</w:t>
      </w:r>
    </w:p>
    <w:p w14:paraId="6170E136" w14:textId="2BBC474D" w:rsidR="00812067" w:rsidRPr="00674D24" w:rsidRDefault="00782E62" w:rsidP="00812067">
      <w:pPr>
        <w:widowControl w:val="0"/>
        <w:ind w:right="7" w:firstLine="709"/>
        <w:jc w:val="both"/>
        <w:rPr>
          <w:color w:val="000000"/>
          <w:sz w:val="22"/>
          <w:szCs w:val="22"/>
        </w:rPr>
      </w:pPr>
      <w:r w:rsidRPr="00674D24">
        <w:rPr>
          <w:color w:val="000000"/>
          <w:sz w:val="22"/>
          <w:szCs w:val="22"/>
        </w:rPr>
        <w:t>2</w:t>
      </w:r>
      <w:r w:rsidR="00812067" w:rsidRPr="00674D24">
        <w:rPr>
          <w:color w:val="000000"/>
          <w:sz w:val="22"/>
          <w:szCs w:val="22"/>
        </w:rPr>
        <w:t>.</w:t>
      </w:r>
      <w:r w:rsidR="00674D24" w:rsidRPr="00674D24">
        <w:rPr>
          <w:color w:val="000000"/>
          <w:sz w:val="22"/>
          <w:szCs w:val="22"/>
        </w:rPr>
        <w:t>10</w:t>
      </w:r>
      <w:r w:rsidR="00812067" w:rsidRPr="00674D24">
        <w:rPr>
          <w:color w:val="000000"/>
          <w:sz w:val="22"/>
          <w:szCs w:val="22"/>
        </w:rPr>
        <w:t xml:space="preserve"> Днем оплаты считается дата списания денежных средств с лицевого счета заказчика.</w:t>
      </w:r>
    </w:p>
    <w:p w14:paraId="427CC90E" w14:textId="58DB35A3" w:rsidR="00812067" w:rsidRPr="00674D24" w:rsidRDefault="00782E62" w:rsidP="00812067">
      <w:pPr>
        <w:widowControl w:val="0"/>
        <w:ind w:right="7" w:firstLine="709"/>
        <w:jc w:val="both"/>
        <w:rPr>
          <w:color w:val="000000"/>
          <w:sz w:val="22"/>
          <w:szCs w:val="22"/>
        </w:rPr>
      </w:pPr>
      <w:r w:rsidRPr="00674D24">
        <w:rPr>
          <w:color w:val="000000"/>
          <w:sz w:val="22"/>
          <w:szCs w:val="22"/>
        </w:rPr>
        <w:t>2</w:t>
      </w:r>
      <w:r w:rsidR="00812067" w:rsidRPr="00674D24">
        <w:rPr>
          <w:color w:val="000000"/>
          <w:sz w:val="22"/>
          <w:szCs w:val="22"/>
        </w:rPr>
        <w:t>.</w:t>
      </w:r>
      <w:r w:rsidR="00674D24" w:rsidRPr="00674D24">
        <w:rPr>
          <w:color w:val="000000"/>
          <w:sz w:val="22"/>
          <w:szCs w:val="22"/>
        </w:rPr>
        <w:t>11</w:t>
      </w:r>
      <w:r w:rsidR="00812067" w:rsidRPr="00674D24">
        <w:rPr>
          <w:color w:val="000000"/>
          <w:sz w:val="22"/>
          <w:szCs w:val="22"/>
        </w:rPr>
        <w:t xml:space="preserve">. Валюта, используемая для формирования цены контракта и расчетов с </w:t>
      </w:r>
      <w:r w:rsidR="00EC7FBB" w:rsidRPr="00674D24">
        <w:rPr>
          <w:color w:val="000000"/>
          <w:sz w:val="22"/>
          <w:szCs w:val="22"/>
        </w:rPr>
        <w:t>поставщиком</w:t>
      </w:r>
      <w:r w:rsidR="00812067" w:rsidRPr="00674D24">
        <w:rPr>
          <w:color w:val="000000"/>
          <w:sz w:val="22"/>
          <w:szCs w:val="22"/>
        </w:rPr>
        <w:t>: рубль Российской Федерации.</w:t>
      </w:r>
    </w:p>
    <w:p w14:paraId="483A0244" w14:textId="0704B8DC" w:rsidR="004B320C" w:rsidRDefault="004B320C" w:rsidP="00860C6F">
      <w:pPr>
        <w:widowControl w:val="0"/>
        <w:autoSpaceDE w:val="0"/>
        <w:autoSpaceDN w:val="0"/>
        <w:ind w:firstLine="540"/>
        <w:jc w:val="center"/>
        <w:outlineLvl w:val="1"/>
        <w:rPr>
          <w:i/>
          <w:sz w:val="22"/>
          <w:szCs w:val="22"/>
        </w:rPr>
      </w:pPr>
    </w:p>
    <w:p w14:paraId="6C509EDF" w14:textId="4860399E" w:rsidR="00674D24" w:rsidRPr="00674D24" w:rsidRDefault="00674D24" w:rsidP="00674D24">
      <w:pPr>
        <w:pStyle w:val="s30"/>
        <w:shd w:val="clear" w:color="auto" w:fill="FFFFFF"/>
        <w:jc w:val="center"/>
        <w:rPr>
          <w:b/>
          <w:bCs/>
          <w:color w:val="22272F"/>
          <w:sz w:val="22"/>
          <w:szCs w:val="22"/>
        </w:rPr>
      </w:pPr>
      <w:r w:rsidRPr="00674D24">
        <w:rPr>
          <w:b/>
          <w:bCs/>
          <w:color w:val="22272F"/>
          <w:sz w:val="22"/>
          <w:szCs w:val="22"/>
        </w:rPr>
        <w:t>3. Порядок, сроки и условия поставки и приемки Товара</w:t>
      </w:r>
      <w:r w:rsidRPr="00674D24">
        <w:rPr>
          <w:b/>
          <w:bCs/>
          <w:color w:val="22272F"/>
          <w:sz w:val="22"/>
          <w:szCs w:val="22"/>
          <w:vertAlign w:val="superscript"/>
        </w:rPr>
        <w:t> </w:t>
      </w:r>
    </w:p>
    <w:p w14:paraId="6BEBCB5E" w14:textId="27EF44C5" w:rsidR="00674D24" w:rsidRPr="003E3C83" w:rsidRDefault="00674D24" w:rsidP="00674D24">
      <w:pPr>
        <w:pStyle w:val="s1"/>
        <w:shd w:val="clear" w:color="auto" w:fill="FFFFFF"/>
        <w:ind w:firstLine="709"/>
        <w:jc w:val="both"/>
        <w:rPr>
          <w:sz w:val="22"/>
          <w:szCs w:val="22"/>
        </w:rPr>
      </w:pPr>
      <w:r>
        <w:rPr>
          <w:color w:val="22272F"/>
          <w:sz w:val="23"/>
          <w:szCs w:val="23"/>
        </w:rPr>
        <w:t xml:space="preserve">3.1. Поставщик самостоятельно доставляет Товар Заказчику по адресу: </w:t>
      </w:r>
      <w:r w:rsidR="00C431BC" w:rsidRPr="0058207B">
        <w:rPr>
          <w:sz w:val="22"/>
          <w:szCs w:val="22"/>
        </w:rPr>
        <w:t>353240, Россия, Краснодарский край, Северский район, ст. Северская, ул. Ленина, 67, 3-ий этаж</w:t>
      </w:r>
      <w:r w:rsidRPr="003E3C83">
        <w:rPr>
          <w:sz w:val="22"/>
          <w:szCs w:val="22"/>
        </w:rPr>
        <w:t xml:space="preserve"> (далее - место доставки), в срок </w:t>
      </w:r>
      <w:r w:rsidR="00C431BC" w:rsidRPr="003E3C83">
        <w:rPr>
          <w:sz w:val="22"/>
          <w:szCs w:val="22"/>
        </w:rPr>
        <w:t>с даты подписания контракта</w:t>
      </w:r>
      <w:r w:rsidR="003E3C83" w:rsidRPr="003E3C83">
        <w:rPr>
          <w:sz w:val="22"/>
          <w:szCs w:val="22"/>
        </w:rPr>
        <w:t xml:space="preserve"> и не позднее 20 декабря 2024 года.</w:t>
      </w:r>
    </w:p>
    <w:p w14:paraId="4FE5C6D0" w14:textId="48D23C90" w:rsidR="00674D24" w:rsidRDefault="00674D24" w:rsidP="00C431BC">
      <w:pPr>
        <w:pStyle w:val="s1"/>
        <w:shd w:val="clear" w:color="auto" w:fill="FFFFFF"/>
        <w:ind w:firstLine="709"/>
        <w:jc w:val="both"/>
        <w:rPr>
          <w:color w:val="22272F"/>
          <w:sz w:val="23"/>
          <w:szCs w:val="23"/>
        </w:rPr>
      </w:pPr>
      <w:r>
        <w:rPr>
          <w:color w:val="22272F"/>
          <w:sz w:val="23"/>
          <w:szCs w:val="23"/>
        </w:rPr>
        <w:t xml:space="preserve">Поставщик не менее чем за </w:t>
      </w:r>
      <w:r w:rsidR="00C431BC">
        <w:rPr>
          <w:color w:val="22272F"/>
          <w:sz w:val="23"/>
          <w:szCs w:val="23"/>
        </w:rPr>
        <w:t xml:space="preserve">1 рабочий </w:t>
      </w:r>
      <w:r>
        <w:rPr>
          <w:color w:val="22272F"/>
          <w:sz w:val="23"/>
          <w:szCs w:val="23"/>
        </w:rPr>
        <w:t>д</w:t>
      </w:r>
      <w:r w:rsidR="00C431BC">
        <w:rPr>
          <w:color w:val="22272F"/>
          <w:sz w:val="23"/>
          <w:szCs w:val="23"/>
        </w:rPr>
        <w:t>ень</w:t>
      </w:r>
      <w:r>
        <w:rPr>
          <w:color w:val="22272F"/>
          <w:sz w:val="23"/>
          <w:szCs w:val="23"/>
        </w:rPr>
        <w:t xml:space="preserve"> до осуществления поставки Товара направляет в адрес Заказчика уведомление о времени и дате доставки Товара в место доставки.</w:t>
      </w:r>
    </w:p>
    <w:p w14:paraId="1977CDCB" w14:textId="668F1B38" w:rsidR="00674D24" w:rsidRDefault="00674D24" w:rsidP="00674D24">
      <w:pPr>
        <w:pStyle w:val="s1"/>
        <w:shd w:val="clear" w:color="auto" w:fill="FFFFFF"/>
        <w:ind w:firstLine="709"/>
        <w:jc w:val="both"/>
        <w:rPr>
          <w:color w:val="22272F"/>
          <w:sz w:val="23"/>
          <w:szCs w:val="23"/>
        </w:rPr>
      </w:pPr>
      <w:r>
        <w:rPr>
          <w:color w:val="22272F"/>
          <w:sz w:val="23"/>
          <w:szCs w:val="23"/>
        </w:rPr>
        <w:t>3.</w:t>
      </w:r>
      <w:r w:rsidR="00B27192">
        <w:rPr>
          <w:color w:val="22272F"/>
          <w:sz w:val="23"/>
          <w:szCs w:val="23"/>
        </w:rPr>
        <w:t>2</w:t>
      </w:r>
      <w:r>
        <w:rPr>
          <w:color w:val="22272F"/>
          <w:sz w:val="23"/>
          <w:szCs w:val="23"/>
        </w:rPr>
        <w:t>.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597091ED" w14:textId="20207A6E" w:rsidR="00674D24" w:rsidRDefault="00674D24" w:rsidP="00C431BC">
      <w:pPr>
        <w:pStyle w:val="s1"/>
        <w:shd w:val="clear" w:color="auto" w:fill="FFFFFF"/>
        <w:ind w:firstLine="709"/>
        <w:jc w:val="both"/>
        <w:rPr>
          <w:color w:val="22272F"/>
          <w:sz w:val="23"/>
          <w:szCs w:val="23"/>
        </w:rPr>
      </w:pPr>
      <w:r>
        <w:rPr>
          <w:color w:val="22272F"/>
          <w:sz w:val="23"/>
          <w:szCs w:val="23"/>
        </w:rPr>
        <w:t>3.</w:t>
      </w:r>
      <w:r w:rsidR="00B80AB7">
        <w:rPr>
          <w:color w:val="22272F"/>
          <w:sz w:val="23"/>
          <w:szCs w:val="23"/>
        </w:rPr>
        <w:t>3</w:t>
      </w:r>
      <w:r>
        <w:rPr>
          <w:color w:val="22272F"/>
          <w:sz w:val="23"/>
          <w:szCs w:val="23"/>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4E9B19D9" w14:textId="060F3729" w:rsidR="00674D24" w:rsidRDefault="00674D24" w:rsidP="00C431BC">
      <w:pPr>
        <w:pStyle w:val="s1"/>
        <w:shd w:val="clear" w:color="auto" w:fill="FFFFFF"/>
        <w:ind w:firstLine="709"/>
        <w:jc w:val="both"/>
        <w:rPr>
          <w:color w:val="22272F"/>
          <w:sz w:val="23"/>
          <w:szCs w:val="23"/>
        </w:rPr>
      </w:pPr>
      <w:r>
        <w:rPr>
          <w:color w:val="22272F"/>
          <w:sz w:val="23"/>
          <w:szCs w:val="23"/>
        </w:rPr>
        <w:lastRenderedPageBreak/>
        <w:t>3.</w:t>
      </w:r>
      <w:r w:rsidR="00B80AB7">
        <w:rPr>
          <w:color w:val="22272F"/>
          <w:sz w:val="23"/>
          <w:szCs w:val="23"/>
        </w:rPr>
        <w:t>4</w:t>
      </w:r>
      <w:r>
        <w:rPr>
          <w:color w:val="22272F"/>
          <w:sz w:val="23"/>
          <w:szCs w:val="23"/>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r:id="rId10" w:anchor="/document/74390287/entry/3306" w:history="1">
        <w:r w:rsidRPr="00A8714F">
          <w:rPr>
            <w:color w:val="22272F"/>
          </w:rPr>
          <w:t>пункте 3.6</w:t>
        </w:r>
      </w:hyperlink>
      <w:r>
        <w:rPr>
          <w:color w:val="22272F"/>
          <w:sz w:val="23"/>
          <w:szCs w:val="23"/>
        </w:rPr>
        <w:t> Контракта.</w:t>
      </w:r>
    </w:p>
    <w:p w14:paraId="2F3B7120" w14:textId="1D588605" w:rsidR="00674D24" w:rsidRDefault="00674D24" w:rsidP="00C431BC">
      <w:pPr>
        <w:pStyle w:val="s1"/>
        <w:shd w:val="clear" w:color="auto" w:fill="FFFFFF"/>
        <w:ind w:firstLine="709"/>
        <w:jc w:val="both"/>
        <w:rPr>
          <w:color w:val="22272F"/>
          <w:sz w:val="23"/>
          <w:szCs w:val="23"/>
        </w:rPr>
      </w:pPr>
      <w:r>
        <w:rPr>
          <w:color w:val="22272F"/>
          <w:sz w:val="23"/>
          <w:szCs w:val="23"/>
        </w:rPr>
        <w:t>3.</w:t>
      </w:r>
      <w:r w:rsidR="00B80AB7">
        <w:rPr>
          <w:color w:val="22272F"/>
          <w:sz w:val="23"/>
          <w:szCs w:val="23"/>
        </w:rPr>
        <w:t>5</w:t>
      </w:r>
      <w:r>
        <w:rPr>
          <w:color w:val="22272F"/>
          <w:sz w:val="23"/>
          <w:szCs w:val="23"/>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5B34820C" w14:textId="77777777" w:rsidR="00674D24" w:rsidRPr="0058207B" w:rsidRDefault="00674D24" w:rsidP="00860C6F">
      <w:pPr>
        <w:widowControl w:val="0"/>
        <w:autoSpaceDE w:val="0"/>
        <w:autoSpaceDN w:val="0"/>
        <w:ind w:firstLine="540"/>
        <w:jc w:val="center"/>
        <w:outlineLvl w:val="1"/>
        <w:rPr>
          <w:i/>
          <w:sz w:val="22"/>
          <w:szCs w:val="22"/>
        </w:rPr>
      </w:pPr>
    </w:p>
    <w:p w14:paraId="128ECB7C" w14:textId="77777777" w:rsidR="00860C6F" w:rsidRPr="0058207B" w:rsidRDefault="00860C6F" w:rsidP="001E3569">
      <w:pPr>
        <w:widowControl w:val="0"/>
        <w:autoSpaceDE w:val="0"/>
        <w:autoSpaceDN w:val="0"/>
        <w:ind w:firstLine="709"/>
        <w:jc w:val="center"/>
        <w:outlineLvl w:val="1"/>
        <w:rPr>
          <w:b/>
          <w:sz w:val="22"/>
          <w:szCs w:val="22"/>
        </w:rPr>
      </w:pPr>
      <w:r w:rsidRPr="0058207B">
        <w:rPr>
          <w:b/>
          <w:sz w:val="22"/>
          <w:szCs w:val="22"/>
        </w:rPr>
        <w:t xml:space="preserve">4. Порядок и сроки осуществления приемки </w:t>
      </w:r>
      <w:r w:rsidR="00465A17" w:rsidRPr="0058207B">
        <w:rPr>
          <w:b/>
          <w:sz w:val="22"/>
          <w:szCs w:val="22"/>
        </w:rPr>
        <w:t>товара</w:t>
      </w:r>
    </w:p>
    <w:p w14:paraId="0B21152A" w14:textId="77777777" w:rsidR="00C83A5A" w:rsidRPr="0058207B" w:rsidRDefault="00C83A5A" w:rsidP="00C83A5A">
      <w:pPr>
        <w:pStyle w:val="ConsPlusNormal"/>
        <w:ind w:firstLine="709"/>
        <w:jc w:val="both"/>
        <w:rPr>
          <w:rFonts w:ascii="Times New Roman" w:hAnsi="Times New Roman" w:cs="Times New Roman"/>
          <w:sz w:val="22"/>
          <w:szCs w:val="22"/>
          <w:lang w:eastAsia="ru-RU"/>
        </w:rPr>
      </w:pPr>
      <w:r w:rsidRPr="0058207B">
        <w:rPr>
          <w:rFonts w:ascii="Times New Roman" w:hAnsi="Times New Roman" w:cs="Times New Roman"/>
          <w:sz w:val="22"/>
          <w:szCs w:val="22"/>
          <w:lang w:eastAsia="ru-RU"/>
        </w:rPr>
        <w:t>4.1.</w:t>
      </w:r>
      <w:r w:rsidRPr="0058207B">
        <w:rPr>
          <w:rFonts w:ascii="Times New Roman" w:hAnsi="Times New Roman" w:cs="Times New Roman"/>
          <w:sz w:val="22"/>
          <w:szCs w:val="22"/>
          <w:lang w:eastAsia="ru-RU"/>
        </w:rPr>
        <w:tab/>
        <w:t xml:space="preserve">Приемка результатов исполнения </w:t>
      </w:r>
      <w:proofErr w:type="spellStart"/>
      <w:proofErr w:type="gramStart"/>
      <w:r w:rsidRPr="0058207B">
        <w:rPr>
          <w:rFonts w:ascii="Times New Roman" w:hAnsi="Times New Roman" w:cs="Times New Roman"/>
          <w:sz w:val="22"/>
          <w:szCs w:val="22"/>
          <w:lang w:eastAsia="ru-RU"/>
        </w:rPr>
        <w:t>Контракта</w:t>
      </w:r>
      <w:r w:rsidR="00AB784A" w:rsidRPr="0058207B">
        <w:rPr>
          <w:rFonts w:ascii="Times New Roman" w:hAnsi="Times New Roman" w:cs="Times New Roman"/>
          <w:sz w:val="22"/>
          <w:szCs w:val="22"/>
          <w:lang w:eastAsia="ru-RU"/>
        </w:rPr>
        <w:t>,</w:t>
      </w:r>
      <w:r w:rsidR="00465A17" w:rsidRPr="0058207B">
        <w:rPr>
          <w:rFonts w:ascii="Times New Roman" w:hAnsi="Times New Roman" w:cs="Times New Roman"/>
          <w:sz w:val="22"/>
          <w:szCs w:val="22"/>
          <w:lang w:eastAsia="ru-RU"/>
        </w:rPr>
        <w:t>поставленного</w:t>
      </w:r>
      <w:proofErr w:type="spellEnd"/>
      <w:proofErr w:type="gramEnd"/>
      <w:r w:rsidR="00465A17" w:rsidRPr="0058207B">
        <w:rPr>
          <w:rFonts w:ascii="Times New Roman" w:hAnsi="Times New Roman" w:cs="Times New Roman"/>
          <w:sz w:val="22"/>
          <w:szCs w:val="22"/>
          <w:lang w:eastAsia="ru-RU"/>
        </w:rPr>
        <w:t xml:space="preserve"> товара</w:t>
      </w:r>
      <w:r w:rsidRPr="0058207B">
        <w:rPr>
          <w:rFonts w:ascii="Times New Roman" w:hAnsi="Times New Roman" w:cs="Times New Roman"/>
          <w:sz w:val="22"/>
          <w:szCs w:val="22"/>
          <w:lang w:eastAsia="ru-RU"/>
        </w:rPr>
        <w:t xml:space="preserve"> осуществляется в порядке и в сроки, которые установлены Контрактом, статьей 94 Закона о контрактной системе, и оформляется документом о приемке в электронной форме. </w:t>
      </w:r>
    </w:p>
    <w:p w14:paraId="0F3599D1" w14:textId="77777777" w:rsidR="001C7AC2" w:rsidRPr="0058207B" w:rsidRDefault="001C7AC2" w:rsidP="00C83A5A">
      <w:pPr>
        <w:pStyle w:val="ConsPlusNormal"/>
        <w:ind w:firstLine="709"/>
        <w:jc w:val="both"/>
        <w:rPr>
          <w:rFonts w:ascii="Times New Roman" w:hAnsi="Times New Roman" w:cs="Times New Roman"/>
          <w:sz w:val="22"/>
          <w:szCs w:val="22"/>
          <w:lang w:eastAsia="ru-RU"/>
        </w:rPr>
      </w:pPr>
      <w:r w:rsidRPr="0058207B">
        <w:rPr>
          <w:rFonts w:ascii="Times New Roman" w:hAnsi="Times New Roman" w:cs="Times New Roman"/>
          <w:sz w:val="22"/>
          <w:szCs w:val="22"/>
          <w:lang w:eastAsia="ru-RU"/>
        </w:rPr>
        <w:t>4.2.</w:t>
      </w:r>
      <w:r w:rsidRPr="0058207B">
        <w:rPr>
          <w:rFonts w:ascii="Times New Roman" w:hAnsi="Times New Roman" w:cs="Times New Roman"/>
          <w:sz w:val="22"/>
          <w:szCs w:val="22"/>
          <w:lang w:eastAsia="ru-RU"/>
        </w:rPr>
        <w:tab/>
        <w:t xml:space="preserve">Приемка </w:t>
      </w:r>
      <w:r w:rsidR="00465A17" w:rsidRPr="0058207B">
        <w:rPr>
          <w:rFonts w:ascii="Times New Roman" w:hAnsi="Times New Roman" w:cs="Times New Roman"/>
          <w:sz w:val="22"/>
          <w:szCs w:val="22"/>
          <w:lang w:eastAsia="ru-RU"/>
        </w:rPr>
        <w:t>поставленного товара</w:t>
      </w:r>
      <w:r w:rsidRPr="0058207B">
        <w:rPr>
          <w:rFonts w:ascii="Times New Roman" w:hAnsi="Times New Roman" w:cs="Times New Roman"/>
          <w:sz w:val="22"/>
          <w:szCs w:val="22"/>
          <w:lang w:eastAsia="ru-RU"/>
        </w:rPr>
        <w:t xml:space="preserve"> в части соответствия их </w:t>
      </w:r>
      <w:r w:rsidR="00465A17" w:rsidRPr="0058207B">
        <w:rPr>
          <w:rFonts w:ascii="Times New Roman" w:hAnsi="Times New Roman" w:cs="Times New Roman"/>
          <w:sz w:val="22"/>
          <w:szCs w:val="22"/>
          <w:lang w:eastAsia="ru-RU"/>
        </w:rPr>
        <w:t xml:space="preserve">количества </w:t>
      </w:r>
      <w:r w:rsidRPr="0058207B">
        <w:rPr>
          <w:rFonts w:ascii="Times New Roman" w:hAnsi="Times New Roman" w:cs="Times New Roman"/>
          <w:sz w:val="22"/>
          <w:szCs w:val="22"/>
          <w:lang w:eastAsia="ru-RU"/>
        </w:rPr>
        <w:t xml:space="preserve">и качества требованиям, установленным в Контракте, производится Заказчиком по окончании срока </w:t>
      </w:r>
      <w:r w:rsidR="00465A17" w:rsidRPr="0058207B">
        <w:rPr>
          <w:rFonts w:ascii="Times New Roman" w:hAnsi="Times New Roman" w:cs="Times New Roman"/>
          <w:sz w:val="22"/>
          <w:szCs w:val="22"/>
          <w:lang w:eastAsia="ru-RU"/>
        </w:rPr>
        <w:t>поставки товара</w:t>
      </w:r>
      <w:r w:rsidRPr="0058207B">
        <w:rPr>
          <w:rFonts w:ascii="Times New Roman" w:hAnsi="Times New Roman" w:cs="Times New Roman"/>
          <w:sz w:val="22"/>
          <w:szCs w:val="22"/>
          <w:lang w:eastAsia="ru-RU"/>
        </w:rPr>
        <w:t>.</w:t>
      </w:r>
    </w:p>
    <w:p w14:paraId="165AAB30" w14:textId="6BD098A6" w:rsidR="00104C7F" w:rsidRPr="0058207B" w:rsidRDefault="00104C7F" w:rsidP="00104C7F">
      <w:pPr>
        <w:pStyle w:val="ConsPlusNormal"/>
        <w:ind w:firstLine="709"/>
        <w:jc w:val="both"/>
        <w:rPr>
          <w:rFonts w:ascii="Times New Roman" w:hAnsi="Times New Roman" w:cs="Times New Roman"/>
          <w:iCs/>
          <w:sz w:val="22"/>
          <w:szCs w:val="22"/>
        </w:rPr>
      </w:pPr>
      <w:r w:rsidRPr="0058207B">
        <w:rPr>
          <w:rFonts w:ascii="Times New Roman" w:hAnsi="Times New Roman" w:cs="Times New Roman"/>
          <w:sz w:val="22"/>
          <w:szCs w:val="22"/>
        </w:rPr>
        <w:t>4.3</w:t>
      </w:r>
      <w:r w:rsidRPr="0058207B">
        <w:rPr>
          <w:rFonts w:ascii="Times New Roman" w:hAnsi="Times New Roman" w:cs="Times New Roman"/>
          <w:i/>
          <w:sz w:val="22"/>
          <w:szCs w:val="22"/>
        </w:rPr>
        <w:t>.</w:t>
      </w:r>
      <w:r w:rsidRPr="0058207B">
        <w:rPr>
          <w:rFonts w:ascii="Times New Roman" w:hAnsi="Times New Roman" w:cs="Times New Roman"/>
          <w:i/>
          <w:sz w:val="22"/>
          <w:szCs w:val="22"/>
        </w:rPr>
        <w:tab/>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в течение </w:t>
      </w:r>
      <w:r w:rsidR="00E431F4">
        <w:rPr>
          <w:rFonts w:ascii="Times New Roman" w:hAnsi="Times New Roman" w:cs="Times New Roman"/>
          <w:sz w:val="22"/>
          <w:szCs w:val="22"/>
        </w:rPr>
        <w:t>1</w:t>
      </w:r>
      <w:r w:rsidRPr="0058207B">
        <w:rPr>
          <w:rFonts w:ascii="Times New Roman" w:hAnsi="Times New Roman" w:cs="Times New Roman"/>
          <w:sz w:val="22"/>
          <w:szCs w:val="22"/>
        </w:rPr>
        <w:t xml:space="preserve"> (</w:t>
      </w:r>
      <w:r w:rsidR="00E431F4">
        <w:rPr>
          <w:rFonts w:ascii="Times New Roman" w:hAnsi="Times New Roman" w:cs="Times New Roman"/>
          <w:sz w:val="22"/>
          <w:szCs w:val="22"/>
        </w:rPr>
        <w:t>одного</w:t>
      </w:r>
      <w:r w:rsidRPr="0058207B">
        <w:rPr>
          <w:rFonts w:ascii="Times New Roman" w:hAnsi="Times New Roman" w:cs="Times New Roman"/>
          <w:sz w:val="22"/>
          <w:szCs w:val="22"/>
        </w:rPr>
        <w:t>) рабоч</w:t>
      </w:r>
      <w:r w:rsidR="00E431F4">
        <w:rPr>
          <w:rFonts w:ascii="Times New Roman" w:hAnsi="Times New Roman" w:cs="Times New Roman"/>
          <w:sz w:val="22"/>
          <w:szCs w:val="22"/>
        </w:rPr>
        <w:t>его</w:t>
      </w:r>
      <w:r w:rsidRPr="0058207B">
        <w:rPr>
          <w:rFonts w:ascii="Times New Roman" w:hAnsi="Times New Roman" w:cs="Times New Roman"/>
          <w:sz w:val="22"/>
          <w:szCs w:val="22"/>
        </w:rPr>
        <w:t xml:space="preserve"> </w:t>
      </w:r>
      <w:r w:rsidR="00423311" w:rsidRPr="0058207B">
        <w:rPr>
          <w:rFonts w:ascii="Times New Roman" w:hAnsi="Times New Roman" w:cs="Times New Roman"/>
          <w:sz w:val="22"/>
          <w:szCs w:val="22"/>
        </w:rPr>
        <w:t>дн</w:t>
      </w:r>
      <w:r w:rsidR="00E431F4">
        <w:rPr>
          <w:rFonts w:ascii="Times New Roman" w:hAnsi="Times New Roman" w:cs="Times New Roman"/>
          <w:sz w:val="22"/>
          <w:szCs w:val="22"/>
        </w:rPr>
        <w:t>я</w:t>
      </w:r>
      <w:r w:rsidR="00423311" w:rsidRPr="0058207B">
        <w:rPr>
          <w:rFonts w:ascii="Times New Roman" w:hAnsi="Times New Roman" w:cs="Times New Roman"/>
          <w:sz w:val="22"/>
          <w:szCs w:val="22"/>
        </w:rPr>
        <w:t xml:space="preserve"> </w:t>
      </w:r>
      <w:r w:rsidRPr="0058207B">
        <w:rPr>
          <w:rFonts w:ascii="Times New Roman" w:hAnsi="Times New Roman" w:cs="Times New Roman"/>
          <w:iCs/>
          <w:sz w:val="22"/>
          <w:szCs w:val="22"/>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465A17" w:rsidRPr="0058207B">
        <w:rPr>
          <w:rFonts w:ascii="Times New Roman" w:hAnsi="Times New Roman" w:cs="Times New Roman"/>
          <w:iCs/>
          <w:sz w:val="22"/>
          <w:szCs w:val="22"/>
        </w:rPr>
        <w:t>Поставщика</w:t>
      </w:r>
      <w:r w:rsidRPr="0058207B">
        <w:rPr>
          <w:rFonts w:ascii="Times New Roman" w:hAnsi="Times New Roman" w:cs="Times New Roman"/>
          <w:iCs/>
          <w:sz w:val="22"/>
          <w:szCs w:val="22"/>
        </w:rPr>
        <w:t>,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14:paraId="2F66161F" w14:textId="77777777" w:rsidR="00104C7F" w:rsidRPr="0058207B" w:rsidRDefault="00104C7F" w:rsidP="00104C7F">
      <w:pPr>
        <w:pStyle w:val="ConsPlusNormal"/>
        <w:ind w:firstLine="709"/>
        <w:jc w:val="both"/>
        <w:rPr>
          <w:rFonts w:ascii="Times New Roman" w:hAnsi="Times New Roman" w:cs="Times New Roman"/>
          <w:bCs/>
          <w:iCs/>
          <w:sz w:val="22"/>
          <w:szCs w:val="22"/>
        </w:rPr>
      </w:pPr>
      <w:r w:rsidRPr="0058207B">
        <w:rPr>
          <w:rFonts w:ascii="Times New Roman" w:hAnsi="Times New Roman" w:cs="Times New Roman"/>
          <w:iCs/>
          <w:sz w:val="22"/>
          <w:szCs w:val="22"/>
        </w:rPr>
        <w:t xml:space="preserve">К документу о приемке могут прилагаться документы, которые считаются его неотъемлемой частью </w:t>
      </w:r>
      <w:r w:rsidRPr="0058207B">
        <w:rPr>
          <w:rFonts w:ascii="Times New Roman" w:hAnsi="Times New Roman" w:cs="Times New Roman"/>
          <w:sz w:val="22"/>
          <w:szCs w:val="22"/>
        </w:rPr>
        <w:t>счет (счет-фактура или универсальный передаточный документ)</w:t>
      </w:r>
      <w:r w:rsidRPr="0058207B">
        <w:rPr>
          <w:rFonts w:ascii="Times New Roman" w:hAnsi="Times New Roman" w:cs="Times New Roman"/>
          <w:iCs/>
          <w:sz w:val="22"/>
          <w:szCs w:val="22"/>
        </w:rPr>
        <w:t>. При этом в</w:t>
      </w:r>
      <w:r w:rsidRPr="0058207B">
        <w:rPr>
          <w:rFonts w:ascii="Times New Roman" w:hAnsi="Times New Roman" w:cs="Times New Roman"/>
          <w:bCs/>
          <w:iCs/>
          <w:sz w:val="22"/>
          <w:szCs w:val="22"/>
        </w:rPr>
        <w:t xml:space="preserve">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w:t>
      </w:r>
      <w:r w:rsidRPr="0058207B">
        <w:rPr>
          <w:rFonts w:ascii="Times New Roman" w:hAnsi="Times New Roman" w:cs="Times New Roman"/>
          <w:iCs/>
          <w:sz w:val="22"/>
          <w:szCs w:val="22"/>
        </w:rPr>
        <w:t>пунктом 1 части 13 статьи 94 Закона о контрактной системе</w:t>
      </w:r>
      <w:r w:rsidRPr="0058207B">
        <w:rPr>
          <w:rFonts w:ascii="Times New Roman" w:hAnsi="Times New Roman" w:cs="Times New Roman"/>
          <w:bCs/>
          <w:iCs/>
          <w:sz w:val="22"/>
          <w:szCs w:val="22"/>
        </w:rPr>
        <w:t xml:space="preserve"> информация, содержащаяся в документе о приемке.</w:t>
      </w:r>
    </w:p>
    <w:p w14:paraId="7A6B7A40" w14:textId="77777777" w:rsidR="00104C7F" w:rsidRPr="0058207B" w:rsidRDefault="00104C7F" w:rsidP="00465A17">
      <w:pPr>
        <w:autoSpaceDE w:val="0"/>
        <w:autoSpaceDN w:val="0"/>
        <w:adjustRightInd w:val="0"/>
        <w:ind w:firstLine="709"/>
        <w:jc w:val="both"/>
        <w:rPr>
          <w:sz w:val="22"/>
          <w:szCs w:val="22"/>
        </w:rPr>
      </w:pPr>
      <w:r w:rsidRPr="0058207B">
        <w:rPr>
          <w:sz w:val="22"/>
          <w:szCs w:val="22"/>
        </w:rPr>
        <w:t>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14:paraId="083DE509" w14:textId="77777777" w:rsidR="00104C7F" w:rsidRPr="0058207B" w:rsidRDefault="00104C7F" w:rsidP="00104C7F">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4.4.</w:t>
      </w:r>
      <w:r w:rsidRPr="0058207B">
        <w:rPr>
          <w:rFonts w:ascii="Times New Roman" w:hAnsi="Times New Roman" w:cs="Times New Roman"/>
          <w:sz w:val="22"/>
          <w:szCs w:val="22"/>
        </w:rPr>
        <w:tab/>
        <w:t>Для приемки результатов исполнения Контракта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Контракта осуществляется приемочной комиссией и утверждается Заказчиком.</w:t>
      </w:r>
    </w:p>
    <w:p w14:paraId="49884071" w14:textId="77777777" w:rsidR="00104C7F" w:rsidRPr="0058207B" w:rsidRDefault="00104C7F" w:rsidP="00104C7F">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4.5.</w:t>
      </w:r>
      <w:r w:rsidRPr="0058207B">
        <w:rPr>
          <w:rFonts w:ascii="Times New Roman" w:hAnsi="Times New Roman" w:cs="Times New Roman"/>
          <w:sz w:val="22"/>
          <w:szCs w:val="22"/>
        </w:rPr>
        <w:tab/>
        <w:t xml:space="preserve">Для проверки представленных </w:t>
      </w:r>
      <w:r w:rsidR="00465A17"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между Заказчиком и экспертом, экспертной организацией в соответствии с Законом о контрактной системе.</w:t>
      </w:r>
    </w:p>
    <w:p w14:paraId="0B1D1568" w14:textId="77777777" w:rsidR="00104C7F" w:rsidRPr="0058207B" w:rsidRDefault="00104C7F" w:rsidP="00104C7F">
      <w:pPr>
        <w:pStyle w:val="ConsPlusNormal"/>
        <w:ind w:firstLine="709"/>
        <w:jc w:val="both"/>
        <w:rPr>
          <w:rFonts w:ascii="Times New Roman" w:hAnsi="Times New Roman" w:cs="Times New Roman"/>
          <w:bCs/>
          <w:iCs/>
          <w:sz w:val="22"/>
          <w:szCs w:val="22"/>
        </w:rPr>
      </w:pPr>
      <w:r w:rsidRPr="0058207B">
        <w:rPr>
          <w:rFonts w:ascii="Times New Roman" w:hAnsi="Times New Roman" w:cs="Times New Roman"/>
          <w:bCs/>
          <w:iCs/>
          <w:sz w:val="22"/>
          <w:szCs w:val="22"/>
        </w:rP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w:t>
      </w:r>
      <w:r w:rsidR="00F8077E" w:rsidRPr="0058207B">
        <w:rPr>
          <w:rFonts w:ascii="Times New Roman" w:hAnsi="Times New Roman" w:cs="Times New Roman"/>
          <w:bCs/>
          <w:iCs/>
          <w:sz w:val="22"/>
          <w:szCs w:val="22"/>
        </w:rPr>
        <w:t>товара</w:t>
      </w:r>
      <w:r w:rsidR="00087ED9" w:rsidRPr="0058207B">
        <w:rPr>
          <w:rFonts w:ascii="Times New Roman" w:hAnsi="Times New Roman" w:cs="Times New Roman"/>
          <w:bCs/>
          <w:iCs/>
          <w:sz w:val="22"/>
          <w:szCs w:val="22"/>
        </w:rPr>
        <w:t>.</w:t>
      </w:r>
    </w:p>
    <w:p w14:paraId="75CAEEE6" w14:textId="58DCCC14" w:rsidR="00104C7F" w:rsidRPr="0058207B" w:rsidRDefault="00104C7F" w:rsidP="00104C7F">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4.6.</w:t>
      </w:r>
      <w:r w:rsidRPr="0058207B">
        <w:rPr>
          <w:rFonts w:ascii="Times New Roman" w:hAnsi="Times New Roman" w:cs="Times New Roman"/>
          <w:sz w:val="22"/>
          <w:szCs w:val="22"/>
        </w:rPr>
        <w:tab/>
      </w:r>
      <w:r w:rsidRPr="0058207B">
        <w:rPr>
          <w:rFonts w:ascii="Times New Roman" w:hAnsi="Times New Roman" w:cs="Times New Roman"/>
          <w:bCs/>
          <w:iCs/>
          <w:sz w:val="22"/>
          <w:szCs w:val="22"/>
        </w:rPr>
        <w:t xml:space="preserve">В течение </w:t>
      </w:r>
      <w:r w:rsidR="00E431F4">
        <w:rPr>
          <w:rFonts w:ascii="Times New Roman" w:hAnsi="Times New Roman" w:cs="Times New Roman"/>
          <w:bCs/>
          <w:iCs/>
          <w:sz w:val="22"/>
          <w:szCs w:val="22"/>
        </w:rPr>
        <w:t>2</w:t>
      </w:r>
      <w:r w:rsidR="001E54CD" w:rsidRPr="0058207B">
        <w:rPr>
          <w:rFonts w:ascii="Times New Roman" w:hAnsi="Times New Roman" w:cs="Times New Roman"/>
          <w:bCs/>
          <w:iCs/>
          <w:sz w:val="22"/>
          <w:szCs w:val="22"/>
        </w:rPr>
        <w:t xml:space="preserve"> (</w:t>
      </w:r>
      <w:r w:rsidR="00E431F4">
        <w:rPr>
          <w:rFonts w:ascii="Times New Roman" w:hAnsi="Times New Roman" w:cs="Times New Roman"/>
          <w:bCs/>
          <w:iCs/>
          <w:sz w:val="22"/>
          <w:szCs w:val="22"/>
        </w:rPr>
        <w:t>двух</w:t>
      </w:r>
      <w:r w:rsidR="001E54CD" w:rsidRPr="0058207B">
        <w:rPr>
          <w:rFonts w:ascii="Times New Roman" w:hAnsi="Times New Roman" w:cs="Times New Roman"/>
          <w:bCs/>
          <w:iCs/>
          <w:sz w:val="22"/>
          <w:szCs w:val="22"/>
        </w:rPr>
        <w:t>)</w:t>
      </w:r>
      <w:r w:rsidRPr="0058207B">
        <w:rPr>
          <w:rFonts w:ascii="Times New Roman" w:hAnsi="Times New Roman" w:cs="Times New Roman"/>
          <w:bCs/>
          <w:iCs/>
          <w:sz w:val="22"/>
          <w:szCs w:val="22"/>
        </w:rPr>
        <w:t xml:space="preserve"> рабочих дней следующих за днем поступления документа о приемке в соответствии с пунктом 3 части 13 статьи 94 Закона о контрактной системе, пунктом 4.3 Контракта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53BEFA2" w14:textId="77777777" w:rsidR="00104C7F" w:rsidRPr="0058207B" w:rsidRDefault="00104C7F" w:rsidP="001E54CD">
      <w:pPr>
        <w:autoSpaceDE w:val="0"/>
        <w:autoSpaceDN w:val="0"/>
        <w:adjustRightInd w:val="0"/>
        <w:ind w:firstLine="709"/>
        <w:jc w:val="both"/>
        <w:rPr>
          <w:sz w:val="22"/>
          <w:szCs w:val="22"/>
        </w:rPr>
      </w:pPr>
      <w:r w:rsidRPr="0058207B">
        <w:rPr>
          <w:sz w:val="22"/>
          <w:szCs w:val="22"/>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в течение </w:t>
      </w:r>
      <w:r w:rsidR="001E54CD" w:rsidRPr="0058207B">
        <w:rPr>
          <w:sz w:val="22"/>
          <w:szCs w:val="22"/>
        </w:rPr>
        <w:t xml:space="preserve">10 (десяти) </w:t>
      </w:r>
      <w:r w:rsidRPr="0058207B">
        <w:rPr>
          <w:sz w:val="22"/>
          <w:szCs w:val="22"/>
        </w:rPr>
        <w:t>рабочих дней следующих за днем поступления документа о приемке в соответствии с пунктом 3 части 13 статьи 94 Закона о контрактной системе.</w:t>
      </w:r>
    </w:p>
    <w:p w14:paraId="6764D9EA" w14:textId="77777777" w:rsidR="00104C7F" w:rsidRPr="0058207B" w:rsidRDefault="00104C7F" w:rsidP="001E54CD">
      <w:pPr>
        <w:autoSpaceDE w:val="0"/>
        <w:autoSpaceDN w:val="0"/>
        <w:adjustRightInd w:val="0"/>
        <w:ind w:firstLine="709"/>
        <w:jc w:val="both"/>
        <w:rPr>
          <w:sz w:val="22"/>
          <w:szCs w:val="22"/>
        </w:rPr>
      </w:pPr>
      <w:r w:rsidRPr="0058207B">
        <w:rPr>
          <w:sz w:val="22"/>
          <w:szCs w:val="22"/>
        </w:rPr>
        <w:lastRenderedPageBreak/>
        <w:t xml:space="preserve">Датой поступления </w:t>
      </w:r>
      <w:r w:rsidR="00465A17" w:rsidRPr="0058207B">
        <w:rPr>
          <w:sz w:val="22"/>
          <w:szCs w:val="22"/>
        </w:rPr>
        <w:t>Поставщику</w:t>
      </w:r>
      <w:r w:rsidRPr="0058207B">
        <w:rPr>
          <w:sz w:val="22"/>
          <w:szCs w:val="22"/>
        </w:rPr>
        <w:t xml:space="preserve">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w:t>
      </w:r>
      <w:r w:rsidR="00DE5756" w:rsidRPr="0058207B">
        <w:rPr>
          <w:sz w:val="22"/>
          <w:szCs w:val="22"/>
        </w:rPr>
        <w:t>Поставщик</w:t>
      </w:r>
      <w:r w:rsidRPr="0058207B">
        <w:rPr>
          <w:sz w:val="22"/>
          <w:szCs w:val="22"/>
        </w:rPr>
        <w:t xml:space="preserve">. </w:t>
      </w:r>
    </w:p>
    <w:p w14:paraId="2308CB76" w14:textId="77777777" w:rsidR="001E54CD" w:rsidRPr="0058207B" w:rsidRDefault="001E54CD" w:rsidP="001E54CD">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4.7.</w:t>
      </w:r>
      <w:r w:rsidRPr="0058207B">
        <w:rPr>
          <w:rFonts w:ascii="Times New Roman" w:hAnsi="Times New Roman" w:cs="Times New Roman"/>
          <w:i/>
          <w:sz w:val="22"/>
          <w:szCs w:val="22"/>
        </w:rPr>
        <w:tab/>
      </w:r>
      <w:r w:rsidRPr="0058207B">
        <w:rPr>
          <w:rFonts w:ascii="Times New Roman" w:hAnsi="Times New Roman" w:cs="Times New Roman"/>
          <w:sz w:val="22"/>
          <w:szCs w:val="22"/>
        </w:rPr>
        <w:t xml:space="preserve">При проведении Заказчиком экспертизы с привлечением экспертов, экспертных организаций срок, установленный в пункте 4.6 Контракта, продлевается на срок проведения такой экспертизы, при этом общий срок приемки Заказчиком результатов исполнения обязательств по Контракту не должен превышать 20 рабочих дней следующих </w:t>
      </w:r>
      <w:proofErr w:type="gramStart"/>
      <w:r w:rsidRPr="0058207B">
        <w:rPr>
          <w:rFonts w:ascii="Times New Roman" w:hAnsi="Times New Roman" w:cs="Times New Roman"/>
          <w:sz w:val="22"/>
          <w:szCs w:val="22"/>
        </w:rPr>
        <w:t>за  днем</w:t>
      </w:r>
      <w:proofErr w:type="gramEnd"/>
      <w:r w:rsidRPr="0058207B">
        <w:rPr>
          <w:rFonts w:ascii="Times New Roman" w:hAnsi="Times New Roman" w:cs="Times New Roman"/>
          <w:sz w:val="22"/>
          <w:szCs w:val="22"/>
        </w:rPr>
        <w:t xml:space="preserve"> поступления до</w:t>
      </w:r>
      <w:r w:rsidR="008863C7" w:rsidRPr="0058207B">
        <w:rPr>
          <w:rFonts w:ascii="Times New Roman" w:hAnsi="Times New Roman" w:cs="Times New Roman"/>
          <w:sz w:val="22"/>
          <w:szCs w:val="22"/>
        </w:rPr>
        <w:t>кумента о приемке от Поставщика</w:t>
      </w:r>
      <w:r w:rsidRPr="0058207B">
        <w:rPr>
          <w:rFonts w:ascii="Times New Roman" w:hAnsi="Times New Roman" w:cs="Times New Roman"/>
          <w:sz w:val="22"/>
          <w:szCs w:val="22"/>
        </w:rPr>
        <w:t>.</w:t>
      </w:r>
    </w:p>
    <w:p w14:paraId="23724576" w14:textId="77777777" w:rsidR="001E54CD" w:rsidRPr="0058207B" w:rsidRDefault="001E54CD" w:rsidP="001E54CD">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4.8. В случае получения от Заказчика запроса о предоставлении раз</w:t>
      </w:r>
      <w:r w:rsidR="00465A17" w:rsidRPr="0058207B">
        <w:rPr>
          <w:rFonts w:ascii="Times New Roman" w:hAnsi="Times New Roman" w:cs="Times New Roman"/>
          <w:sz w:val="22"/>
          <w:szCs w:val="22"/>
        </w:rPr>
        <w:t>ъяснений в отношении поставленного товара</w:t>
      </w:r>
      <w:r w:rsidRPr="0058207B">
        <w:rPr>
          <w:rFonts w:ascii="Times New Roman" w:hAnsi="Times New Roman" w:cs="Times New Roman"/>
          <w:sz w:val="22"/>
          <w:szCs w:val="22"/>
        </w:rPr>
        <w:t xml:space="preserve">, или мотивированного отказа от принятия </w:t>
      </w:r>
      <w:r w:rsidR="00465A17" w:rsidRPr="0058207B">
        <w:rPr>
          <w:rFonts w:ascii="Times New Roman" w:hAnsi="Times New Roman" w:cs="Times New Roman"/>
          <w:sz w:val="22"/>
          <w:szCs w:val="22"/>
        </w:rPr>
        <w:t xml:space="preserve">поставленного </w:t>
      </w:r>
      <w:proofErr w:type="spellStart"/>
      <w:r w:rsidR="00465A17" w:rsidRPr="0058207B">
        <w:rPr>
          <w:rFonts w:ascii="Times New Roman" w:hAnsi="Times New Roman" w:cs="Times New Roman"/>
          <w:sz w:val="22"/>
          <w:szCs w:val="22"/>
        </w:rPr>
        <w:t>товара,</w:t>
      </w:r>
      <w:r w:rsidR="00DE5756" w:rsidRPr="0058207B">
        <w:rPr>
          <w:rFonts w:ascii="Times New Roman" w:hAnsi="Times New Roman" w:cs="Times New Roman"/>
          <w:sz w:val="22"/>
          <w:szCs w:val="22"/>
        </w:rPr>
        <w:t>Поставщик</w:t>
      </w:r>
      <w:proofErr w:type="spellEnd"/>
      <w:r w:rsidRPr="0058207B">
        <w:rPr>
          <w:rFonts w:ascii="Times New Roman" w:hAnsi="Times New Roman" w:cs="Times New Roman"/>
          <w:sz w:val="22"/>
          <w:szCs w:val="22"/>
        </w:rPr>
        <w:t xml:space="preserve"> в течение </w:t>
      </w:r>
      <w:r w:rsidR="00540875" w:rsidRPr="0058207B">
        <w:rPr>
          <w:rFonts w:ascii="Times New Roman" w:hAnsi="Times New Roman" w:cs="Times New Roman"/>
          <w:sz w:val="22"/>
          <w:szCs w:val="22"/>
        </w:rPr>
        <w:t xml:space="preserve">2 (двух) дней </w:t>
      </w:r>
      <w:r w:rsidRPr="0058207B">
        <w:rPr>
          <w:rFonts w:ascii="Times New Roman" w:hAnsi="Times New Roman" w:cs="Times New Roman"/>
          <w:sz w:val="22"/>
          <w:szCs w:val="22"/>
        </w:rPr>
        <w:t xml:space="preserve">обязан предоставить Заказчику запрашиваемые разъяснения в отношении </w:t>
      </w:r>
      <w:r w:rsidR="00F8077E" w:rsidRPr="0058207B">
        <w:rPr>
          <w:rFonts w:ascii="Times New Roman" w:hAnsi="Times New Roman" w:cs="Times New Roman"/>
          <w:sz w:val="22"/>
          <w:szCs w:val="22"/>
        </w:rPr>
        <w:t>поставляемого товара</w:t>
      </w:r>
      <w:r w:rsidRPr="0058207B">
        <w:rPr>
          <w:rFonts w:ascii="Times New Roman" w:hAnsi="Times New Roman" w:cs="Times New Roman"/>
          <w:sz w:val="22"/>
          <w:szCs w:val="22"/>
        </w:rPr>
        <w:t xml:space="preserve"> или в срок, установленный в мотивированном отказе от принятия </w:t>
      </w:r>
      <w:r w:rsidR="00465A17" w:rsidRPr="0058207B">
        <w:rPr>
          <w:rFonts w:ascii="Times New Roman" w:hAnsi="Times New Roman" w:cs="Times New Roman"/>
          <w:sz w:val="22"/>
          <w:szCs w:val="22"/>
        </w:rPr>
        <w:t>поставленного товара</w:t>
      </w:r>
      <w:r w:rsidRPr="0058207B">
        <w:rPr>
          <w:rFonts w:ascii="Times New Roman" w:hAnsi="Times New Roman" w:cs="Times New Roman"/>
          <w:sz w:val="22"/>
          <w:szCs w:val="22"/>
        </w:rPr>
        <w:t>, устранить полученные от Заказчика замечания, недостатки.</w:t>
      </w:r>
    </w:p>
    <w:p w14:paraId="71DF804E" w14:textId="298E1327" w:rsidR="001E54CD" w:rsidRPr="0058207B" w:rsidRDefault="001E54CD" w:rsidP="001E54CD">
      <w:pPr>
        <w:pStyle w:val="ConsPlusNormal"/>
        <w:ind w:firstLine="709"/>
        <w:jc w:val="both"/>
        <w:rPr>
          <w:rFonts w:ascii="Times New Roman" w:hAnsi="Times New Roman" w:cs="Times New Roman"/>
          <w:color w:val="808080" w:themeColor="background1" w:themeShade="80"/>
          <w:sz w:val="22"/>
          <w:szCs w:val="22"/>
        </w:rPr>
      </w:pPr>
      <w:r w:rsidRPr="0058207B">
        <w:rPr>
          <w:rFonts w:ascii="Times New Roman" w:hAnsi="Times New Roman" w:cs="Times New Roman"/>
          <w:sz w:val="22"/>
          <w:szCs w:val="22"/>
        </w:rPr>
        <w:t>4.9.</w:t>
      </w:r>
      <w:r w:rsidR="00E431F4">
        <w:rPr>
          <w:rFonts w:ascii="Times New Roman" w:hAnsi="Times New Roman" w:cs="Times New Roman"/>
          <w:sz w:val="22"/>
          <w:szCs w:val="22"/>
        </w:rPr>
        <w:t xml:space="preserve"> </w:t>
      </w:r>
      <w:r w:rsidRPr="0058207B">
        <w:rPr>
          <w:rFonts w:ascii="Times New Roman" w:hAnsi="Times New Roman" w:cs="Times New Roman"/>
          <w:sz w:val="22"/>
          <w:szCs w:val="22"/>
        </w:rPr>
        <w:t xml:space="preserve">Датой исполнения </w:t>
      </w:r>
      <w:r w:rsidR="00465A17"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обязательств по </w:t>
      </w:r>
      <w:r w:rsidR="00465A17" w:rsidRPr="0058207B">
        <w:rPr>
          <w:rFonts w:ascii="Times New Roman" w:hAnsi="Times New Roman" w:cs="Times New Roman"/>
          <w:sz w:val="22"/>
          <w:szCs w:val="22"/>
        </w:rPr>
        <w:t>контракту</w:t>
      </w:r>
      <w:r w:rsidRPr="0058207B">
        <w:rPr>
          <w:rFonts w:ascii="Times New Roman" w:hAnsi="Times New Roman" w:cs="Times New Roman"/>
          <w:sz w:val="22"/>
          <w:szCs w:val="22"/>
        </w:rPr>
        <w:t xml:space="preserve"> является дата размещения в единой информационной системе документа о приемке, подписанного Заказчиком в соответствии с частью 13 </w:t>
      </w:r>
      <w:r w:rsidRPr="0058207B">
        <w:rPr>
          <w:rFonts w:ascii="Times New Roman" w:hAnsi="Times New Roman" w:cs="Times New Roman"/>
          <w:iCs/>
          <w:sz w:val="22"/>
          <w:szCs w:val="22"/>
        </w:rPr>
        <w:t>статьи 94 Закона о контрактной системе</w:t>
      </w:r>
      <w:r w:rsidRPr="0058207B">
        <w:rPr>
          <w:rFonts w:ascii="Times New Roman" w:hAnsi="Times New Roman" w:cs="Times New Roman"/>
          <w:sz w:val="22"/>
          <w:szCs w:val="22"/>
        </w:rPr>
        <w:t xml:space="preserve"> и условиями Контракта. </w:t>
      </w:r>
    </w:p>
    <w:p w14:paraId="264A1245" w14:textId="77777777" w:rsidR="0043731A" w:rsidRPr="0058207B" w:rsidRDefault="0043731A" w:rsidP="00860C6F">
      <w:pPr>
        <w:widowControl w:val="0"/>
        <w:autoSpaceDE w:val="0"/>
        <w:autoSpaceDN w:val="0"/>
        <w:ind w:firstLine="709"/>
        <w:jc w:val="center"/>
        <w:outlineLvl w:val="1"/>
        <w:rPr>
          <w:b/>
          <w:sz w:val="22"/>
          <w:szCs w:val="22"/>
        </w:rPr>
      </w:pPr>
    </w:p>
    <w:p w14:paraId="02ABA422"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5. Права и обязанности Сторон</w:t>
      </w:r>
    </w:p>
    <w:p w14:paraId="0DC44F46" w14:textId="77777777" w:rsidR="00E94750" w:rsidRPr="0058207B" w:rsidRDefault="00E94750" w:rsidP="00E94750">
      <w:pPr>
        <w:pStyle w:val="ab"/>
        <w:numPr>
          <w:ilvl w:val="0"/>
          <w:numId w:val="0"/>
        </w:numPr>
        <w:tabs>
          <w:tab w:val="left" w:pos="708"/>
        </w:tabs>
        <w:ind w:firstLine="709"/>
        <w:rPr>
          <w:rFonts w:cs="Times New Roman"/>
          <w:sz w:val="22"/>
          <w:szCs w:val="22"/>
        </w:rPr>
      </w:pPr>
      <w:r w:rsidRPr="0058207B">
        <w:rPr>
          <w:rFonts w:cs="Times New Roman"/>
          <w:sz w:val="22"/>
          <w:szCs w:val="22"/>
        </w:rPr>
        <w:t>5.1. Заказчик вправе пользоваться правами, предусмотренными законодательством Российской Федерации, а также вправе:</w:t>
      </w:r>
    </w:p>
    <w:p w14:paraId="3F21D645"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5.1.1. Требовать от </w:t>
      </w:r>
      <w:r w:rsidR="00465A17"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надлежащего исполнения обязательств в соответствии с Контрактом, а также требовать своевременного устранения выявленных недостатков.</w:t>
      </w:r>
    </w:p>
    <w:p w14:paraId="1025FB7F"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5.1.2. Требовать от </w:t>
      </w:r>
      <w:r w:rsidR="00465A17"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представления надлежащим образом оформленных документов, предусмотренных пунктами 2.</w:t>
      </w:r>
      <w:r w:rsidR="0038196C" w:rsidRPr="0058207B">
        <w:rPr>
          <w:rFonts w:ascii="Times New Roman" w:hAnsi="Times New Roman" w:cs="Times New Roman"/>
          <w:sz w:val="22"/>
          <w:szCs w:val="22"/>
        </w:rPr>
        <w:t>6</w:t>
      </w:r>
      <w:r w:rsidR="004070BD" w:rsidRPr="0058207B">
        <w:rPr>
          <w:rFonts w:ascii="Times New Roman" w:hAnsi="Times New Roman" w:cs="Times New Roman"/>
          <w:sz w:val="22"/>
          <w:szCs w:val="22"/>
        </w:rPr>
        <w:t xml:space="preserve">, </w:t>
      </w:r>
      <w:r w:rsidRPr="0058207B">
        <w:rPr>
          <w:rFonts w:ascii="Times New Roman" w:hAnsi="Times New Roman" w:cs="Times New Roman"/>
          <w:sz w:val="22"/>
          <w:szCs w:val="22"/>
        </w:rPr>
        <w:t>4.3 Контракта и подтверждающих исполнение обязательств в соответствии с Контрактом.</w:t>
      </w:r>
    </w:p>
    <w:p w14:paraId="1C2DF63B"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5.1.3. Запрашивать у </w:t>
      </w:r>
      <w:r w:rsidR="00465A17"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информацию о </w:t>
      </w:r>
      <w:r w:rsidR="00465A17" w:rsidRPr="0058207B">
        <w:rPr>
          <w:rFonts w:ascii="Times New Roman" w:hAnsi="Times New Roman" w:cs="Times New Roman"/>
          <w:sz w:val="22"/>
          <w:szCs w:val="22"/>
        </w:rPr>
        <w:t>поставке товара</w:t>
      </w:r>
      <w:r w:rsidRPr="0058207B">
        <w:rPr>
          <w:rFonts w:ascii="Times New Roman" w:hAnsi="Times New Roman" w:cs="Times New Roman"/>
          <w:sz w:val="22"/>
          <w:szCs w:val="22"/>
        </w:rPr>
        <w:t>.</w:t>
      </w:r>
    </w:p>
    <w:p w14:paraId="2A4BE6AA"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5.1.4. Осуществлять контроль за качеством, порядком и сроками </w:t>
      </w:r>
      <w:r w:rsidR="00465A17" w:rsidRPr="0058207B">
        <w:rPr>
          <w:rFonts w:ascii="Times New Roman" w:hAnsi="Times New Roman" w:cs="Times New Roman"/>
          <w:sz w:val="22"/>
          <w:szCs w:val="22"/>
        </w:rPr>
        <w:t>поставки товара</w:t>
      </w:r>
      <w:r w:rsidRPr="0058207B">
        <w:rPr>
          <w:rFonts w:ascii="Times New Roman" w:hAnsi="Times New Roman" w:cs="Times New Roman"/>
          <w:sz w:val="22"/>
          <w:szCs w:val="22"/>
        </w:rPr>
        <w:t xml:space="preserve"> по Контракту.</w:t>
      </w:r>
    </w:p>
    <w:p w14:paraId="3CDCC832"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5.1.5. Отказаться от приемки </w:t>
      </w:r>
      <w:r w:rsidR="00465A17" w:rsidRPr="0058207B">
        <w:rPr>
          <w:rFonts w:ascii="Times New Roman" w:hAnsi="Times New Roman" w:cs="Times New Roman"/>
          <w:sz w:val="22"/>
          <w:szCs w:val="22"/>
        </w:rPr>
        <w:t xml:space="preserve">Товара </w:t>
      </w:r>
      <w:r w:rsidRPr="0058207B">
        <w:rPr>
          <w:rFonts w:ascii="Times New Roman" w:hAnsi="Times New Roman" w:cs="Times New Roman"/>
          <w:sz w:val="22"/>
          <w:szCs w:val="22"/>
        </w:rPr>
        <w:t>в случаях, предусмотренных Контрактом и законодательством Российской Федерации, в том числе в случае обнаружения неустранимых недостатков.</w:t>
      </w:r>
    </w:p>
    <w:p w14:paraId="7CF90818" w14:textId="77777777" w:rsidR="00E94750" w:rsidRPr="0058207B" w:rsidRDefault="00E94750" w:rsidP="00E94750">
      <w:pPr>
        <w:pStyle w:val="ConsPlusNormal"/>
        <w:ind w:firstLine="709"/>
        <w:jc w:val="both"/>
        <w:rPr>
          <w:rFonts w:ascii="Times New Roman" w:hAnsi="Times New Roman" w:cs="Times New Roman"/>
          <w:b/>
          <w:strike/>
          <w:sz w:val="22"/>
          <w:szCs w:val="22"/>
        </w:rPr>
      </w:pPr>
      <w:r w:rsidRPr="0058207B">
        <w:rPr>
          <w:rFonts w:ascii="Times New Roman" w:hAnsi="Times New Roman" w:cs="Times New Roman"/>
          <w:sz w:val="22"/>
          <w:szCs w:val="22"/>
        </w:rPr>
        <w:t xml:space="preserve">5.1.6. Привлекать экспертов, экспертные организации для проверки соответствия качества </w:t>
      </w:r>
      <w:r w:rsidR="00F8077E" w:rsidRPr="0058207B">
        <w:rPr>
          <w:rFonts w:ascii="Times New Roman" w:hAnsi="Times New Roman" w:cs="Times New Roman"/>
          <w:sz w:val="22"/>
          <w:szCs w:val="22"/>
        </w:rPr>
        <w:t>поставляемого товара</w:t>
      </w:r>
      <w:r w:rsidRPr="0058207B">
        <w:rPr>
          <w:rFonts w:ascii="Times New Roman" w:hAnsi="Times New Roman" w:cs="Times New Roman"/>
          <w:sz w:val="22"/>
          <w:szCs w:val="22"/>
        </w:rPr>
        <w:t xml:space="preserve"> требованиям, установленным Контрактом.</w:t>
      </w:r>
    </w:p>
    <w:p w14:paraId="78B86A11" w14:textId="77777777" w:rsidR="00E94750" w:rsidRPr="0058207B" w:rsidRDefault="00E94750" w:rsidP="00E94750">
      <w:pPr>
        <w:pStyle w:val="ab"/>
        <w:numPr>
          <w:ilvl w:val="0"/>
          <w:numId w:val="0"/>
        </w:numPr>
        <w:tabs>
          <w:tab w:val="left" w:pos="708"/>
        </w:tabs>
        <w:ind w:firstLine="709"/>
        <w:rPr>
          <w:rFonts w:cs="Times New Roman"/>
          <w:sz w:val="22"/>
          <w:szCs w:val="22"/>
        </w:rPr>
      </w:pPr>
      <w:r w:rsidRPr="0058207B">
        <w:rPr>
          <w:rFonts w:cs="Times New Roman"/>
          <w:sz w:val="22"/>
          <w:szCs w:val="22"/>
        </w:rPr>
        <w:t>5.2. Заказчик исполняет обязанности, предусмотренные законодательством Российской Федерации, а также обязан:</w:t>
      </w:r>
    </w:p>
    <w:p w14:paraId="55C9F70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5.2.1. Обеспечить своевременную приемку </w:t>
      </w:r>
      <w:r w:rsidR="00465A17" w:rsidRPr="0058207B">
        <w:rPr>
          <w:rFonts w:ascii="Times New Roman" w:hAnsi="Times New Roman" w:cs="Times New Roman"/>
          <w:sz w:val="22"/>
          <w:szCs w:val="22"/>
        </w:rPr>
        <w:t xml:space="preserve">поставленного </w:t>
      </w:r>
      <w:proofErr w:type="gramStart"/>
      <w:r w:rsidR="00465A17" w:rsidRPr="0058207B">
        <w:rPr>
          <w:rFonts w:ascii="Times New Roman" w:hAnsi="Times New Roman" w:cs="Times New Roman"/>
          <w:sz w:val="22"/>
          <w:szCs w:val="22"/>
        </w:rPr>
        <w:t xml:space="preserve">товара </w:t>
      </w:r>
      <w:r w:rsidRPr="0058207B">
        <w:rPr>
          <w:rFonts w:ascii="Times New Roman" w:hAnsi="Times New Roman" w:cs="Times New Roman"/>
          <w:sz w:val="22"/>
          <w:szCs w:val="22"/>
        </w:rPr>
        <w:t xml:space="preserve"> и</w:t>
      </w:r>
      <w:proofErr w:type="gramEnd"/>
      <w:r w:rsidRPr="0058207B">
        <w:rPr>
          <w:rFonts w:ascii="Times New Roman" w:hAnsi="Times New Roman" w:cs="Times New Roman"/>
          <w:sz w:val="22"/>
          <w:szCs w:val="22"/>
        </w:rPr>
        <w:t xml:space="preserve"> провести экспертизу для проверки </w:t>
      </w:r>
      <w:proofErr w:type="spellStart"/>
      <w:r w:rsidRPr="0058207B">
        <w:rPr>
          <w:rFonts w:ascii="Times New Roman" w:hAnsi="Times New Roman" w:cs="Times New Roman"/>
          <w:sz w:val="22"/>
          <w:szCs w:val="22"/>
        </w:rPr>
        <w:t>представленн</w:t>
      </w:r>
      <w:r w:rsidR="00465A17" w:rsidRPr="0058207B">
        <w:rPr>
          <w:rFonts w:ascii="Times New Roman" w:hAnsi="Times New Roman" w:cs="Times New Roman"/>
          <w:sz w:val="22"/>
          <w:szCs w:val="22"/>
        </w:rPr>
        <w:t>огоПоставщиком</w:t>
      </w:r>
      <w:r w:rsidR="005470C1" w:rsidRPr="0058207B">
        <w:rPr>
          <w:rFonts w:ascii="Times New Roman" w:hAnsi="Times New Roman" w:cs="Times New Roman"/>
          <w:sz w:val="22"/>
          <w:szCs w:val="22"/>
        </w:rPr>
        <w:t>товара</w:t>
      </w:r>
      <w:proofErr w:type="spellEnd"/>
      <w:r w:rsidRPr="0058207B">
        <w:rPr>
          <w:rFonts w:ascii="Times New Roman" w:hAnsi="Times New Roman" w:cs="Times New Roman"/>
          <w:sz w:val="22"/>
          <w:szCs w:val="22"/>
        </w:rPr>
        <w:t>, предусмотренн</w:t>
      </w:r>
      <w:r w:rsidR="005470C1" w:rsidRPr="0058207B">
        <w:rPr>
          <w:rFonts w:ascii="Times New Roman" w:hAnsi="Times New Roman" w:cs="Times New Roman"/>
          <w:sz w:val="22"/>
          <w:szCs w:val="22"/>
        </w:rPr>
        <w:t xml:space="preserve">ого </w:t>
      </w:r>
      <w:r w:rsidRPr="0058207B">
        <w:rPr>
          <w:rFonts w:ascii="Times New Roman" w:hAnsi="Times New Roman" w:cs="Times New Roman"/>
          <w:sz w:val="22"/>
          <w:szCs w:val="22"/>
        </w:rPr>
        <w:t xml:space="preserve">Контрактом, в части </w:t>
      </w:r>
      <w:proofErr w:type="spellStart"/>
      <w:r w:rsidR="005470C1" w:rsidRPr="0058207B">
        <w:rPr>
          <w:rFonts w:ascii="Times New Roman" w:hAnsi="Times New Roman" w:cs="Times New Roman"/>
          <w:sz w:val="22"/>
          <w:szCs w:val="22"/>
        </w:rPr>
        <w:t>его</w:t>
      </w:r>
      <w:r w:rsidRPr="0058207B">
        <w:rPr>
          <w:rFonts w:ascii="Times New Roman" w:hAnsi="Times New Roman" w:cs="Times New Roman"/>
          <w:sz w:val="22"/>
          <w:szCs w:val="22"/>
        </w:rPr>
        <w:t>соответствия</w:t>
      </w:r>
      <w:proofErr w:type="spellEnd"/>
      <w:r w:rsidRPr="0058207B">
        <w:rPr>
          <w:rFonts w:ascii="Times New Roman" w:hAnsi="Times New Roman" w:cs="Times New Roman"/>
          <w:sz w:val="22"/>
          <w:szCs w:val="22"/>
        </w:rPr>
        <w:t xml:space="preserve"> условиям Контракта.</w:t>
      </w:r>
    </w:p>
    <w:p w14:paraId="40159956"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5.2.2. Сообщать в письменной форме </w:t>
      </w:r>
      <w:r w:rsidR="005470C1" w:rsidRPr="0058207B">
        <w:rPr>
          <w:rFonts w:ascii="Times New Roman" w:hAnsi="Times New Roman" w:cs="Times New Roman"/>
          <w:sz w:val="22"/>
          <w:szCs w:val="22"/>
        </w:rPr>
        <w:t>Поставщику</w:t>
      </w:r>
      <w:r w:rsidRPr="0058207B">
        <w:rPr>
          <w:rFonts w:ascii="Times New Roman" w:hAnsi="Times New Roman" w:cs="Times New Roman"/>
          <w:sz w:val="22"/>
          <w:szCs w:val="22"/>
        </w:rPr>
        <w:t xml:space="preserve"> о недостатках, обнаруженных в ходе </w:t>
      </w:r>
      <w:r w:rsidR="005470C1" w:rsidRPr="0058207B">
        <w:rPr>
          <w:rFonts w:ascii="Times New Roman" w:hAnsi="Times New Roman" w:cs="Times New Roman"/>
          <w:sz w:val="22"/>
          <w:szCs w:val="22"/>
        </w:rPr>
        <w:t>поставки товара</w:t>
      </w:r>
      <w:r w:rsidRPr="0058207B">
        <w:rPr>
          <w:rFonts w:ascii="Times New Roman" w:hAnsi="Times New Roman" w:cs="Times New Roman"/>
          <w:sz w:val="22"/>
          <w:szCs w:val="22"/>
        </w:rPr>
        <w:t xml:space="preserve">, в течение </w:t>
      </w:r>
      <w:r w:rsidR="004070BD" w:rsidRPr="0058207B">
        <w:rPr>
          <w:rFonts w:ascii="Times New Roman" w:hAnsi="Times New Roman" w:cs="Times New Roman"/>
          <w:sz w:val="22"/>
          <w:szCs w:val="22"/>
        </w:rPr>
        <w:t>2 (дв</w:t>
      </w:r>
      <w:r w:rsidR="009B206E" w:rsidRPr="0058207B">
        <w:rPr>
          <w:rFonts w:ascii="Times New Roman" w:hAnsi="Times New Roman" w:cs="Times New Roman"/>
          <w:sz w:val="22"/>
          <w:szCs w:val="22"/>
        </w:rPr>
        <w:t>ух) рабочих дней</w:t>
      </w:r>
      <w:r w:rsidRPr="0058207B">
        <w:rPr>
          <w:rFonts w:ascii="Times New Roman" w:hAnsi="Times New Roman" w:cs="Times New Roman"/>
          <w:sz w:val="22"/>
          <w:szCs w:val="22"/>
        </w:rPr>
        <w:t xml:space="preserve"> после обнаружения таких недостатков.</w:t>
      </w:r>
    </w:p>
    <w:p w14:paraId="17A84605"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5.2.3. Своевременно принять и оплатить надлежащим </w:t>
      </w:r>
      <w:proofErr w:type="spellStart"/>
      <w:r w:rsidRPr="0058207B">
        <w:rPr>
          <w:rFonts w:ascii="Times New Roman" w:hAnsi="Times New Roman" w:cs="Times New Roman"/>
          <w:sz w:val="22"/>
          <w:szCs w:val="22"/>
        </w:rPr>
        <w:t>образом</w:t>
      </w:r>
      <w:r w:rsidR="005470C1" w:rsidRPr="0058207B">
        <w:rPr>
          <w:rFonts w:ascii="Times New Roman" w:hAnsi="Times New Roman" w:cs="Times New Roman"/>
          <w:sz w:val="22"/>
          <w:szCs w:val="22"/>
        </w:rPr>
        <w:t>поставленный</w:t>
      </w:r>
      <w:r w:rsidR="00DE5756" w:rsidRPr="0058207B">
        <w:rPr>
          <w:rFonts w:ascii="Times New Roman" w:hAnsi="Times New Roman" w:cs="Times New Roman"/>
          <w:sz w:val="22"/>
          <w:szCs w:val="22"/>
        </w:rPr>
        <w:t>Товар</w:t>
      </w:r>
      <w:proofErr w:type="spellEnd"/>
      <w:r w:rsidRPr="0058207B">
        <w:rPr>
          <w:rFonts w:ascii="Times New Roman" w:hAnsi="Times New Roman" w:cs="Times New Roman"/>
          <w:sz w:val="22"/>
          <w:szCs w:val="22"/>
        </w:rPr>
        <w:t xml:space="preserve"> в соответствии с Контрактом.</w:t>
      </w:r>
    </w:p>
    <w:p w14:paraId="2D92F62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5.2.4. При получении от </w:t>
      </w:r>
      <w:r w:rsidR="005470C1"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уведомления о приостановлении </w:t>
      </w:r>
      <w:proofErr w:type="spellStart"/>
      <w:r w:rsidR="005470C1" w:rsidRPr="0058207B">
        <w:rPr>
          <w:rFonts w:ascii="Times New Roman" w:hAnsi="Times New Roman" w:cs="Times New Roman"/>
          <w:sz w:val="22"/>
          <w:szCs w:val="22"/>
        </w:rPr>
        <w:t>поствки</w:t>
      </w:r>
      <w:proofErr w:type="spellEnd"/>
      <w:r w:rsidR="005470C1" w:rsidRPr="0058207B">
        <w:rPr>
          <w:rFonts w:ascii="Times New Roman" w:hAnsi="Times New Roman" w:cs="Times New Roman"/>
          <w:sz w:val="22"/>
          <w:szCs w:val="22"/>
        </w:rPr>
        <w:t xml:space="preserve"> товара</w:t>
      </w:r>
      <w:r w:rsidRPr="0058207B">
        <w:rPr>
          <w:rFonts w:ascii="Times New Roman" w:hAnsi="Times New Roman" w:cs="Times New Roman"/>
          <w:sz w:val="22"/>
          <w:szCs w:val="22"/>
        </w:rPr>
        <w:t xml:space="preserve"> в случае, указанном в </w:t>
      </w:r>
      <w:hyperlink w:anchor="P1213" w:tooltip="#P1213" w:history="1">
        <w:r w:rsidRPr="0058207B">
          <w:rPr>
            <w:rFonts w:ascii="Times New Roman" w:hAnsi="Times New Roman" w:cs="Times New Roman"/>
            <w:sz w:val="22"/>
            <w:szCs w:val="22"/>
          </w:rPr>
          <w:t>подпункте 5.4.5</w:t>
        </w:r>
      </w:hyperlink>
      <w:r w:rsidRPr="0058207B">
        <w:rPr>
          <w:rFonts w:ascii="Times New Roman" w:hAnsi="Times New Roman" w:cs="Times New Roman"/>
          <w:sz w:val="22"/>
          <w:szCs w:val="22"/>
        </w:rPr>
        <w:t xml:space="preserve"> Контракта, рассмотреть вопрос о целесообразности и порядке продолжения </w:t>
      </w:r>
      <w:r w:rsidR="005470C1" w:rsidRPr="0058207B">
        <w:rPr>
          <w:rFonts w:ascii="Times New Roman" w:hAnsi="Times New Roman" w:cs="Times New Roman"/>
          <w:sz w:val="22"/>
          <w:szCs w:val="22"/>
        </w:rPr>
        <w:t>поставки товара</w:t>
      </w:r>
      <w:r w:rsidRPr="0058207B">
        <w:rPr>
          <w:rFonts w:ascii="Times New Roman" w:hAnsi="Times New Roman" w:cs="Times New Roman"/>
          <w:sz w:val="22"/>
          <w:szCs w:val="22"/>
        </w:rPr>
        <w:t>.</w:t>
      </w:r>
    </w:p>
    <w:p w14:paraId="79F8E7F6"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5.2.5. Не позднее </w:t>
      </w:r>
      <w:r w:rsidR="009B206E" w:rsidRPr="0058207B">
        <w:rPr>
          <w:rFonts w:ascii="Times New Roman" w:hAnsi="Times New Roman" w:cs="Times New Roman"/>
          <w:sz w:val="22"/>
          <w:szCs w:val="22"/>
        </w:rPr>
        <w:t xml:space="preserve">30 (тридцати) рабочих </w:t>
      </w:r>
      <w:r w:rsidRPr="0058207B">
        <w:rPr>
          <w:rFonts w:ascii="Times New Roman" w:hAnsi="Times New Roman" w:cs="Times New Roman"/>
          <w:sz w:val="22"/>
          <w:szCs w:val="22"/>
        </w:rPr>
        <w:t xml:space="preserve">дней с момента возникновения права требования от </w:t>
      </w:r>
      <w:r w:rsidR="005470C1"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оплаты неустойки (штрафа, пени) направить </w:t>
      </w:r>
      <w:r w:rsidR="005470C1" w:rsidRPr="0058207B">
        <w:rPr>
          <w:rFonts w:ascii="Times New Roman" w:hAnsi="Times New Roman" w:cs="Times New Roman"/>
          <w:sz w:val="22"/>
          <w:szCs w:val="22"/>
        </w:rPr>
        <w:t>Поставщику</w:t>
      </w:r>
      <w:r w:rsidRPr="0058207B">
        <w:rPr>
          <w:rFonts w:ascii="Times New Roman" w:hAnsi="Times New Roman" w:cs="Times New Roman"/>
          <w:sz w:val="22"/>
          <w:szCs w:val="22"/>
        </w:rPr>
        <w:t xml:space="preserve"> претензионное письмо с требованием оплаты в течение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 в случае если Заказчик не имеет возможности произвести оплату по Контракту за вычетом соответствующего размера неустойки (штрафа, пени).</w:t>
      </w:r>
    </w:p>
    <w:p w14:paraId="5CE7CD5D"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5.2.6. При неуплате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неустойки (штрафа, пени) в течение </w:t>
      </w:r>
      <w:r w:rsidR="009B206E" w:rsidRPr="0058207B">
        <w:rPr>
          <w:rFonts w:ascii="Times New Roman" w:hAnsi="Times New Roman" w:cs="Times New Roman"/>
          <w:sz w:val="22"/>
          <w:szCs w:val="22"/>
        </w:rPr>
        <w:br/>
        <w:t xml:space="preserve">30 (тридцати) </w:t>
      </w:r>
      <w:proofErr w:type="spellStart"/>
      <w:r w:rsidR="009B206E" w:rsidRPr="0058207B">
        <w:rPr>
          <w:rFonts w:ascii="Times New Roman" w:hAnsi="Times New Roman" w:cs="Times New Roman"/>
          <w:sz w:val="22"/>
          <w:szCs w:val="22"/>
        </w:rPr>
        <w:t>рабочих</w:t>
      </w:r>
      <w:r w:rsidR="00EC167D" w:rsidRPr="0058207B">
        <w:rPr>
          <w:rFonts w:ascii="Times New Roman" w:hAnsi="Times New Roman" w:cs="Times New Roman"/>
          <w:sz w:val="22"/>
          <w:szCs w:val="22"/>
        </w:rPr>
        <w:t>дней</w:t>
      </w:r>
      <w:r w:rsidRPr="0058207B">
        <w:rPr>
          <w:rFonts w:ascii="Times New Roman" w:hAnsi="Times New Roman" w:cs="Times New Roman"/>
          <w:sz w:val="22"/>
          <w:szCs w:val="22"/>
        </w:rPr>
        <w:t>с</w:t>
      </w:r>
      <w:proofErr w:type="spellEnd"/>
      <w:r w:rsidRPr="0058207B">
        <w:rPr>
          <w:rFonts w:ascii="Times New Roman" w:hAnsi="Times New Roman" w:cs="Times New Roman"/>
          <w:sz w:val="22"/>
          <w:szCs w:val="22"/>
        </w:rPr>
        <w:t xml:space="preserve">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w:t>
      </w:r>
      <w:r w:rsidRPr="0058207B">
        <w:rPr>
          <w:rFonts w:ascii="Times New Roman" w:hAnsi="Times New Roman" w:cs="Times New Roman"/>
          <w:sz w:val="22"/>
          <w:szCs w:val="22"/>
        </w:rPr>
        <w:lastRenderedPageBreak/>
        <w:t>законодательством Российской Федерации и условиями Контракта.</w:t>
      </w:r>
    </w:p>
    <w:p w14:paraId="43BE5282"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5.2.7. В течение </w:t>
      </w:r>
      <w:r w:rsidR="00EC167D" w:rsidRPr="0058207B">
        <w:rPr>
          <w:rFonts w:ascii="Times New Roman" w:hAnsi="Times New Roman" w:cs="Times New Roman"/>
          <w:sz w:val="22"/>
          <w:szCs w:val="22"/>
        </w:rPr>
        <w:t xml:space="preserve">30 (тридцати) рабочих </w:t>
      </w:r>
      <w:r w:rsidRPr="0058207B">
        <w:rPr>
          <w:rFonts w:ascii="Times New Roman" w:hAnsi="Times New Roman" w:cs="Times New Roman"/>
          <w:sz w:val="22"/>
          <w:szCs w:val="22"/>
        </w:rPr>
        <w:t xml:space="preserve">дней с даты фактического исполнения обязательств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неуплаты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p>
    <w:p w14:paraId="77702A6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5.2.8. Обеспечить конфиденциальность информации, предоставленной </w:t>
      </w:r>
      <w:r w:rsidR="005470C1"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в ходе исполнения обязательств по Контракту.</w:t>
      </w:r>
    </w:p>
    <w:p w14:paraId="2516AD52" w14:textId="77777777" w:rsidR="00E94750" w:rsidRPr="0058207B" w:rsidRDefault="00E94750" w:rsidP="00E94750">
      <w:pPr>
        <w:pStyle w:val="ConsPlusNormal"/>
        <w:ind w:firstLine="709"/>
        <w:jc w:val="both"/>
        <w:rPr>
          <w:rFonts w:ascii="Times New Roman" w:hAnsi="Times New Roman" w:cs="Times New Roman"/>
          <w:b/>
          <w:sz w:val="22"/>
          <w:szCs w:val="22"/>
        </w:rPr>
      </w:pPr>
      <w:r w:rsidRPr="0058207B">
        <w:rPr>
          <w:rFonts w:ascii="Times New Roman" w:hAnsi="Times New Roman" w:cs="Times New Roman"/>
          <w:sz w:val="22"/>
          <w:szCs w:val="22"/>
        </w:rPr>
        <w:t>5.2.9. Обеспечить контроль за исполнением Контракта</w:t>
      </w:r>
      <w:r w:rsidR="00132564" w:rsidRPr="0058207B">
        <w:rPr>
          <w:rFonts w:ascii="Times New Roman" w:hAnsi="Times New Roman" w:cs="Times New Roman"/>
          <w:sz w:val="22"/>
          <w:szCs w:val="22"/>
        </w:rPr>
        <w:t>.</w:t>
      </w:r>
    </w:p>
    <w:p w14:paraId="7203F3C9" w14:textId="77777777" w:rsidR="00E94750" w:rsidRPr="0058207B" w:rsidRDefault="00E94750" w:rsidP="00E94750">
      <w:pPr>
        <w:pStyle w:val="ab"/>
        <w:numPr>
          <w:ilvl w:val="0"/>
          <w:numId w:val="0"/>
        </w:numPr>
        <w:tabs>
          <w:tab w:val="left" w:pos="708"/>
        </w:tabs>
        <w:ind w:firstLine="709"/>
        <w:rPr>
          <w:rFonts w:cs="Times New Roman"/>
          <w:sz w:val="22"/>
          <w:szCs w:val="22"/>
        </w:rPr>
      </w:pPr>
      <w:r w:rsidRPr="0058207B">
        <w:rPr>
          <w:rFonts w:cs="Times New Roman"/>
          <w:sz w:val="22"/>
          <w:szCs w:val="22"/>
        </w:rPr>
        <w:t>5.3.</w:t>
      </w:r>
      <w:r w:rsidRPr="0058207B">
        <w:rPr>
          <w:rFonts w:cs="Times New Roman"/>
          <w:sz w:val="22"/>
          <w:szCs w:val="22"/>
        </w:rPr>
        <w:tab/>
      </w:r>
      <w:r w:rsidR="00DE5756" w:rsidRPr="0058207B">
        <w:rPr>
          <w:rFonts w:cs="Times New Roman"/>
          <w:sz w:val="22"/>
          <w:szCs w:val="22"/>
        </w:rPr>
        <w:t>Поставщик</w:t>
      </w:r>
      <w:r w:rsidRPr="0058207B">
        <w:rPr>
          <w:rFonts w:cs="Times New Roman"/>
          <w:sz w:val="22"/>
          <w:szCs w:val="22"/>
        </w:rPr>
        <w:t xml:space="preserve"> вправе пользоваться правами, предусмотренными законодательством Российской Федерации, а также вправе:</w:t>
      </w:r>
    </w:p>
    <w:p w14:paraId="1CAC4D6C"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5.3.1. Требовать своевременного подписания Заказчиком документа о приемке в соответствии со статьей 4 Контракта.</w:t>
      </w:r>
    </w:p>
    <w:p w14:paraId="1922F530"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5.3.2.</w:t>
      </w:r>
      <w:r w:rsidRPr="0058207B">
        <w:rPr>
          <w:rFonts w:ascii="Times New Roman" w:hAnsi="Times New Roman" w:cs="Times New Roman"/>
          <w:sz w:val="22"/>
          <w:szCs w:val="22"/>
        </w:rPr>
        <w:tab/>
        <w:t xml:space="preserve">Требовать своевременной оплаты </w:t>
      </w:r>
      <w:r w:rsidR="005470C1" w:rsidRPr="0058207B">
        <w:rPr>
          <w:rFonts w:ascii="Times New Roman" w:hAnsi="Times New Roman" w:cs="Times New Roman"/>
          <w:sz w:val="22"/>
          <w:szCs w:val="22"/>
        </w:rPr>
        <w:t>поставленного товара</w:t>
      </w:r>
      <w:r w:rsidRPr="0058207B">
        <w:rPr>
          <w:rFonts w:ascii="Times New Roman" w:hAnsi="Times New Roman" w:cs="Times New Roman"/>
          <w:sz w:val="22"/>
          <w:szCs w:val="22"/>
        </w:rPr>
        <w:t xml:space="preserve"> в соответствии с </w:t>
      </w:r>
      <w:hyperlink w:anchor="P1137" w:tooltip="#P1137" w:history="1">
        <w:r w:rsidRPr="0058207B">
          <w:rPr>
            <w:rFonts w:ascii="Times New Roman" w:hAnsi="Times New Roman" w:cs="Times New Roman"/>
            <w:sz w:val="22"/>
            <w:szCs w:val="22"/>
          </w:rPr>
          <w:t>условиями</w:t>
        </w:r>
      </w:hyperlink>
      <w:r w:rsidRPr="0058207B">
        <w:rPr>
          <w:rFonts w:ascii="Times New Roman" w:hAnsi="Times New Roman" w:cs="Times New Roman"/>
          <w:sz w:val="22"/>
          <w:szCs w:val="22"/>
        </w:rPr>
        <w:t xml:space="preserve"> Контракта.</w:t>
      </w:r>
    </w:p>
    <w:p w14:paraId="6D24FAD1"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5.3.3.</w:t>
      </w:r>
      <w:r w:rsidRPr="0058207B">
        <w:rPr>
          <w:rFonts w:ascii="Times New Roman" w:hAnsi="Times New Roman" w:cs="Times New Roman"/>
          <w:sz w:val="22"/>
          <w:szCs w:val="22"/>
        </w:rPr>
        <w:tab/>
        <w:t>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потребовать уплаты неустоек (штрафов, пеней).</w:t>
      </w:r>
    </w:p>
    <w:p w14:paraId="3EB70F99"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Pr="0058207B">
        <w:rPr>
          <w:rFonts w:ascii="Times New Roman" w:hAnsi="Times New Roman" w:cs="Times New Roman"/>
          <w:sz w:val="22"/>
          <w:szCs w:val="22"/>
        </w:rPr>
        <w:tab/>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исполняет обязанности, предусмотренные законодательством Российской Федерации, а также обязан:</w:t>
      </w:r>
    </w:p>
    <w:p w14:paraId="0FDE3B2C" w14:textId="77777777" w:rsidR="00E94750" w:rsidRPr="0058207B" w:rsidRDefault="00E94750" w:rsidP="00E94750">
      <w:pPr>
        <w:pStyle w:val="ConsPlusNormal"/>
        <w:ind w:firstLine="709"/>
        <w:jc w:val="both"/>
        <w:rPr>
          <w:rFonts w:ascii="Times New Roman" w:hAnsi="Times New Roman" w:cs="Times New Roman"/>
          <w:i/>
          <w:sz w:val="22"/>
          <w:szCs w:val="22"/>
          <w:vertAlign w:val="superscript"/>
        </w:rPr>
      </w:pPr>
      <w:r w:rsidRPr="0058207B">
        <w:rPr>
          <w:rFonts w:ascii="Times New Roman" w:hAnsi="Times New Roman" w:cs="Times New Roman"/>
          <w:sz w:val="22"/>
          <w:szCs w:val="22"/>
        </w:rPr>
        <w:t>5.4.1.</w:t>
      </w:r>
      <w:r w:rsidRPr="0058207B">
        <w:rPr>
          <w:rFonts w:ascii="Times New Roman" w:hAnsi="Times New Roman" w:cs="Times New Roman"/>
          <w:sz w:val="22"/>
          <w:szCs w:val="22"/>
        </w:rPr>
        <w:tab/>
        <w:t xml:space="preserve">Своевременно </w:t>
      </w:r>
      <w:proofErr w:type="spellStart"/>
      <w:r w:rsidR="00C1175B" w:rsidRPr="0058207B">
        <w:rPr>
          <w:rFonts w:ascii="Times New Roman" w:hAnsi="Times New Roman" w:cs="Times New Roman"/>
          <w:sz w:val="22"/>
          <w:szCs w:val="22"/>
        </w:rPr>
        <w:t>поставить</w:t>
      </w:r>
      <w:r w:rsidR="00DE5756" w:rsidRPr="0058207B">
        <w:rPr>
          <w:rFonts w:ascii="Times New Roman" w:hAnsi="Times New Roman" w:cs="Times New Roman"/>
          <w:sz w:val="22"/>
          <w:szCs w:val="22"/>
        </w:rPr>
        <w:t>Товар</w:t>
      </w:r>
      <w:proofErr w:type="spellEnd"/>
      <w:r w:rsidRPr="0058207B">
        <w:rPr>
          <w:rFonts w:ascii="Times New Roman" w:hAnsi="Times New Roman" w:cs="Times New Roman"/>
          <w:sz w:val="22"/>
          <w:szCs w:val="22"/>
        </w:rPr>
        <w:t xml:space="preserve"> в соответствии с условиями Контракта и представить Заказчику документы (инфо</w:t>
      </w:r>
      <w:r w:rsidR="00042994" w:rsidRPr="0058207B">
        <w:rPr>
          <w:rFonts w:ascii="Times New Roman" w:hAnsi="Times New Roman" w:cs="Times New Roman"/>
          <w:sz w:val="22"/>
          <w:szCs w:val="22"/>
        </w:rPr>
        <w:t>рмацию), указанные в пунктах 2.</w:t>
      </w:r>
      <w:r w:rsidR="0038196C" w:rsidRPr="0058207B">
        <w:rPr>
          <w:rFonts w:ascii="Times New Roman" w:hAnsi="Times New Roman" w:cs="Times New Roman"/>
          <w:sz w:val="22"/>
          <w:szCs w:val="22"/>
        </w:rPr>
        <w:t>6</w:t>
      </w:r>
      <w:r w:rsidR="00042994" w:rsidRPr="0058207B">
        <w:rPr>
          <w:rFonts w:ascii="Times New Roman" w:hAnsi="Times New Roman" w:cs="Times New Roman"/>
          <w:sz w:val="22"/>
          <w:szCs w:val="22"/>
        </w:rPr>
        <w:t xml:space="preserve">, </w:t>
      </w:r>
      <w:r w:rsidRPr="0058207B">
        <w:rPr>
          <w:rFonts w:ascii="Times New Roman" w:hAnsi="Times New Roman" w:cs="Times New Roman"/>
          <w:sz w:val="22"/>
          <w:szCs w:val="22"/>
        </w:rPr>
        <w:t>4.3 Контракта.</w:t>
      </w:r>
    </w:p>
    <w:p w14:paraId="5B90D19D" w14:textId="77777777" w:rsidR="002405D5" w:rsidRPr="0058207B" w:rsidRDefault="00E94750" w:rsidP="002405D5">
      <w:pPr>
        <w:pStyle w:val="ConsPlusNormal"/>
        <w:ind w:firstLine="567"/>
        <w:jc w:val="both"/>
        <w:rPr>
          <w:rFonts w:ascii="Times New Roman" w:hAnsi="Times New Roman" w:cs="Times New Roman"/>
          <w:sz w:val="22"/>
          <w:szCs w:val="22"/>
        </w:rPr>
      </w:pPr>
      <w:r w:rsidRPr="0058207B">
        <w:rPr>
          <w:rFonts w:ascii="Times New Roman" w:hAnsi="Times New Roman" w:cs="Times New Roman"/>
          <w:sz w:val="22"/>
          <w:szCs w:val="22"/>
        </w:rPr>
        <w:t>5.4.</w:t>
      </w:r>
      <w:r w:rsidR="000976E5" w:rsidRPr="0058207B">
        <w:rPr>
          <w:rFonts w:ascii="Times New Roman" w:hAnsi="Times New Roman" w:cs="Times New Roman"/>
          <w:sz w:val="22"/>
          <w:szCs w:val="22"/>
        </w:rPr>
        <w:t>2</w:t>
      </w:r>
      <w:r w:rsidRPr="0058207B">
        <w:rPr>
          <w:rFonts w:ascii="Times New Roman" w:hAnsi="Times New Roman" w:cs="Times New Roman"/>
          <w:sz w:val="22"/>
          <w:szCs w:val="22"/>
        </w:rPr>
        <w:t>.</w:t>
      </w:r>
      <w:r w:rsidRPr="0058207B">
        <w:rPr>
          <w:rFonts w:ascii="Times New Roman" w:hAnsi="Times New Roman" w:cs="Times New Roman"/>
          <w:sz w:val="22"/>
          <w:szCs w:val="22"/>
        </w:rPr>
        <w:tab/>
      </w:r>
      <w:r w:rsidR="002405D5" w:rsidRPr="0058207B">
        <w:rPr>
          <w:rFonts w:ascii="Times New Roman" w:hAnsi="Times New Roman" w:cs="Times New Roman"/>
          <w:sz w:val="22"/>
          <w:szCs w:val="22"/>
        </w:rPr>
        <w:t xml:space="preserve">Обеспечить соответствие поставляемого </w:t>
      </w:r>
      <w:proofErr w:type="gramStart"/>
      <w:r w:rsidR="002405D5" w:rsidRPr="0058207B">
        <w:rPr>
          <w:rFonts w:ascii="Times New Roman" w:hAnsi="Times New Roman" w:cs="Times New Roman"/>
          <w:sz w:val="22"/>
          <w:szCs w:val="22"/>
        </w:rPr>
        <w:t>товара(</w:t>
      </w:r>
      <w:proofErr w:type="gramEnd"/>
      <w:r w:rsidR="002405D5" w:rsidRPr="0058207B">
        <w:rPr>
          <w:rFonts w:ascii="Times New Roman" w:hAnsi="Times New Roman" w:cs="Times New Roman"/>
          <w:sz w:val="22"/>
          <w:szCs w:val="22"/>
        </w:rPr>
        <w:t>наименование, количество, качество, в том числе в случае отсутствие внешних признаков ненадлежащего качества Товара, препятствующих его дальнейшему использованию (</w:t>
      </w:r>
      <w:proofErr w:type="spellStart"/>
      <w:r w:rsidR="002405D5" w:rsidRPr="0058207B">
        <w:rPr>
          <w:rFonts w:ascii="Times New Roman" w:hAnsi="Times New Roman" w:cs="Times New Roman"/>
          <w:sz w:val="22"/>
          <w:szCs w:val="22"/>
        </w:rPr>
        <w:t>целостностть</w:t>
      </w:r>
      <w:proofErr w:type="spellEnd"/>
      <w:r w:rsidR="002405D5" w:rsidRPr="0058207B">
        <w:rPr>
          <w:rFonts w:ascii="Times New Roman" w:hAnsi="Times New Roman" w:cs="Times New Roman"/>
          <w:sz w:val="22"/>
          <w:szCs w:val="22"/>
        </w:rPr>
        <w:t xml:space="preserve"> упаковки, отсутствие повреждения содержимого и т.д.)</w:t>
      </w:r>
      <w:r w:rsidR="00EC53C4">
        <w:rPr>
          <w:rFonts w:ascii="Times New Roman" w:hAnsi="Times New Roman" w:cs="Times New Roman"/>
          <w:sz w:val="22"/>
          <w:szCs w:val="22"/>
        </w:rPr>
        <w:t xml:space="preserve"> специ</w:t>
      </w:r>
      <w:r w:rsidR="00374D3E">
        <w:rPr>
          <w:rFonts w:ascii="Times New Roman" w:hAnsi="Times New Roman" w:cs="Times New Roman"/>
          <w:sz w:val="22"/>
          <w:szCs w:val="22"/>
        </w:rPr>
        <w:t>фи</w:t>
      </w:r>
      <w:r w:rsidR="00EC53C4">
        <w:rPr>
          <w:rFonts w:ascii="Times New Roman" w:hAnsi="Times New Roman" w:cs="Times New Roman"/>
          <w:sz w:val="22"/>
          <w:szCs w:val="22"/>
        </w:rPr>
        <w:t xml:space="preserve">кации </w:t>
      </w:r>
      <w:r w:rsidR="002405D5" w:rsidRPr="0058207B">
        <w:rPr>
          <w:rFonts w:ascii="Times New Roman" w:hAnsi="Times New Roman" w:cs="Times New Roman"/>
          <w:sz w:val="22"/>
          <w:szCs w:val="22"/>
        </w:rPr>
        <w:t>(Приложение 1 к Контракту), условиям Контракта</w:t>
      </w:r>
    </w:p>
    <w:p w14:paraId="5DC64A93" w14:textId="77777777" w:rsidR="002405D5" w:rsidRPr="0058207B" w:rsidRDefault="002405D5" w:rsidP="002405D5">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5.4.3.</w:t>
      </w:r>
      <w:r w:rsidRPr="0058207B">
        <w:rPr>
          <w:rFonts w:ascii="Times New Roman" w:hAnsi="Times New Roman" w:cs="Times New Roman"/>
          <w:sz w:val="22"/>
          <w:szCs w:val="22"/>
        </w:rPr>
        <w:tab/>
        <w:t>Обеспечить устранение недостатков и дефектов, выявленных при приемке поставляемого товара и в течение гарантийного срока, за свой счет.</w:t>
      </w:r>
    </w:p>
    <w:p w14:paraId="1B27E1BD" w14:textId="77777777" w:rsidR="006B3F2C" w:rsidRPr="0058207B" w:rsidRDefault="00E94750" w:rsidP="006B3F2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00F8077E" w:rsidRPr="0058207B">
        <w:rPr>
          <w:rFonts w:ascii="Times New Roman" w:hAnsi="Times New Roman" w:cs="Times New Roman"/>
          <w:sz w:val="22"/>
          <w:szCs w:val="22"/>
        </w:rPr>
        <w:t>4</w:t>
      </w:r>
      <w:r w:rsidRPr="0058207B">
        <w:rPr>
          <w:rFonts w:ascii="Times New Roman" w:hAnsi="Times New Roman" w:cs="Times New Roman"/>
          <w:sz w:val="22"/>
          <w:szCs w:val="22"/>
        </w:rPr>
        <w:t>.</w:t>
      </w:r>
      <w:r w:rsidRPr="0058207B">
        <w:rPr>
          <w:rFonts w:ascii="Times New Roman" w:hAnsi="Times New Roman" w:cs="Times New Roman"/>
          <w:sz w:val="22"/>
          <w:szCs w:val="22"/>
        </w:rPr>
        <w:tab/>
      </w:r>
      <w:r w:rsidR="006B3F2C" w:rsidRPr="0058207B">
        <w:rPr>
          <w:rFonts w:ascii="Times New Roman" w:hAnsi="Times New Roman" w:cs="Times New Roman"/>
          <w:sz w:val="22"/>
          <w:szCs w:val="22"/>
        </w:rPr>
        <w:t xml:space="preserve">Предоставить обеспечение исполнения Контракта в случаях, установленных статьей 96 </w:t>
      </w:r>
      <w:hyperlink r:id="rId11" w:tooltip="consultantplus://offline/ref=63644F4247E16D1BFE5C522E45BCFAC864AA28D6BA3D54035F30AF26C8D7z5C" w:history="1">
        <w:r w:rsidR="006B3F2C" w:rsidRPr="0058207B">
          <w:rPr>
            <w:rStyle w:val="aff"/>
            <w:rFonts w:ascii="Times New Roman" w:hAnsi="Times New Roman" w:cs="Times New Roman"/>
            <w:sz w:val="22"/>
            <w:szCs w:val="22"/>
          </w:rPr>
          <w:t>Законом</w:t>
        </w:r>
      </w:hyperlink>
      <w:r w:rsidR="006B3F2C" w:rsidRPr="0058207B">
        <w:rPr>
          <w:rFonts w:ascii="Times New Roman" w:hAnsi="Times New Roman" w:cs="Times New Roman"/>
          <w:sz w:val="22"/>
          <w:szCs w:val="22"/>
        </w:rPr>
        <w:t xml:space="preserve"> о контрактной системе.</w:t>
      </w:r>
    </w:p>
    <w:p w14:paraId="640BDE8F"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В случае отзыва в соответствии с законодательством Российской Федерации у банка, предоставившего </w:t>
      </w:r>
      <w:r w:rsidR="00F61C52" w:rsidRPr="0058207B">
        <w:rPr>
          <w:rFonts w:ascii="Times New Roman" w:hAnsi="Times New Roman" w:cs="Times New Roman"/>
          <w:sz w:val="22"/>
          <w:szCs w:val="22"/>
        </w:rPr>
        <w:t>независимую</w:t>
      </w:r>
      <w:r w:rsidRPr="0058207B">
        <w:rPr>
          <w:rFonts w:ascii="Times New Roman" w:hAnsi="Times New Roman" w:cs="Times New Roman"/>
          <w:sz w:val="22"/>
          <w:szCs w:val="22"/>
        </w:rPr>
        <w:t xml:space="preserve"> гарантию в качестве обеспечения исполнения Контракта, лицензии на осуществлении банковских операций предоставить новое обеспечение исполнения Контракта не позднее одного месяца со дня надлежащего уведомления Заказчиком. При этом размер такого обеспечения может быть уменьшен в порядке и случаях, </w:t>
      </w:r>
      <w:proofErr w:type="gramStart"/>
      <w:r w:rsidRPr="0058207B">
        <w:rPr>
          <w:rFonts w:ascii="Times New Roman" w:hAnsi="Times New Roman" w:cs="Times New Roman"/>
          <w:sz w:val="22"/>
          <w:szCs w:val="22"/>
        </w:rPr>
        <w:t>предусмотренных  частями</w:t>
      </w:r>
      <w:proofErr w:type="gramEnd"/>
      <w:r w:rsidRPr="0058207B">
        <w:rPr>
          <w:rFonts w:ascii="Times New Roman" w:hAnsi="Times New Roman" w:cs="Times New Roman"/>
          <w:sz w:val="22"/>
          <w:szCs w:val="22"/>
        </w:rPr>
        <w:t xml:space="preserve"> 7, 7.1, 7.2, 7.3 Закона о контрактной системе.</w:t>
      </w:r>
    </w:p>
    <w:p w14:paraId="3665F80E"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00F8077E" w:rsidRPr="0058207B">
        <w:rPr>
          <w:rFonts w:ascii="Times New Roman" w:hAnsi="Times New Roman" w:cs="Times New Roman"/>
          <w:sz w:val="22"/>
          <w:szCs w:val="22"/>
        </w:rPr>
        <w:t>5</w:t>
      </w:r>
      <w:r w:rsidRPr="0058207B">
        <w:rPr>
          <w:rFonts w:ascii="Times New Roman" w:hAnsi="Times New Roman" w:cs="Times New Roman"/>
          <w:sz w:val="22"/>
          <w:szCs w:val="22"/>
        </w:rPr>
        <w:t>.</w:t>
      </w:r>
      <w:r w:rsidRPr="0058207B">
        <w:rPr>
          <w:rFonts w:ascii="Times New Roman" w:hAnsi="Times New Roman" w:cs="Times New Roman"/>
          <w:sz w:val="22"/>
          <w:szCs w:val="22"/>
        </w:rPr>
        <w:tab/>
        <w:t xml:space="preserve">В течение </w:t>
      </w:r>
      <w:r w:rsidR="000976E5" w:rsidRPr="0058207B">
        <w:rPr>
          <w:rFonts w:ascii="Times New Roman" w:hAnsi="Times New Roman" w:cs="Times New Roman"/>
          <w:sz w:val="22"/>
          <w:szCs w:val="22"/>
        </w:rPr>
        <w:t xml:space="preserve">1 (одного) рабочего </w:t>
      </w:r>
      <w:r w:rsidRPr="0058207B">
        <w:rPr>
          <w:rFonts w:ascii="Times New Roman" w:hAnsi="Times New Roman" w:cs="Times New Roman"/>
          <w:sz w:val="22"/>
          <w:szCs w:val="22"/>
        </w:rPr>
        <w:t xml:space="preserve">дня информировать Заказчика о невозможности </w:t>
      </w:r>
      <w:proofErr w:type="spellStart"/>
      <w:r w:rsidR="00EC7FBB" w:rsidRPr="0058207B">
        <w:rPr>
          <w:rFonts w:ascii="Times New Roman" w:hAnsi="Times New Roman" w:cs="Times New Roman"/>
          <w:sz w:val="22"/>
          <w:szCs w:val="22"/>
        </w:rPr>
        <w:t>поставить</w:t>
      </w:r>
      <w:r w:rsidR="00DE5756" w:rsidRPr="0058207B">
        <w:rPr>
          <w:rFonts w:ascii="Times New Roman" w:hAnsi="Times New Roman" w:cs="Times New Roman"/>
          <w:sz w:val="22"/>
          <w:szCs w:val="22"/>
        </w:rPr>
        <w:t>Товар</w:t>
      </w:r>
      <w:proofErr w:type="spellEnd"/>
      <w:r w:rsidRPr="0058207B">
        <w:rPr>
          <w:rFonts w:ascii="Times New Roman" w:hAnsi="Times New Roman" w:cs="Times New Roman"/>
          <w:sz w:val="22"/>
          <w:szCs w:val="22"/>
        </w:rPr>
        <w:t xml:space="preserve"> в надлежащем объеме, в предусмотренные Контрактом сроки, надлежащего качества с указанием причин.</w:t>
      </w:r>
    </w:p>
    <w:p w14:paraId="00E9FE57" w14:textId="77777777" w:rsidR="00E94750" w:rsidRPr="0058207B" w:rsidRDefault="00E94750" w:rsidP="00E9475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5.4.</w:t>
      </w:r>
      <w:r w:rsidR="00F8077E" w:rsidRPr="0058207B">
        <w:rPr>
          <w:rFonts w:ascii="Times New Roman" w:hAnsi="Times New Roman" w:cs="Times New Roman"/>
          <w:sz w:val="22"/>
          <w:szCs w:val="22"/>
        </w:rPr>
        <w:t>6</w:t>
      </w:r>
      <w:r w:rsidRPr="0058207B">
        <w:rPr>
          <w:rFonts w:ascii="Times New Roman" w:hAnsi="Times New Roman" w:cs="Times New Roman"/>
          <w:sz w:val="22"/>
          <w:szCs w:val="22"/>
        </w:rPr>
        <w:t>.</w:t>
      </w:r>
      <w:r w:rsidRPr="0058207B">
        <w:rPr>
          <w:rFonts w:ascii="Times New Roman" w:hAnsi="Times New Roman" w:cs="Times New Roman"/>
          <w:sz w:val="22"/>
          <w:szCs w:val="22"/>
        </w:rPr>
        <w:tab/>
        <w:t xml:space="preserve">Предоставить Заказчику сведения об изменении своего фактического местонахождения в срок не позднее рабочих дней со дня соответствующего изменения. В случае непредоставления в установленный срок уведомления об изменении адреса фактическим местонахождением </w:t>
      </w:r>
      <w:r w:rsidR="00EC7FBB"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будет считаться адрес, указанный в Контракте.</w:t>
      </w:r>
    </w:p>
    <w:p w14:paraId="2BCF0D7F" w14:textId="77777777" w:rsidR="00E94750" w:rsidRPr="0058207B" w:rsidRDefault="00E94750" w:rsidP="00DA0BF0">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В случае изменения банковского счета </w:t>
      </w:r>
      <w:r w:rsidR="00EC7FBB"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в течение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банковский счет </w:t>
      </w:r>
      <w:r w:rsidR="00EC7FBB" w:rsidRPr="0058207B">
        <w:rPr>
          <w:rFonts w:ascii="Times New Roman" w:hAnsi="Times New Roman" w:cs="Times New Roman"/>
          <w:sz w:val="22"/>
          <w:szCs w:val="22"/>
        </w:rPr>
        <w:t>Поставщика</w:t>
      </w:r>
      <w:r w:rsidRPr="0058207B">
        <w:rPr>
          <w:rFonts w:ascii="Times New Roman" w:hAnsi="Times New Roman" w:cs="Times New Roman"/>
          <w:sz w:val="22"/>
          <w:szCs w:val="22"/>
        </w:rPr>
        <w:t xml:space="preserve">, несет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w:t>
      </w:r>
    </w:p>
    <w:p w14:paraId="41459C53" w14:textId="77777777" w:rsidR="00E94750" w:rsidRPr="0058207B" w:rsidRDefault="00E94750" w:rsidP="00E94750">
      <w:pPr>
        <w:pStyle w:val="ConsPlusNormal"/>
        <w:ind w:firstLine="709"/>
        <w:jc w:val="both"/>
        <w:rPr>
          <w:rFonts w:ascii="Times New Roman" w:hAnsi="Times New Roman" w:cs="Times New Roman"/>
          <w:sz w:val="22"/>
          <w:szCs w:val="22"/>
        </w:rPr>
      </w:pPr>
      <w:bookmarkStart w:id="0" w:name="P1218"/>
      <w:bookmarkStart w:id="1" w:name="P1219"/>
      <w:bookmarkEnd w:id="0"/>
      <w:bookmarkEnd w:id="1"/>
      <w:r w:rsidRPr="0058207B">
        <w:rPr>
          <w:rFonts w:ascii="Times New Roman" w:hAnsi="Times New Roman" w:cs="Times New Roman"/>
          <w:sz w:val="22"/>
          <w:szCs w:val="22"/>
        </w:rPr>
        <w:t>5.4.</w:t>
      </w:r>
      <w:r w:rsidR="00F8077E" w:rsidRPr="0058207B">
        <w:rPr>
          <w:rFonts w:ascii="Times New Roman" w:hAnsi="Times New Roman" w:cs="Times New Roman"/>
          <w:sz w:val="22"/>
          <w:szCs w:val="22"/>
        </w:rPr>
        <w:t>7</w:t>
      </w:r>
      <w:r w:rsidRPr="0058207B">
        <w:rPr>
          <w:rFonts w:ascii="Times New Roman" w:hAnsi="Times New Roman" w:cs="Times New Roman"/>
          <w:sz w:val="22"/>
          <w:szCs w:val="22"/>
        </w:rPr>
        <w:t>. </w:t>
      </w:r>
      <w:r w:rsidR="007943CC" w:rsidRPr="0058207B">
        <w:rPr>
          <w:rFonts w:ascii="Times New Roman" w:hAnsi="Times New Roman" w:cs="Times New Roman"/>
          <w:sz w:val="22"/>
          <w:szCs w:val="22"/>
        </w:rPr>
        <w:tab/>
      </w:r>
      <w:r w:rsidRPr="0058207B">
        <w:rPr>
          <w:rFonts w:ascii="Times New Roman" w:hAnsi="Times New Roman" w:cs="Times New Roman"/>
          <w:sz w:val="22"/>
          <w:szCs w:val="22"/>
        </w:rPr>
        <w:t>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268B03AB" w14:textId="77777777" w:rsidR="00E94750" w:rsidRDefault="00E94750" w:rsidP="00DA0BF0">
      <w:pPr>
        <w:widowControl w:val="0"/>
        <w:autoSpaceDE w:val="0"/>
        <w:autoSpaceDN w:val="0"/>
        <w:jc w:val="both"/>
        <w:outlineLvl w:val="1"/>
        <w:rPr>
          <w:b/>
          <w:sz w:val="22"/>
          <w:szCs w:val="22"/>
        </w:rPr>
      </w:pPr>
    </w:p>
    <w:p w14:paraId="5AE97204" w14:textId="77777777" w:rsidR="00A8714F" w:rsidRDefault="00A8714F" w:rsidP="00DA0BF0">
      <w:pPr>
        <w:widowControl w:val="0"/>
        <w:autoSpaceDE w:val="0"/>
        <w:autoSpaceDN w:val="0"/>
        <w:jc w:val="both"/>
        <w:outlineLvl w:val="1"/>
        <w:rPr>
          <w:b/>
          <w:sz w:val="22"/>
          <w:szCs w:val="22"/>
        </w:rPr>
      </w:pPr>
    </w:p>
    <w:p w14:paraId="391C39EA" w14:textId="77777777" w:rsidR="00A8714F" w:rsidRPr="0058207B" w:rsidRDefault="00A8714F" w:rsidP="00DA0BF0">
      <w:pPr>
        <w:widowControl w:val="0"/>
        <w:autoSpaceDE w:val="0"/>
        <w:autoSpaceDN w:val="0"/>
        <w:jc w:val="both"/>
        <w:outlineLvl w:val="1"/>
        <w:rPr>
          <w:b/>
          <w:sz w:val="22"/>
          <w:szCs w:val="22"/>
        </w:rPr>
      </w:pPr>
    </w:p>
    <w:p w14:paraId="3E187B4E" w14:textId="77777777" w:rsidR="00860C6F" w:rsidRPr="0058207B" w:rsidRDefault="00860C6F" w:rsidP="00860C6F">
      <w:pPr>
        <w:widowControl w:val="0"/>
        <w:autoSpaceDE w:val="0"/>
        <w:autoSpaceDN w:val="0"/>
        <w:ind w:firstLine="709"/>
        <w:jc w:val="center"/>
        <w:rPr>
          <w:b/>
          <w:sz w:val="22"/>
          <w:szCs w:val="22"/>
        </w:rPr>
      </w:pPr>
      <w:r w:rsidRPr="0058207B">
        <w:rPr>
          <w:b/>
          <w:sz w:val="22"/>
          <w:szCs w:val="22"/>
        </w:rPr>
        <w:lastRenderedPageBreak/>
        <w:t xml:space="preserve"> 6. Гарантии</w:t>
      </w:r>
    </w:p>
    <w:p w14:paraId="4C3F446A" w14:textId="77777777" w:rsidR="00423311" w:rsidRPr="0058207B" w:rsidRDefault="000976E5" w:rsidP="000401D2">
      <w:pPr>
        <w:pStyle w:val="28"/>
        <w:numPr>
          <w:ilvl w:val="0"/>
          <w:numId w:val="0"/>
        </w:numPr>
        <w:spacing w:before="0" w:after="0"/>
        <w:ind w:right="-2" w:firstLine="709"/>
        <w:jc w:val="both"/>
        <w:rPr>
          <w:rFonts w:ascii="Times New Roman" w:hAnsi="Times New Roman"/>
          <w:i w:val="0"/>
          <w:sz w:val="22"/>
          <w:szCs w:val="22"/>
        </w:rPr>
      </w:pPr>
      <w:r w:rsidRPr="0058207B">
        <w:rPr>
          <w:rFonts w:ascii="Times New Roman" w:eastAsia="Calibri" w:hAnsi="Times New Roman"/>
          <w:i w:val="0"/>
          <w:sz w:val="22"/>
          <w:szCs w:val="22"/>
          <w:lang w:eastAsia="en-US"/>
        </w:rPr>
        <w:t>6.1. </w:t>
      </w:r>
      <w:r w:rsidR="00C7705F" w:rsidRPr="0058207B">
        <w:rPr>
          <w:rFonts w:ascii="Times New Roman" w:eastAsia="Calibri" w:hAnsi="Times New Roman"/>
          <w:i w:val="0"/>
          <w:sz w:val="22"/>
          <w:szCs w:val="22"/>
          <w:lang w:eastAsia="en-US"/>
        </w:rPr>
        <w:tab/>
      </w:r>
      <w:r w:rsidR="00DE5756" w:rsidRPr="0058207B">
        <w:rPr>
          <w:rFonts w:ascii="Times New Roman" w:hAnsi="Times New Roman"/>
          <w:i w:val="0"/>
          <w:sz w:val="22"/>
          <w:szCs w:val="22"/>
        </w:rPr>
        <w:t>Поставщик</w:t>
      </w:r>
      <w:r w:rsidR="00423311" w:rsidRPr="0058207B">
        <w:rPr>
          <w:rFonts w:ascii="Times New Roman" w:hAnsi="Times New Roman"/>
          <w:i w:val="0"/>
          <w:sz w:val="22"/>
          <w:szCs w:val="22"/>
        </w:rPr>
        <w:t xml:space="preserve"> гарантирует:</w:t>
      </w:r>
    </w:p>
    <w:p w14:paraId="3230719F" w14:textId="77777777" w:rsidR="00423311" w:rsidRPr="0058207B" w:rsidRDefault="00423311" w:rsidP="000401D2">
      <w:pPr>
        <w:ind w:right="-2" w:firstLine="709"/>
        <w:jc w:val="both"/>
        <w:rPr>
          <w:sz w:val="22"/>
          <w:szCs w:val="22"/>
        </w:rPr>
      </w:pPr>
      <w:r w:rsidRPr="0058207B">
        <w:rPr>
          <w:bCs/>
          <w:iCs/>
          <w:sz w:val="22"/>
          <w:szCs w:val="22"/>
        </w:rPr>
        <w:t xml:space="preserve">- Соответствие </w:t>
      </w:r>
      <w:r w:rsidR="00F8077E" w:rsidRPr="0058207B">
        <w:rPr>
          <w:bCs/>
          <w:iCs/>
          <w:sz w:val="22"/>
          <w:szCs w:val="22"/>
        </w:rPr>
        <w:t>поставки товара</w:t>
      </w:r>
      <w:r w:rsidRPr="0058207B">
        <w:rPr>
          <w:bCs/>
          <w:iCs/>
          <w:sz w:val="22"/>
          <w:szCs w:val="22"/>
        </w:rPr>
        <w:t xml:space="preserve"> требованиям безопасности, установленным действующим законодательством Российской Федерации;</w:t>
      </w:r>
    </w:p>
    <w:p w14:paraId="0783B5CF" w14:textId="3B16C821" w:rsidR="00423311" w:rsidRPr="0058207B" w:rsidRDefault="00423311" w:rsidP="000401D2">
      <w:pPr>
        <w:ind w:right="-2" w:firstLine="709"/>
        <w:jc w:val="both"/>
        <w:rPr>
          <w:sz w:val="22"/>
          <w:szCs w:val="22"/>
        </w:rPr>
      </w:pPr>
      <w:r w:rsidRPr="0058207B">
        <w:rPr>
          <w:bCs/>
          <w:iCs/>
          <w:sz w:val="22"/>
          <w:szCs w:val="22"/>
        </w:rPr>
        <w:t xml:space="preserve">- </w:t>
      </w:r>
      <w:r w:rsidR="00F8077E" w:rsidRPr="0058207B">
        <w:rPr>
          <w:bCs/>
          <w:iCs/>
          <w:sz w:val="22"/>
          <w:szCs w:val="22"/>
        </w:rPr>
        <w:t>Поставка товара</w:t>
      </w:r>
      <w:r w:rsidRPr="0058207B">
        <w:rPr>
          <w:bCs/>
          <w:iCs/>
          <w:sz w:val="22"/>
          <w:szCs w:val="22"/>
        </w:rPr>
        <w:t xml:space="preserve"> в соответствии с</w:t>
      </w:r>
      <w:r w:rsidR="00B146CE">
        <w:rPr>
          <w:bCs/>
          <w:iCs/>
          <w:sz w:val="22"/>
          <w:szCs w:val="22"/>
        </w:rPr>
        <w:t>о</w:t>
      </w:r>
      <w:r w:rsidR="00346DA5">
        <w:rPr>
          <w:bCs/>
          <w:iCs/>
          <w:sz w:val="22"/>
          <w:szCs w:val="22"/>
        </w:rPr>
        <w:t xml:space="preserve"> </w:t>
      </w:r>
      <w:r w:rsidR="00B146CE">
        <w:rPr>
          <w:bCs/>
          <w:iCs/>
          <w:sz w:val="22"/>
          <w:szCs w:val="22"/>
        </w:rPr>
        <w:t>Спецификацией</w:t>
      </w:r>
      <w:r w:rsidRPr="0058207B">
        <w:rPr>
          <w:bCs/>
          <w:iCs/>
          <w:sz w:val="22"/>
          <w:szCs w:val="22"/>
        </w:rPr>
        <w:t xml:space="preserve"> (Приложение № 1);</w:t>
      </w:r>
    </w:p>
    <w:p w14:paraId="62E27FE4" w14:textId="77777777" w:rsidR="00423311" w:rsidRPr="0058207B" w:rsidRDefault="00423311" w:rsidP="000401D2">
      <w:pPr>
        <w:ind w:right="-2" w:firstLine="709"/>
        <w:rPr>
          <w:sz w:val="22"/>
          <w:szCs w:val="22"/>
        </w:rPr>
      </w:pPr>
      <w:r w:rsidRPr="0058207B">
        <w:rPr>
          <w:bCs/>
          <w:iCs/>
          <w:sz w:val="22"/>
          <w:szCs w:val="22"/>
        </w:rPr>
        <w:t>Заказчик осуществляет контроль за исполнением данного контракта на предмет соответствия объемов, сроков и качества.</w:t>
      </w:r>
    </w:p>
    <w:p w14:paraId="265148CA" w14:textId="77777777" w:rsidR="00423311" w:rsidRPr="0058207B" w:rsidRDefault="00423311" w:rsidP="000401D2">
      <w:pPr>
        <w:ind w:right="-2" w:firstLine="709"/>
        <w:jc w:val="both"/>
        <w:rPr>
          <w:sz w:val="22"/>
          <w:szCs w:val="22"/>
        </w:rPr>
      </w:pPr>
      <w:r w:rsidRPr="0058207B">
        <w:rPr>
          <w:bCs/>
          <w:iCs/>
          <w:sz w:val="22"/>
          <w:szCs w:val="22"/>
        </w:rPr>
        <w:t xml:space="preserve">6.2. </w:t>
      </w:r>
      <w:r w:rsidR="00DE5756" w:rsidRPr="0058207B">
        <w:rPr>
          <w:bCs/>
          <w:iCs/>
          <w:sz w:val="22"/>
          <w:szCs w:val="22"/>
        </w:rPr>
        <w:t>Поставщик</w:t>
      </w:r>
      <w:r w:rsidRPr="0058207B">
        <w:rPr>
          <w:bCs/>
          <w:iCs/>
          <w:sz w:val="22"/>
          <w:szCs w:val="22"/>
        </w:rPr>
        <w:t xml:space="preserve"> гарантирует надлежащее качество </w:t>
      </w:r>
      <w:r w:rsidR="00F8077E" w:rsidRPr="0058207B">
        <w:rPr>
          <w:bCs/>
          <w:iCs/>
          <w:sz w:val="22"/>
          <w:szCs w:val="22"/>
        </w:rPr>
        <w:t>поставляемого товара</w:t>
      </w:r>
      <w:r w:rsidRPr="0058207B">
        <w:rPr>
          <w:bCs/>
          <w:iCs/>
          <w:sz w:val="22"/>
          <w:szCs w:val="22"/>
        </w:rPr>
        <w:t xml:space="preserve">, соответствие их государственным стандартам, техническим нормам и другими нормативно-правовым документам. </w:t>
      </w:r>
    </w:p>
    <w:p w14:paraId="176223A2" w14:textId="77777777" w:rsidR="00423311" w:rsidRPr="0058207B" w:rsidRDefault="00423311" w:rsidP="000401D2">
      <w:pPr>
        <w:ind w:right="-2" w:firstLine="709"/>
        <w:jc w:val="both"/>
        <w:rPr>
          <w:sz w:val="22"/>
          <w:szCs w:val="22"/>
        </w:rPr>
      </w:pPr>
      <w:r w:rsidRPr="0058207B">
        <w:rPr>
          <w:bCs/>
          <w:iCs/>
          <w:sz w:val="22"/>
          <w:szCs w:val="22"/>
        </w:rPr>
        <w:t xml:space="preserve">6.3. Ответственность за качество </w:t>
      </w:r>
      <w:r w:rsidR="00F8077E" w:rsidRPr="0058207B">
        <w:rPr>
          <w:bCs/>
          <w:iCs/>
          <w:sz w:val="22"/>
          <w:szCs w:val="22"/>
        </w:rPr>
        <w:t>поставляемого товара</w:t>
      </w:r>
      <w:r w:rsidRPr="0058207B">
        <w:rPr>
          <w:bCs/>
          <w:iCs/>
          <w:sz w:val="22"/>
          <w:szCs w:val="22"/>
        </w:rPr>
        <w:t xml:space="preserve"> третьими лицами по настоящему Контракту возлагается на </w:t>
      </w:r>
      <w:r w:rsidR="00EC7FBB" w:rsidRPr="0058207B">
        <w:rPr>
          <w:bCs/>
          <w:iCs/>
          <w:sz w:val="22"/>
          <w:szCs w:val="22"/>
        </w:rPr>
        <w:t>Поставщика</w:t>
      </w:r>
      <w:r w:rsidRPr="0058207B">
        <w:rPr>
          <w:bCs/>
          <w:iCs/>
          <w:sz w:val="22"/>
          <w:szCs w:val="22"/>
        </w:rPr>
        <w:t>.</w:t>
      </w:r>
    </w:p>
    <w:p w14:paraId="2AFDC4CF" w14:textId="77777777" w:rsidR="00844674" w:rsidRDefault="00423311" w:rsidP="000401D2">
      <w:pPr>
        <w:ind w:right="-2" w:firstLine="709"/>
        <w:jc w:val="both"/>
        <w:rPr>
          <w:bCs/>
          <w:iCs/>
          <w:sz w:val="22"/>
          <w:szCs w:val="22"/>
        </w:rPr>
      </w:pPr>
      <w:r w:rsidRPr="0058207B">
        <w:rPr>
          <w:bCs/>
          <w:iCs/>
          <w:sz w:val="22"/>
          <w:szCs w:val="22"/>
        </w:rPr>
        <w:t xml:space="preserve">6.4. </w:t>
      </w:r>
      <w:r w:rsidR="00DE5756" w:rsidRPr="0058207B">
        <w:rPr>
          <w:bCs/>
          <w:iCs/>
          <w:sz w:val="22"/>
          <w:szCs w:val="22"/>
        </w:rPr>
        <w:t>Поставщик</w:t>
      </w:r>
      <w:r w:rsidRPr="0058207B">
        <w:rPr>
          <w:bCs/>
          <w:iCs/>
          <w:sz w:val="22"/>
          <w:szCs w:val="22"/>
        </w:rPr>
        <w:t xml:space="preserve"> обязан </w:t>
      </w:r>
      <w:r w:rsidR="00EC7FBB" w:rsidRPr="0058207B">
        <w:rPr>
          <w:bCs/>
          <w:iCs/>
          <w:sz w:val="22"/>
          <w:szCs w:val="22"/>
        </w:rPr>
        <w:t>поставить товар</w:t>
      </w:r>
      <w:r w:rsidRPr="0058207B">
        <w:rPr>
          <w:bCs/>
          <w:iCs/>
          <w:sz w:val="22"/>
          <w:szCs w:val="22"/>
        </w:rPr>
        <w:t xml:space="preserve"> в соответствии </w:t>
      </w:r>
      <w:proofErr w:type="spellStart"/>
      <w:r w:rsidRPr="0058207B">
        <w:rPr>
          <w:bCs/>
          <w:iCs/>
          <w:sz w:val="22"/>
          <w:szCs w:val="22"/>
        </w:rPr>
        <w:t>с</w:t>
      </w:r>
      <w:r w:rsidR="00CE0AA5">
        <w:rPr>
          <w:bCs/>
          <w:iCs/>
          <w:sz w:val="22"/>
          <w:szCs w:val="22"/>
        </w:rPr>
        <w:t>оСпецификацией</w:t>
      </w:r>
      <w:proofErr w:type="spellEnd"/>
      <w:r w:rsidRPr="0058207B">
        <w:rPr>
          <w:bCs/>
          <w:iCs/>
          <w:sz w:val="22"/>
          <w:szCs w:val="22"/>
        </w:rPr>
        <w:t>, в полном объеме и в указанный срок.</w:t>
      </w:r>
    </w:p>
    <w:p w14:paraId="5DB0C29B" w14:textId="23FEC96B" w:rsidR="00156D5C" w:rsidRPr="00156D5C" w:rsidRDefault="00156D5C" w:rsidP="00156D5C">
      <w:pPr>
        <w:pStyle w:val="affffff"/>
        <w:tabs>
          <w:tab w:val="left" w:pos="360"/>
          <w:tab w:val="left" w:pos="426"/>
        </w:tabs>
        <w:ind w:left="0"/>
        <w:jc w:val="both"/>
        <w:rPr>
          <w:sz w:val="22"/>
          <w:szCs w:val="22"/>
        </w:rPr>
      </w:pPr>
      <w:r w:rsidRPr="00156D5C">
        <w:t xml:space="preserve">            6.5.</w:t>
      </w:r>
      <w:r w:rsidRPr="00156D5C">
        <w:rPr>
          <w:sz w:val="22"/>
          <w:szCs w:val="22"/>
        </w:rPr>
        <w:t xml:space="preserve">  Требования к сроку и объему предоставления гарантий качества товара: Гарантия качества товара должна соответствовать требованиям действующего законодательства для данного вида товара. Гарантия на данный товар – не менее 12 месяцев с даты подписания документа о приемке.</w:t>
      </w:r>
    </w:p>
    <w:p w14:paraId="64741390" w14:textId="77777777" w:rsidR="00DA0BF0" w:rsidRPr="0058207B" w:rsidRDefault="00DA0BF0" w:rsidP="00DA0BF0">
      <w:pPr>
        <w:ind w:left="142" w:right="-2"/>
        <w:rPr>
          <w:sz w:val="22"/>
          <w:szCs w:val="22"/>
        </w:rPr>
      </w:pPr>
    </w:p>
    <w:p w14:paraId="541F5766" w14:textId="77777777" w:rsidR="00844674" w:rsidRPr="0058207B" w:rsidRDefault="00844674" w:rsidP="00844674">
      <w:pPr>
        <w:widowControl w:val="0"/>
        <w:autoSpaceDE w:val="0"/>
        <w:autoSpaceDN w:val="0"/>
        <w:ind w:firstLine="709"/>
        <w:jc w:val="center"/>
        <w:outlineLvl w:val="1"/>
        <w:rPr>
          <w:b/>
          <w:sz w:val="22"/>
          <w:szCs w:val="22"/>
        </w:rPr>
      </w:pPr>
      <w:r w:rsidRPr="0058207B">
        <w:rPr>
          <w:b/>
          <w:sz w:val="22"/>
          <w:szCs w:val="22"/>
        </w:rPr>
        <w:t>7. Ответственность Сторон</w:t>
      </w:r>
    </w:p>
    <w:p w14:paraId="5168C6F6" w14:textId="74086B82" w:rsidR="00844674" w:rsidRPr="0058207B" w:rsidRDefault="00844674" w:rsidP="00844674">
      <w:pPr>
        <w:tabs>
          <w:tab w:val="left" w:pos="2127"/>
        </w:tabs>
        <w:ind w:firstLine="709"/>
        <w:jc w:val="both"/>
        <w:rPr>
          <w:color w:val="000000"/>
          <w:sz w:val="22"/>
          <w:szCs w:val="22"/>
        </w:rPr>
      </w:pPr>
      <w:r w:rsidRPr="0058207B">
        <w:rPr>
          <w:color w:val="000000"/>
          <w:sz w:val="22"/>
          <w:szCs w:val="22"/>
        </w:rPr>
        <w:t xml:space="preserve">7.1. За качество </w:t>
      </w:r>
      <w:r w:rsidR="00F8077E" w:rsidRPr="0058207B">
        <w:rPr>
          <w:color w:val="000000"/>
          <w:sz w:val="22"/>
          <w:szCs w:val="22"/>
        </w:rPr>
        <w:t>поставляемого товара</w:t>
      </w:r>
      <w:r w:rsidR="00346DA5">
        <w:rPr>
          <w:color w:val="000000"/>
          <w:sz w:val="22"/>
          <w:szCs w:val="22"/>
        </w:rPr>
        <w:t xml:space="preserve"> </w:t>
      </w:r>
      <w:r w:rsidR="00DE5756" w:rsidRPr="0058207B">
        <w:rPr>
          <w:color w:val="000000"/>
          <w:sz w:val="22"/>
          <w:szCs w:val="22"/>
        </w:rPr>
        <w:t>Поставщик</w:t>
      </w:r>
      <w:r w:rsidRPr="0058207B">
        <w:rPr>
          <w:color w:val="000000"/>
          <w:sz w:val="22"/>
          <w:szCs w:val="22"/>
        </w:rPr>
        <w:t xml:space="preserve"> несет ответственность в соответствии с действующим законодательством Российской Федерации.</w:t>
      </w:r>
    </w:p>
    <w:p w14:paraId="3BA59C37" w14:textId="77777777" w:rsidR="00844674" w:rsidRPr="0058207B" w:rsidRDefault="00844674" w:rsidP="00844674">
      <w:pPr>
        <w:tabs>
          <w:tab w:val="left" w:pos="2127"/>
        </w:tabs>
        <w:ind w:firstLine="709"/>
        <w:jc w:val="both"/>
        <w:rPr>
          <w:color w:val="000000"/>
          <w:sz w:val="22"/>
          <w:szCs w:val="22"/>
        </w:rPr>
      </w:pPr>
      <w:r w:rsidRPr="0058207B">
        <w:rPr>
          <w:color w:val="000000"/>
          <w:sz w:val="22"/>
          <w:szCs w:val="22"/>
        </w:rPr>
        <w:t xml:space="preserve">7.2. В случае просрочки исполнения </w:t>
      </w:r>
      <w:r w:rsidR="00EC7FBB" w:rsidRPr="0058207B">
        <w:rPr>
          <w:color w:val="000000"/>
          <w:sz w:val="22"/>
          <w:szCs w:val="22"/>
        </w:rPr>
        <w:t>Поставщиком</w:t>
      </w:r>
      <w:r w:rsidRPr="0058207B">
        <w:rPr>
          <w:color w:val="000000"/>
          <w:sz w:val="22"/>
          <w:szCs w:val="22"/>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EC7FBB" w:rsidRPr="0058207B">
        <w:rPr>
          <w:color w:val="000000"/>
          <w:sz w:val="22"/>
          <w:szCs w:val="22"/>
        </w:rPr>
        <w:t>Поставщиком</w:t>
      </w:r>
      <w:r w:rsidRPr="0058207B">
        <w:rPr>
          <w:color w:val="000000"/>
          <w:sz w:val="22"/>
          <w:szCs w:val="22"/>
        </w:rPr>
        <w:t xml:space="preserve"> обязательств, предусмотренных контрактом, Заказчик направляет </w:t>
      </w:r>
      <w:r w:rsidR="00EC7FBB" w:rsidRPr="0058207B">
        <w:rPr>
          <w:color w:val="000000"/>
          <w:sz w:val="22"/>
          <w:szCs w:val="22"/>
        </w:rPr>
        <w:t>Поставщику</w:t>
      </w:r>
      <w:r w:rsidRPr="0058207B">
        <w:rPr>
          <w:color w:val="000000"/>
          <w:sz w:val="22"/>
          <w:szCs w:val="22"/>
        </w:rPr>
        <w:t xml:space="preserve"> требование об уплате неустоек (штрафов, пеней).</w:t>
      </w:r>
    </w:p>
    <w:p w14:paraId="5B66C372" w14:textId="77777777" w:rsidR="00844674" w:rsidRPr="0058207B" w:rsidRDefault="00844674" w:rsidP="00844674">
      <w:pPr>
        <w:ind w:firstLine="720"/>
        <w:jc w:val="both"/>
        <w:rPr>
          <w:color w:val="000000"/>
          <w:sz w:val="22"/>
          <w:szCs w:val="22"/>
        </w:rPr>
      </w:pPr>
      <w:r w:rsidRPr="0058207B">
        <w:rPr>
          <w:color w:val="000000"/>
          <w:sz w:val="22"/>
          <w:szCs w:val="22"/>
        </w:rPr>
        <w:t>7.3.</w:t>
      </w:r>
      <w:r w:rsidRPr="0058207B">
        <w:rPr>
          <w:sz w:val="22"/>
          <w:szCs w:val="22"/>
        </w:rPr>
        <w:t xml:space="preserve"> За каждый факт неисполнения или ненадлежащего исполнения </w:t>
      </w:r>
      <w:r w:rsidR="00EC7FBB" w:rsidRPr="0058207B">
        <w:rPr>
          <w:sz w:val="22"/>
          <w:szCs w:val="22"/>
        </w:rPr>
        <w:t>Поставщиком</w:t>
      </w:r>
      <w:r w:rsidRPr="0058207B">
        <w:rPr>
          <w:sz w:val="22"/>
          <w:szCs w:val="22"/>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r w:rsidRPr="0058207B">
        <w:rPr>
          <w:color w:val="000000"/>
          <w:sz w:val="22"/>
          <w:szCs w:val="22"/>
        </w:rPr>
        <w:t xml:space="preserve">размере </w:t>
      </w:r>
      <w:r w:rsidRPr="0058207B">
        <w:rPr>
          <w:sz w:val="22"/>
          <w:szCs w:val="22"/>
        </w:rPr>
        <w:t xml:space="preserve">_______________________ рублей ___ копеек - </w:t>
      </w:r>
      <w:r w:rsidRPr="0058207B">
        <w:rPr>
          <w:color w:val="000000"/>
          <w:sz w:val="22"/>
          <w:szCs w:val="22"/>
        </w:rPr>
        <w:t>1</w:t>
      </w:r>
      <w:r w:rsidRPr="0058207B">
        <w:rPr>
          <w:sz w:val="22"/>
          <w:szCs w:val="22"/>
        </w:rPr>
        <w:t xml:space="preserve"> процент цены контракта (этапа), </w:t>
      </w:r>
      <w:r w:rsidRPr="0058207B">
        <w:rPr>
          <w:color w:val="000000"/>
          <w:sz w:val="22"/>
          <w:szCs w:val="22"/>
        </w:rPr>
        <w:t>но</w:t>
      </w:r>
      <w:r w:rsidRPr="0058207B">
        <w:rPr>
          <w:sz w:val="22"/>
          <w:szCs w:val="22"/>
        </w:rPr>
        <w:t xml:space="preserve"> не </w:t>
      </w:r>
      <w:r w:rsidRPr="0058207B">
        <w:rPr>
          <w:color w:val="000000"/>
          <w:sz w:val="22"/>
          <w:szCs w:val="22"/>
        </w:rPr>
        <w:t>более 5 тыс</w:t>
      </w:r>
      <w:r w:rsidRPr="0058207B">
        <w:rPr>
          <w:sz w:val="22"/>
          <w:szCs w:val="22"/>
        </w:rPr>
        <w:t xml:space="preserve">. рублей </w:t>
      </w:r>
      <w:r w:rsidRPr="0058207B">
        <w:rPr>
          <w:color w:val="000000"/>
          <w:sz w:val="22"/>
          <w:szCs w:val="22"/>
        </w:rPr>
        <w:t>и не менее</w:t>
      </w:r>
      <w:r w:rsidRPr="0058207B">
        <w:rPr>
          <w:sz w:val="22"/>
          <w:szCs w:val="22"/>
        </w:rPr>
        <w:t xml:space="preserve"> 1 </w:t>
      </w:r>
      <w:r w:rsidRPr="0058207B">
        <w:rPr>
          <w:color w:val="000000"/>
          <w:sz w:val="22"/>
          <w:szCs w:val="22"/>
        </w:rPr>
        <w:t>тыс</w:t>
      </w:r>
      <w:r w:rsidRPr="0058207B">
        <w:rPr>
          <w:sz w:val="22"/>
          <w:szCs w:val="22"/>
        </w:rPr>
        <w:t xml:space="preserve">. рублей, </w:t>
      </w:r>
      <w:r w:rsidRPr="0058207B">
        <w:rPr>
          <w:color w:val="000000"/>
          <w:sz w:val="22"/>
          <w:szCs w:val="22"/>
        </w:rPr>
        <w:t xml:space="preserve">согласно постановлению Правительства Российской Федерации от 30.08.2017 № 1042 </w:t>
      </w:r>
      <w:r w:rsidRPr="0058207B">
        <w:rPr>
          <w:sz w:val="22"/>
          <w:szCs w:val="22"/>
        </w:rPr>
        <w:t xml:space="preserve">"Об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w:t>
      </w:r>
      <w:r w:rsidR="006B3F2C" w:rsidRPr="0058207B">
        <w:rPr>
          <w:sz w:val="22"/>
          <w:szCs w:val="22"/>
        </w:rPr>
        <w:t>исполнителем</w:t>
      </w:r>
      <w:r w:rsidRPr="0058207B">
        <w:rPr>
          <w:sz w:val="22"/>
          <w:szCs w:val="22"/>
        </w:rPr>
        <w:t xml:space="preserve">) обязательств, предусмотренных контрактом (за исключением просрочки исполнения обязательств заказчиком, поставщиком (подрядчиком, </w:t>
      </w:r>
      <w:r w:rsidR="00F6091D" w:rsidRPr="0058207B">
        <w:rPr>
          <w:sz w:val="22"/>
          <w:szCs w:val="22"/>
        </w:rPr>
        <w:t>исполнителем</w:t>
      </w:r>
      <w:r w:rsidRPr="0058207B">
        <w:rPr>
          <w:sz w:val="22"/>
          <w:szCs w:val="22"/>
        </w:rPr>
        <w:t>)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r w:rsidRPr="0058207B">
        <w:rPr>
          <w:color w:val="000000"/>
          <w:sz w:val="22"/>
          <w:szCs w:val="22"/>
        </w:rPr>
        <w:t xml:space="preserve"> (далее – Постановление № 1042).</w:t>
      </w:r>
    </w:p>
    <w:p w14:paraId="1064C19C" w14:textId="77777777" w:rsidR="00844674" w:rsidRPr="0058207B" w:rsidRDefault="00844674" w:rsidP="00844674">
      <w:pPr>
        <w:ind w:firstLine="709"/>
        <w:jc w:val="both"/>
        <w:rPr>
          <w:color w:val="000000"/>
          <w:sz w:val="22"/>
          <w:szCs w:val="22"/>
        </w:rPr>
      </w:pPr>
      <w:r w:rsidRPr="0058207B">
        <w:rPr>
          <w:color w:val="000000"/>
          <w:sz w:val="22"/>
          <w:szCs w:val="22"/>
        </w:rPr>
        <w:t xml:space="preserve">7.4. За каждый факт неисполнения или ненадлежащего исполнения </w:t>
      </w:r>
      <w:r w:rsidR="00EC7FBB" w:rsidRPr="0058207B">
        <w:rPr>
          <w:color w:val="000000"/>
          <w:sz w:val="22"/>
          <w:szCs w:val="22"/>
        </w:rPr>
        <w:t>Поставщиком</w:t>
      </w:r>
      <w:r w:rsidRPr="0058207B">
        <w:rPr>
          <w:color w:val="000000"/>
          <w:sz w:val="22"/>
          <w:szCs w:val="22"/>
        </w:rPr>
        <w:t xml:space="preserve"> обязательства, предусмотренного контрактом, которое не имеет стоимостного выражения, (при наличии в контракте таких обязательств) взыскивается штраф в размере </w:t>
      </w:r>
      <w:r w:rsidRPr="0058207B">
        <w:rPr>
          <w:i/>
          <w:color w:val="000000"/>
          <w:sz w:val="22"/>
          <w:szCs w:val="22"/>
        </w:rPr>
        <w:t>1000 рублей</w:t>
      </w:r>
      <w:r w:rsidRPr="0058207B">
        <w:rPr>
          <w:color w:val="000000"/>
          <w:sz w:val="22"/>
          <w:szCs w:val="22"/>
        </w:rPr>
        <w:t xml:space="preserve">, определенном согласно Постановлению № 1042.                                                                                                         </w:t>
      </w:r>
    </w:p>
    <w:p w14:paraId="0464454F" w14:textId="77777777" w:rsidR="00844674" w:rsidRPr="0058207B" w:rsidRDefault="00844674" w:rsidP="00844674">
      <w:pPr>
        <w:ind w:firstLine="709"/>
        <w:jc w:val="both"/>
        <w:rPr>
          <w:color w:val="000000"/>
          <w:sz w:val="22"/>
          <w:szCs w:val="22"/>
        </w:rPr>
      </w:pPr>
      <w:r w:rsidRPr="0058207B">
        <w:rPr>
          <w:color w:val="000000"/>
          <w:sz w:val="22"/>
          <w:szCs w:val="22"/>
        </w:rPr>
        <w:t xml:space="preserve">7.5.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взыскивается штраф в размере </w:t>
      </w:r>
      <w:r w:rsidRPr="0058207B">
        <w:rPr>
          <w:i/>
          <w:color w:val="000000"/>
          <w:sz w:val="22"/>
          <w:szCs w:val="22"/>
        </w:rPr>
        <w:t>1000 рублей</w:t>
      </w:r>
      <w:r w:rsidRPr="0058207B">
        <w:rPr>
          <w:color w:val="000000"/>
          <w:sz w:val="22"/>
          <w:szCs w:val="22"/>
        </w:rPr>
        <w:t>, определенном согласно Постановлению № 1042.</w:t>
      </w:r>
    </w:p>
    <w:p w14:paraId="15C38DB1" w14:textId="77777777" w:rsidR="00844674" w:rsidRPr="0058207B" w:rsidRDefault="00844674" w:rsidP="00844674">
      <w:pPr>
        <w:ind w:firstLine="709"/>
        <w:jc w:val="both"/>
        <w:rPr>
          <w:color w:val="000000"/>
          <w:sz w:val="22"/>
          <w:szCs w:val="22"/>
        </w:rPr>
      </w:pPr>
      <w:r w:rsidRPr="0058207B">
        <w:rPr>
          <w:color w:val="000000"/>
          <w:sz w:val="22"/>
          <w:szCs w:val="22"/>
        </w:rPr>
        <w:t xml:space="preserve">7.6. В случае просрочки исполнения </w:t>
      </w:r>
      <w:r w:rsidR="00EC7FBB" w:rsidRPr="0058207B">
        <w:rPr>
          <w:color w:val="000000"/>
          <w:sz w:val="22"/>
          <w:szCs w:val="22"/>
        </w:rPr>
        <w:t>Поставщиком</w:t>
      </w:r>
      <w:r w:rsidRPr="0058207B">
        <w:rPr>
          <w:color w:val="000000"/>
          <w:sz w:val="22"/>
          <w:szCs w:val="22"/>
        </w:rPr>
        <w:t xml:space="preserve"> обязательства, предусмотренного контрактом, </w:t>
      </w:r>
      <w:r w:rsidR="00DE5756" w:rsidRPr="0058207B">
        <w:rPr>
          <w:color w:val="000000"/>
          <w:sz w:val="22"/>
          <w:szCs w:val="22"/>
        </w:rPr>
        <w:t>Поставщик</w:t>
      </w:r>
      <w:r w:rsidRPr="0058207B">
        <w:rPr>
          <w:color w:val="000000"/>
          <w:sz w:val="22"/>
          <w:szCs w:val="22"/>
        </w:rPr>
        <w:t xml:space="preserve"> оплачивает Заказчику пеню. </w:t>
      </w:r>
      <w:r w:rsidRPr="0058207B">
        <w:rPr>
          <w:sz w:val="22"/>
          <w:szCs w:val="22"/>
        </w:rPr>
        <w:t xml:space="preserve">Пеня начисляется за каждый день просрочки исполнения </w:t>
      </w:r>
      <w:r w:rsidR="00EC7FBB" w:rsidRPr="0058207B">
        <w:rPr>
          <w:sz w:val="22"/>
          <w:szCs w:val="22"/>
        </w:rPr>
        <w:t>Поставщиком</w:t>
      </w:r>
      <w:r w:rsidRPr="0058207B">
        <w:rPr>
          <w:sz w:val="22"/>
          <w:szCs w:val="22"/>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w:t>
      </w:r>
      <w:hyperlink r:id="rId12" w:history="1">
        <w:r w:rsidRPr="0058207B">
          <w:rPr>
            <w:rStyle w:val="ListLabel1"/>
            <w:sz w:val="22"/>
            <w:szCs w:val="22"/>
          </w:rPr>
          <w:t>ключевой ставки</w:t>
        </w:r>
      </w:hyperlink>
      <w:r w:rsidRPr="0058207B">
        <w:rPr>
          <w:sz w:val="22"/>
          <w:szCs w:val="22"/>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EC7FBB" w:rsidRPr="0058207B">
        <w:rPr>
          <w:sz w:val="22"/>
          <w:szCs w:val="22"/>
        </w:rPr>
        <w:t>Поставщиком</w:t>
      </w:r>
      <w:r w:rsidRPr="0058207B">
        <w:rPr>
          <w:sz w:val="22"/>
          <w:szCs w:val="22"/>
        </w:rPr>
        <w:t>.</w:t>
      </w:r>
    </w:p>
    <w:p w14:paraId="0A1F764D" w14:textId="77777777" w:rsidR="00844674" w:rsidRPr="0058207B" w:rsidRDefault="00844674" w:rsidP="00844674">
      <w:pPr>
        <w:ind w:firstLine="709"/>
        <w:jc w:val="both"/>
        <w:rPr>
          <w:color w:val="000000"/>
          <w:sz w:val="22"/>
          <w:szCs w:val="22"/>
        </w:rPr>
      </w:pPr>
      <w:r w:rsidRPr="0058207B">
        <w:rPr>
          <w:color w:val="000000"/>
          <w:sz w:val="22"/>
          <w:szCs w:val="22"/>
        </w:rPr>
        <w:t xml:space="preserve">7.7. </w:t>
      </w:r>
      <w:r w:rsidRPr="0058207B">
        <w:rPr>
          <w:sz w:val="22"/>
          <w:szCs w:val="22"/>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DE5756" w:rsidRPr="0058207B">
        <w:rPr>
          <w:sz w:val="22"/>
          <w:szCs w:val="22"/>
        </w:rPr>
        <w:t>Поставщик</w:t>
      </w:r>
      <w:r w:rsidRPr="0058207B">
        <w:rPr>
          <w:sz w:val="22"/>
          <w:szCs w:val="22"/>
        </w:rPr>
        <w:t xml:space="preserve"> вправе потребовать уплаты неустоек (штрафов, пеней). Пеня начисляется за каждый день просрочки исполнения обязательства, </w:t>
      </w:r>
      <w:r w:rsidRPr="0058207B">
        <w:rPr>
          <w:sz w:val="22"/>
          <w:szCs w:val="22"/>
        </w:rPr>
        <w:lastRenderedPageBreak/>
        <w:t xml:space="preserve">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w:t>
      </w:r>
      <w:hyperlink r:id="rId13" w:history="1">
        <w:r w:rsidRPr="0058207B">
          <w:rPr>
            <w:rStyle w:val="ListLabel1"/>
            <w:sz w:val="22"/>
            <w:szCs w:val="22"/>
          </w:rPr>
          <w:t>ключевой ставки</w:t>
        </w:r>
      </w:hyperlink>
      <w:r w:rsidRPr="0058207B">
        <w:rPr>
          <w:sz w:val="22"/>
          <w:szCs w:val="22"/>
        </w:rPr>
        <w:t xml:space="preserve"> Центрального банка Российской Федерации от не уплаченной в срок суммы. </w:t>
      </w:r>
    </w:p>
    <w:p w14:paraId="740A27E2" w14:textId="77777777" w:rsidR="00844674" w:rsidRPr="0058207B" w:rsidRDefault="00844674" w:rsidP="00844674">
      <w:pPr>
        <w:ind w:firstLine="709"/>
        <w:jc w:val="both"/>
        <w:rPr>
          <w:color w:val="000000"/>
          <w:sz w:val="22"/>
          <w:szCs w:val="22"/>
        </w:rPr>
      </w:pPr>
      <w:r w:rsidRPr="0058207B">
        <w:rPr>
          <w:color w:val="000000"/>
          <w:sz w:val="22"/>
          <w:szCs w:val="22"/>
        </w:rPr>
        <w:t>7.8. Ответственность Сторон в иных случаях определяется в соответствии с законодательством Российской Федерации.</w:t>
      </w:r>
    </w:p>
    <w:p w14:paraId="44A906FB" w14:textId="77777777" w:rsidR="00844674" w:rsidRPr="0058207B" w:rsidRDefault="00844674" w:rsidP="00844674">
      <w:pPr>
        <w:shd w:val="clear" w:color="auto" w:fill="FFFFFF"/>
        <w:ind w:firstLine="709"/>
        <w:jc w:val="both"/>
        <w:rPr>
          <w:color w:val="000000"/>
          <w:sz w:val="22"/>
          <w:szCs w:val="22"/>
        </w:rPr>
      </w:pPr>
      <w:r w:rsidRPr="0058207B">
        <w:rPr>
          <w:color w:val="000000"/>
          <w:sz w:val="22"/>
          <w:szCs w:val="22"/>
        </w:rPr>
        <w:t>7.9. Уплата штрафа, пени не освобождает Стороны от необходимости исполнения обязательств или устранения нарушений.</w:t>
      </w:r>
    </w:p>
    <w:p w14:paraId="237DAB05" w14:textId="77777777" w:rsidR="00844674" w:rsidRPr="0058207B" w:rsidRDefault="00844674" w:rsidP="00844674">
      <w:pPr>
        <w:ind w:firstLine="709"/>
        <w:jc w:val="both"/>
        <w:rPr>
          <w:color w:val="000000"/>
          <w:sz w:val="22"/>
          <w:szCs w:val="22"/>
        </w:rPr>
      </w:pPr>
      <w:r w:rsidRPr="0058207B">
        <w:rPr>
          <w:color w:val="000000"/>
          <w:sz w:val="22"/>
          <w:szCs w:val="22"/>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7169E82" w14:textId="630A5DB0" w:rsidR="00844674" w:rsidRPr="0058207B" w:rsidRDefault="00844674" w:rsidP="00844674">
      <w:pPr>
        <w:ind w:firstLine="708"/>
        <w:jc w:val="both"/>
        <w:rPr>
          <w:sz w:val="22"/>
          <w:szCs w:val="22"/>
        </w:rPr>
      </w:pPr>
      <w:r w:rsidRPr="0058207B">
        <w:rPr>
          <w:color w:val="000000"/>
          <w:sz w:val="22"/>
          <w:szCs w:val="22"/>
        </w:rPr>
        <w:t xml:space="preserve">7.11. В случае, если контракт заключен с победителем закупки (или иным участником закупки в случаях, установленных Федеральным законом </w:t>
      </w:r>
      <w:r w:rsidRPr="0058207B">
        <w:rPr>
          <w:rStyle w:val="2f7"/>
          <w:sz w:val="22"/>
          <w:szCs w:val="22"/>
        </w:rPr>
        <w:t xml:space="preserve">от 05.04.2013 года </w:t>
      </w:r>
      <w:r w:rsidRPr="0058207B">
        <w:rPr>
          <w:color w:val="000000"/>
          <w:sz w:val="22"/>
          <w:szCs w:val="22"/>
        </w:rPr>
        <w:t xml:space="preserve">№ 44-ФЗ), предложившим наиболее высокую цену за право заключения контракта, штраф, предусмотренный пунктом 7.3, устанавливается в следующем </w:t>
      </w:r>
      <w:r w:rsidRPr="0058207B">
        <w:rPr>
          <w:sz w:val="22"/>
          <w:szCs w:val="22"/>
        </w:rPr>
        <w:t xml:space="preserve">размере: </w:t>
      </w:r>
      <w:r w:rsidR="003D3A37" w:rsidRPr="003D3A37">
        <w:rPr>
          <w:sz w:val="22"/>
          <w:szCs w:val="22"/>
        </w:rPr>
        <w:t>49131</w:t>
      </w:r>
      <w:r w:rsidR="003D3A37">
        <w:rPr>
          <w:sz w:val="22"/>
          <w:szCs w:val="22"/>
        </w:rPr>
        <w:t>,</w:t>
      </w:r>
      <w:r w:rsidR="003D3A37" w:rsidRPr="003D3A37">
        <w:rPr>
          <w:sz w:val="22"/>
          <w:szCs w:val="22"/>
        </w:rPr>
        <w:t xml:space="preserve">13 </w:t>
      </w:r>
      <w:r w:rsidR="00CF05BB">
        <w:rPr>
          <w:sz w:val="22"/>
          <w:szCs w:val="22"/>
        </w:rPr>
        <w:t>(</w:t>
      </w:r>
      <w:r w:rsidR="003D3A37">
        <w:rPr>
          <w:sz w:val="22"/>
          <w:szCs w:val="22"/>
        </w:rPr>
        <w:t>Сорок девять тысяч сто тридцать один</w:t>
      </w:r>
      <w:r w:rsidR="00CF05BB">
        <w:rPr>
          <w:sz w:val="22"/>
          <w:szCs w:val="22"/>
        </w:rPr>
        <w:t>) рубл</w:t>
      </w:r>
      <w:r w:rsidR="003D3A37">
        <w:rPr>
          <w:sz w:val="22"/>
          <w:szCs w:val="22"/>
        </w:rPr>
        <w:t xml:space="preserve">ь 13 </w:t>
      </w:r>
      <w:r w:rsidR="00CF05BB">
        <w:rPr>
          <w:sz w:val="22"/>
          <w:szCs w:val="22"/>
        </w:rPr>
        <w:t>копеек</w:t>
      </w:r>
      <w:r w:rsidRPr="0058207B">
        <w:rPr>
          <w:color w:val="000000"/>
          <w:sz w:val="22"/>
          <w:szCs w:val="22"/>
        </w:rPr>
        <w:t>, 10 процентов начальной</w:t>
      </w:r>
      <w:r w:rsidRPr="0058207B">
        <w:rPr>
          <w:sz w:val="22"/>
          <w:szCs w:val="22"/>
        </w:rPr>
        <w:t xml:space="preserve"> (максимальной) цены контракта.</w:t>
      </w:r>
    </w:p>
    <w:p w14:paraId="29CBA3D7" w14:textId="77777777" w:rsidR="00844674" w:rsidRPr="0058207B" w:rsidRDefault="00844674" w:rsidP="00844674">
      <w:pPr>
        <w:ind w:firstLine="709"/>
        <w:jc w:val="both"/>
        <w:rPr>
          <w:sz w:val="22"/>
          <w:szCs w:val="22"/>
        </w:rPr>
      </w:pPr>
      <w:r w:rsidRPr="0058207B">
        <w:rPr>
          <w:sz w:val="22"/>
          <w:szCs w:val="22"/>
        </w:rPr>
        <w:t xml:space="preserve">7.12. Общая сумма начисленных штрафов за неисполнение или ненадлежащее исполнение </w:t>
      </w:r>
      <w:r w:rsidR="00EC7FBB" w:rsidRPr="0058207B">
        <w:rPr>
          <w:sz w:val="22"/>
          <w:szCs w:val="22"/>
        </w:rPr>
        <w:t>Поставщиком</w:t>
      </w:r>
      <w:r w:rsidRPr="0058207B">
        <w:rPr>
          <w:sz w:val="22"/>
          <w:szCs w:val="22"/>
        </w:rPr>
        <w:t xml:space="preserve"> обязательств, предусмотренных контрактом, не может превышать цену контракта.</w:t>
      </w:r>
    </w:p>
    <w:p w14:paraId="045934F1" w14:textId="77777777" w:rsidR="00844674" w:rsidRPr="0058207B" w:rsidRDefault="00844674" w:rsidP="00844674">
      <w:pPr>
        <w:widowControl w:val="0"/>
        <w:autoSpaceDE w:val="0"/>
        <w:autoSpaceDN w:val="0"/>
        <w:ind w:firstLine="709"/>
        <w:jc w:val="both"/>
        <w:outlineLvl w:val="1"/>
        <w:rPr>
          <w:color w:val="000000"/>
          <w:sz w:val="22"/>
          <w:szCs w:val="22"/>
        </w:rPr>
      </w:pPr>
      <w:r w:rsidRPr="0058207B">
        <w:rPr>
          <w:color w:val="000000"/>
          <w:sz w:val="22"/>
          <w:szCs w:val="22"/>
        </w:rPr>
        <w:t>7.13.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D50C01D" w14:textId="77777777" w:rsidR="007B7D9C" w:rsidRPr="0058207B" w:rsidRDefault="00844674" w:rsidP="001E37A9">
      <w:pPr>
        <w:ind w:firstLine="709"/>
        <w:jc w:val="both"/>
        <w:rPr>
          <w:rFonts w:eastAsiaTheme="minorEastAsia"/>
          <w:color w:val="000000"/>
          <w:sz w:val="22"/>
          <w:szCs w:val="22"/>
        </w:rPr>
      </w:pPr>
      <w:r w:rsidRPr="0058207B">
        <w:rPr>
          <w:color w:val="000000"/>
          <w:sz w:val="22"/>
          <w:szCs w:val="22"/>
        </w:rPr>
        <w:t xml:space="preserve">7.14. </w:t>
      </w:r>
      <w:r w:rsidRPr="0058207B">
        <w:rPr>
          <w:rFonts w:eastAsiaTheme="minorEastAsia"/>
          <w:color w:val="000000"/>
          <w:sz w:val="22"/>
          <w:szCs w:val="22"/>
        </w:rPr>
        <w:t>Заказчик имеет право удер</w:t>
      </w:r>
      <w:r w:rsidR="006B3F2C" w:rsidRPr="0058207B">
        <w:rPr>
          <w:rFonts w:eastAsiaTheme="minorEastAsia"/>
          <w:color w:val="000000"/>
          <w:sz w:val="22"/>
          <w:szCs w:val="22"/>
        </w:rPr>
        <w:t>жать суммы неисполненных поставщ</w:t>
      </w:r>
      <w:r w:rsidRPr="0058207B">
        <w:rPr>
          <w:rFonts w:eastAsiaTheme="minorEastAsia"/>
          <w:color w:val="000000"/>
          <w:sz w:val="22"/>
          <w:szCs w:val="22"/>
        </w:rPr>
        <w:t>иком требований об уплате неустоек (штрафов, пеней), предъявленных заказчиком в соответствии с настоящим контрактом из су</w:t>
      </w:r>
      <w:r w:rsidR="006B3F2C" w:rsidRPr="0058207B">
        <w:rPr>
          <w:rFonts w:eastAsiaTheme="minorEastAsia"/>
          <w:color w:val="000000"/>
          <w:sz w:val="22"/>
          <w:szCs w:val="22"/>
        </w:rPr>
        <w:t>ммы, подлежащей оплате поставщ</w:t>
      </w:r>
      <w:r w:rsidRPr="0058207B">
        <w:rPr>
          <w:rFonts w:eastAsiaTheme="minorEastAsia"/>
          <w:color w:val="000000"/>
          <w:sz w:val="22"/>
          <w:szCs w:val="22"/>
        </w:rPr>
        <w:t>ику.</w:t>
      </w:r>
    </w:p>
    <w:p w14:paraId="4DE70C13" w14:textId="77777777" w:rsidR="00844674" w:rsidRPr="0058207B" w:rsidRDefault="00844674" w:rsidP="00860C6F">
      <w:pPr>
        <w:widowControl w:val="0"/>
        <w:autoSpaceDE w:val="0"/>
        <w:autoSpaceDN w:val="0"/>
        <w:ind w:firstLine="709"/>
        <w:jc w:val="center"/>
        <w:outlineLvl w:val="1"/>
        <w:rPr>
          <w:b/>
          <w:sz w:val="22"/>
          <w:szCs w:val="22"/>
        </w:rPr>
      </w:pPr>
    </w:p>
    <w:p w14:paraId="33C71257"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8. Обеспечение исполнения Контракта</w:t>
      </w:r>
    </w:p>
    <w:p w14:paraId="77175A7C" w14:textId="77777777" w:rsidR="00B22941" w:rsidRPr="0058207B" w:rsidRDefault="00B22941" w:rsidP="00B22941">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8.1. </w:t>
      </w:r>
      <w:r w:rsidR="00C7705F" w:rsidRPr="0058207B">
        <w:rPr>
          <w:rFonts w:ascii="Times New Roman" w:hAnsi="Times New Roman" w:cs="Times New Roman"/>
          <w:sz w:val="22"/>
          <w:szCs w:val="22"/>
        </w:rPr>
        <w:tab/>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до заключения Контракта предоставляет Заказчику обеспечение исполнения Контракта в соответствии с частью 6 статьи 96 Закона о контрактной системе в размере </w:t>
      </w:r>
      <w:r w:rsidR="002A268D">
        <w:rPr>
          <w:rFonts w:ascii="Times New Roman" w:hAnsi="Times New Roman" w:cs="Times New Roman"/>
          <w:sz w:val="22"/>
          <w:szCs w:val="22"/>
        </w:rPr>
        <w:t>5</w:t>
      </w:r>
      <w:r w:rsidRPr="0058207B">
        <w:rPr>
          <w:rFonts w:ascii="Times New Roman" w:hAnsi="Times New Roman" w:cs="Times New Roman"/>
          <w:sz w:val="22"/>
          <w:szCs w:val="22"/>
        </w:rPr>
        <w:t>% цены контракта, что составляет _______</w:t>
      </w:r>
      <w:proofErr w:type="gramStart"/>
      <w:r w:rsidRPr="0058207B">
        <w:rPr>
          <w:rFonts w:ascii="Times New Roman" w:hAnsi="Times New Roman" w:cs="Times New Roman"/>
          <w:sz w:val="22"/>
          <w:szCs w:val="22"/>
        </w:rPr>
        <w:t>_(</w:t>
      </w:r>
      <w:proofErr w:type="gramEnd"/>
      <w:r w:rsidRPr="0058207B">
        <w:rPr>
          <w:rFonts w:ascii="Times New Roman" w:hAnsi="Times New Roman" w:cs="Times New Roman"/>
          <w:sz w:val="22"/>
          <w:szCs w:val="22"/>
        </w:rPr>
        <w:t>____) рублей ____копеек.</w:t>
      </w:r>
    </w:p>
    <w:p w14:paraId="097DFF1F" w14:textId="77777777" w:rsidR="006B3F2C" w:rsidRPr="0058207B" w:rsidRDefault="006B3F2C" w:rsidP="00374D3E">
      <w:pPr>
        <w:ind w:right="-141"/>
        <w:jc w:val="both"/>
        <w:rPr>
          <w:sz w:val="22"/>
          <w:szCs w:val="22"/>
        </w:rPr>
      </w:pPr>
      <w:r w:rsidRPr="0058207B">
        <w:rPr>
          <w:i/>
          <w:sz w:val="22"/>
          <w:szCs w:val="22"/>
        </w:rPr>
        <w:t>В случае заключения контракта по результатам определения Поставщика в соответствии с п. 1 ч. 1 ст. 30 предусмотренный настоящим контрактом размер обеспечения исполнения контракта, в т.ч. предоставляемого с учетом положений ст. 37, устанавливается от цены, по которой в соответствии с ФЗ-44 заключается контракт, но не может составлять менее чем размер аванса.</w:t>
      </w:r>
    </w:p>
    <w:p w14:paraId="41B10B66" w14:textId="78A8C560" w:rsidR="006B3F2C" w:rsidRPr="0058207B" w:rsidRDefault="006B3F2C" w:rsidP="00374D3E">
      <w:pPr>
        <w:ind w:right="-141"/>
        <w:jc w:val="both"/>
        <w:rPr>
          <w:sz w:val="22"/>
          <w:szCs w:val="22"/>
        </w:rPr>
      </w:pPr>
      <w:r w:rsidRPr="0058207B">
        <w:rPr>
          <w:i/>
          <w:sz w:val="22"/>
          <w:szCs w:val="22"/>
        </w:rPr>
        <w:t>Участник закупки, с которым заключается контракт по результатам определения Поставщика в соответствии с п. 1 ч. 1 ст. 30, освобождается от предоставления обеспечения гарантийных обязательств, обеспечения исполнения контракта, в том числе с учетом положений ст. 37,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ФЗ-44 для предоставления обеспечения исполнения контракта. При этом сумма цен таких контрактов должна составлять не менее Н(М)ЦК, указанной в извещении</w:t>
      </w:r>
      <w:r w:rsidR="009156EC">
        <w:rPr>
          <w:i/>
          <w:sz w:val="22"/>
          <w:szCs w:val="22"/>
        </w:rPr>
        <w:t>.</w:t>
      </w:r>
    </w:p>
    <w:p w14:paraId="400F184E" w14:textId="77777777" w:rsidR="00B257DB" w:rsidRPr="0058207B" w:rsidRDefault="00B257DB" w:rsidP="00B22941">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8.2. 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Start"/>
      <w:r w:rsidRPr="0058207B">
        <w:rPr>
          <w:rFonts w:ascii="Times New Roman" w:hAnsi="Times New Roman" w:cs="Times New Roman"/>
          <w:sz w:val="22"/>
          <w:szCs w:val="22"/>
        </w:rPr>
        <w:t>или  предоставлением</w:t>
      </w:r>
      <w:proofErr w:type="gramEnd"/>
      <w:r w:rsidRPr="0058207B">
        <w:rPr>
          <w:rFonts w:ascii="Times New Roman" w:hAnsi="Times New Roman" w:cs="Times New Roman"/>
          <w:sz w:val="22"/>
          <w:szCs w:val="22"/>
        </w:rPr>
        <w:t xml:space="preserve"> 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1E24306B" w14:textId="77777777" w:rsidR="002C08D3" w:rsidRPr="0058207B" w:rsidRDefault="002C08D3" w:rsidP="00517D4C">
      <w:pPr>
        <w:pStyle w:val="ConsPlusNormal"/>
        <w:ind w:firstLine="709"/>
        <w:jc w:val="center"/>
        <w:rPr>
          <w:rFonts w:ascii="Times New Roman" w:hAnsi="Times New Roman" w:cs="Times New Roman"/>
          <w:sz w:val="22"/>
          <w:szCs w:val="22"/>
        </w:rPr>
      </w:pPr>
      <w:r w:rsidRPr="0058207B">
        <w:rPr>
          <w:rFonts w:ascii="Times New Roman" w:hAnsi="Times New Roman" w:cs="Times New Roman"/>
          <w:sz w:val="22"/>
          <w:szCs w:val="22"/>
        </w:rPr>
        <w:t>Банковские реквизиты для учета средств во временное распоряжение:</w:t>
      </w:r>
    </w:p>
    <w:p w14:paraId="6D6248AB" w14:textId="43AAC70B"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ПОЛУЧАТЕЛЬ: МКУ МО Северс</w:t>
      </w:r>
      <w:r w:rsidR="00643060">
        <w:rPr>
          <w:rFonts w:ascii="Times New Roman" w:hAnsi="Times New Roman" w:cs="Times New Roman"/>
          <w:sz w:val="22"/>
          <w:szCs w:val="22"/>
        </w:rPr>
        <w:t xml:space="preserve">кий район «ЦБУО» </w:t>
      </w:r>
      <w:proofErr w:type="spellStart"/>
      <w:r w:rsidR="00643060">
        <w:rPr>
          <w:rFonts w:ascii="Times New Roman" w:hAnsi="Times New Roman" w:cs="Times New Roman"/>
          <w:sz w:val="22"/>
          <w:szCs w:val="22"/>
        </w:rPr>
        <w:t>лс</w:t>
      </w:r>
      <w:proofErr w:type="spellEnd"/>
      <w:r w:rsidR="00643060">
        <w:rPr>
          <w:rFonts w:ascii="Times New Roman" w:hAnsi="Times New Roman" w:cs="Times New Roman"/>
          <w:sz w:val="22"/>
          <w:szCs w:val="22"/>
        </w:rPr>
        <w:t xml:space="preserve"> </w:t>
      </w:r>
      <w:r w:rsidR="006505C6" w:rsidRPr="006505C6">
        <w:rPr>
          <w:rFonts w:ascii="Times New Roman" w:hAnsi="Times New Roman" w:cs="Times New Roman"/>
          <w:sz w:val="22"/>
          <w:szCs w:val="22"/>
        </w:rPr>
        <w:t>925210090</w:t>
      </w:r>
      <w:r w:rsidRPr="0058207B">
        <w:rPr>
          <w:rFonts w:ascii="Times New Roman" w:hAnsi="Times New Roman" w:cs="Times New Roman"/>
          <w:sz w:val="22"/>
          <w:szCs w:val="22"/>
        </w:rPr>
        <w:t xml:space="preserve">)    </w:t>
      </w:r>
    </w:p>
    <w:p w14:paraId="6E8AB31E"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ИНН </w:t>
      </w:r>
      <w:proofErr w:type="gramStart"/>
      <w:r w:rsidRPr="0058207B">
        <w:rPr>
          <w:rFonts w:ascii="Times New Roman" w:hAnsi="Times New Roman" w:cs="Times New Roman"/>
          <w:sz w:val="22"/>
          <w:szCs w:val="22"/>
        </w:rPr>
        <w:t>2348011703  КПП</w:t>
      </w:r>
      <w:proofErr w:type="gramEnd"/>
      <w:r w:rsidRPr="0058207B">
        <w:rPr>
          <w:rFonts w:ascii="Times New Roman" w:hAnsi="Times New Roman" w:cs="Times New Roman"/>
          <w:sz w:val="22"/>
          <w:szCs w:val="22"/>
        </w:rPr>
        <w:t xml:space="preserve"> 234801001</w:t>
      </w:r>
    </w:p>
    <w:p w14:paraId="5A066E6C"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БИК 010349101</w:t>
      </w:r>
    </w:p>
    <w:p w14:paraId="43C70E0F"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Расчетный счет № 0323</w:t>
      </w:r>
      <w:r w:rsidR="001867FB">
        <w:rPr>
          <w:rFonts w:ascii="Times New Roman" w:hAnsi="Times New Roman" w:cs="Times New Roman"/>
          <w:sz w:val="22"/>
          <w:szCs w:val="22"/>
        </w:rPr>
        <w:t>2</w:t>
      </w:r>
      <w:r w:rsidRPr="0058207B">
        <w:rPr>
          <w:rFonts w:ascii="Times New Roman" w:hAnsi="Times New Roman" w:cs="Times New Roman"/>
          <w:sz w:val="22"/>
          <w:szCs w:val="22"/>
        </w:rPr>
        <w:t>643036430001800</w:t>
      </w:r>
    </w:p>
    <w:p w14:paraId="467333B5"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ЕКС 40102810945370000010</w:t>
      </w:r>
    </w:p>
    <w:p w14:paraId="4C9393ED"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В банке ЮЖНОЕ ГУ БАНКА РОССИИ</w:t>
      </w:r>
    </w:p>
    <w:p w14:paraId="549EB786"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lastRenderedPageBreak/>
        <w:t>Назначение платежа:</w:t>
      </w:r>
    </w:p>
    <w:p w14:paraId="67F37402" w14:textId="77777777" w:rsidR="005A4B08" w:rsidRPr="0058207B" w:rsidRDefault="005A4B08"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код </w:t>
      </w:r>
      <w:proofErr w:type="gramStart"/>
      <w:r w:rsidRPr="0058207B">
        <w:rPr>
          <w:rFonts w:ascii="Times New Roman" w:hAnsi="Times New Roman" w:cs="Times New Roman"/>
          <w:sz w:val="22"/>
          <w:szCs w:val="22"/>
        </w:rPr>
        <w:t>дохода  925</w:t>
      </w:r>
      <w:proofErr w:type="gramEnd"/>
      <w:r w:rsidRPr="0058207B">
        <w:rPr>
          <w:rFonts w:ascii="Times New Roman" w:hAnsi="Times New Roman" w:cs="Times New Roman"/>
          <w:sz w:val="22"/>
          <w:szCs w:val="22"/>
        </w:rPr>
        <w:t xml:space="preserve"> 000 000 000 000 00 510   тип средств 30.00.00</w:t>
      </w:r>
    </w:p>
    <w:p w14:paraId="01B652E3" w14:textId="77777777" w:rsidR="00B22941" w:rsidRPr="0058207B" w:rsidRDefault="00B22941" w:rsidP="005A4B08">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8.3.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14:paraId="4A967FFE" w14:textId="77777777" w:rsidR="00B22941" w:rsidRPr="0058207B" w:rsidRDefault="00B22941" w:rsidP="00B22941">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8.4. 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В ходе исполнения Контракта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вправе изменить способ обеспечения исполнение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w:t>
      </w:r>
      <w:proofErr w:type="gramStart"/>
      <w:r w:rsidRPr="0058207B">
        <w:rPr>
          <w:rFonts w:ascii="Times New Roman" w:hAnsi="Times New Roman" w:cs="Times New Roman"/>
          <w:sz w:val="22"/>
          <w:szCs w:val="22"/>
        </w:rPr>
        <w:t>случаях</w:t>
      </w:r>
      <w:proofErr w:type="gramEnd"/>
      <w:r w:rsidRPr="0058207B">
        <w:rPr>
          <w:rFonts w:ascii="Times New Roman" w:hAnsi="Times New Roman" w:cs="Times New Roman"/>
          <w:sz w:val="22"/>
          <w:szCs w:val="22"/>
        </w:rPr>
        <w:t xml:space="preserve"> предусмотренных частями 7.1, 7.2, 7.3 статьи 96 Закона о контрактной системе. </w:t>
      </w:r>
    </w:p>
    <w:p w14:paraId="0AB90F97" w14:textId="77777777" w:rsidR="00B22941" w:rsidRPr="0058207B" w:rsidRDefault="00B22941" w:rsidP="00B22941">
      <w:pPr>
        <w:pStyle w:val="ConsPlusNormal"/>
        <w:ind w:firstLine="708"/>
        <w:jc w:val="both"/>
        <w:rPr>
          <w:rFonts w:ascii="Times New Roman" w:hAnsi="Times New Roman" w:cs="Times New Roman"/>
          <w:strike/>
          <w:sz w:val="22"/>
          <w:szCs w:val="22"/>
        </w:rPr>
      </w:pPr>
      <w:r w:rsidRPr="0058207B">
        <w:rPr>
          <w:rFonts w:ascii="Times New Roman" w:hAnsi="Times New Roman" w:cs="Times New Roman"/>
          <w:sz w:val="22"/>
          <w:szCs w:val="22"/>
        </w:rPr>
        <w:t>8.5. 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его обязательств по Контракту,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обязуется в течение </w:t>
      </w:r>
      <w:r w:rsidR="00343875" w:rsidRPr="0058207B">
        <w:rPr>
          <w:rFonts w:ascii="Times New Roman" w:hAnsi="Times New Roman" w:cs="Times New Roman"/>
          <w:sz w:val="22"/>
          <w:szCs w:val="22"/>
        </w:rPr>
        <w:t xml:space="preserve">5 (пяти) рабочих дней </w:t>
      </w:r>
      <w:r w:rsidRPr="0058207B">
        <w:rPr>
          <w:rFonts w:ascii="Times New Roman" w:hAnsi="Times New Roman" w:cs="Times New Roman"/>
          <w:sz w:val="22"/>
          <w:szCs w:val="22"/>
        </w:rPr>
        <w:t>с момента, когда такое обеспечение перестало действовать, предоставить Заказчику новое надлежащее обеспечение исполнения Контракта.</w:t>
      </w:r>
    </w:p>
    <w:p w14:paraId="7897D5F0" w14:textId="77777777" w:rsidR="00B22941" w:rsidRPr="0058207B" w:rsidRDefault="00B22941" w:rsidP="00B22941">
      <w:pPr>
        <w:pStyle w:val="ConsPlusNormal"/>
        <w:ind w:firstLine="708"/>
        <w:jc w:val="both"/>
        <w:rPr>
          <w:rFonts w:ascii="Times New Roman" w:hAnsi="Times New Roman" w:cs="Times New Roman"/>
          <w:sz w:val="22"/>
          <w:szCs w:val="22"/>
        </w:rPr>
      </w:pPr>
      <w:r w:rsidRPr="0058207B">
        <w:rPr>
          <w:rFonts w:ascii="Times New Roman" w:hAnsi="Times New Roman" w:cs="Times New Roman"/>
          <w:sz w:val="22"/>
          <w:szCs w:val="22"/>
        </w:rPr>
        <w:t xml:space="preserve">Действие указанного пункта не распространяется на случаи, если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предоставлена недостоверная (поддельная) независимая гарантия.</w:t>
      </w:r>
    </w:p>
    <w:p w14:paraId="73F76054" w14:textId="2E7D381C" w:rsidR="00B22941" w:rsidRPr="0058207B" w:rsidRDefault="00B22941" w:rsidP="00B22941">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8.6.</w:t>
      </w:r>
      <w:r w:rsidRPr="0058207B">
        <w:rPr>
          <w:rFonts w:ascii="Times New Roman" w:hAnsi="Times New Roman" w:cs="Times New Roman"/>
          <w:sz w:val="22"/>
          <w:szCs w:val="22"/>
        </w:rPr>
        <w:tab/>
        <w:t>Срок</w:t>
      </w:r>
      <w:r w:rsidR="006B3F2C" w:rsidRPr="0058207B">
        <w:rPr>
          <w:rFonts w:ascii="Times New Roman" w:hAnsi="Times New Roman" w:cs="Times New Roman"/>
          <w:sz w:val="22"/>
          <w:szCs w:val="22"/>
        </w:rPr>
        <w:t xml:space="preserve"> возврата Заказчиком Поставщику</w:t>
      </w:r>
      <w:r w:rsidRPr="0058207B">
        <w:rPr>
          <w:rFonts w:ascii="Times New Roman" w:hAnsi="Times New Roman" w:cs="Times New Roman"/>
          <w:sz w:val="22"/>
          <w:szCs w:val="22"/>
        </w:rPr>
        <w:t xml:space="preserve"> денежных средств, внесенных в качестве обеспечения исполнения Контракта </w:t>
      </w:r>
      <w:r w:rsidRPr="0058207B">
        <w:rPr>
          <w:rFonts w:ascii="Times New Roman" w:hAnsi="Times New Roman" w:cs="Times New Roman"/>
          <w:i/>
          <w:sz w:val="22"/>
          <w:szCs w:val="22"/>
        </w:rPr>
        <w:t xml:space="preserve">(если такая форма обеспечения исполнения Контракта применяется </w:t>
      </w:r>
      <w:r w:rsidR="00EC7FBB" w:rsidRPr="0058207B">
        <w:rPr>
          <w:rFonts w:ascii="Times New Roman" w:hAnsi="Times New Roman" w:cs="Times New Roman"/>
          <w:i/>
          <w:sz w:val="22"/>
          <w:szCs w:val="22"/>
        </w:rPr>
        <w:t>Поставщиком</w:t>
      </w:r>
      <w:r w:rsidRPr="0058207B">
        <w:rPr>
          <w:rFonts w:ascii="Times New Roman" w:hAnsi="Times New Roman" w:cs="Times New Roman"/>
          <w:i/>
          <w:sz w:val="22"/>
          <w:szCs w:val="22"/>
        </w:rPr>
        <w:t>)</w:t>
      </w:r>
      <w:r w:rsidRPr="0058207B">
        <w:rPr>
          <w:rFonts w:ascii="Times New Roman" w:hAnsi="Times New Roman" w:cs="Times New Roman"/>
          <w:sz w:val="22"/>
          <w:szCs w:val="22"/>
        </w:rPr>
        <w:t>,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w:t>
      </w:r>
      <w:r w:rsidR="00343875" w:rsidRPr="0058207B">
        <w:rPr>
          <w:rFonts w:ascii="Times New Roman" w:hAnsi="Times New Roman" w:cs="Times New Roman"/>
          <w:sz w:val="22"/>
          <w:szCs w:val="22"/>
        </w:rPr>
        <w:t xml:space="preserve"> не более </w:t>
      </w:r>
      <w:r w:rsidR="00346DA5">
        <w:rPr>
          <w:rFonts w:ascii="Times New Roman" w:hAnsi="Times New Roman" w:cs="Times New Roman"/>
          <w:sz w:val="22"/>
          <w:szCs w:val="22"/>
        </w:rPr>
        <w:t>15</w:t>
      </w:r>
      <w:r w:rsidRPr="0058207B">
        <w:rPr>
          <w:rFonts w:ascii="Times New Roman" w:hAnsi="Times New Roman" w:cs="Times New Roman"/>
          <w:sz w:val="22"/>
          <w:szCs w:val="22"/>
        </w:rPr>
        <w:t xml:space="preserve"> дней с даты исполнения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обязательств, предусмотренных Контрактом, на счет, указанный </w:t>
      </w:r>
      <w:r w:rsidR="00EC7FBB" w:rsidRPr="0058207B">
        <w:rPr>
          <w:rFonts w:ascii="Times New Roman" w:hAnsi="Times New Roman" w:cs="Times New Roman"/>
          <w:sz w:val="22"/>
          <w:szCs w:val="22"/>
        </w:rPr>
        <w:t>Поставщиком</w:t>
      </w:r>
      <w:r w:rsidRPr="0058207B">
        <w:rPr>
          <w:rFonts w:ascii="Times New Roman" w:hAnsi="Times New Roman" w:cs="Times New Roman"/>
          <w:sz w:val="22"/>
          <w:szCs w:val="22"/>
        </w:rPr>
        <w:t xml:space="preserve">. </w:t>
      </w:r>
    </w:p>
    <w:p w14:paraId="7437785D" w14:textId="77777777" w:rsidR="00B22941" w:rsidRPr="0058207B" w:rsidRDefault="00B22941" w:rsidP="00B22941">
      <w:pPr>
        <w:pStyle w:val="ConsPlusNormal"/>
        <w:spacing w:before="220"/>
        <w:ind w:firstLine="709"/>
        <w:contextualSpacing/>
        <w:jc w:val="both"/>
        <w:rPr>
          <w:rFonts w:ascii="Times New Roman" w:eastAsia="BatangChe" w:hAnsi="Times New Roman" w:cs="Times New Roman"/>
          <w:sz w:val="22"/>
          <w:szCs w:val="22"/>
        </w:rPr>
      </w:pPr>
      <w:r w:rsidRPr="0058207B">
        <w:rPr>
          <w:rFonts w:ascii="Times New Roman" w:eastAsia="BatangChe" w:hAnsi="Times New Roman" w:cs="Times New Roman"/>
          <w:sz w:val="22"/>
          <w:szCs w:val="22"/>
        </w:rPr>
        <w:t>8.7. </w:t>
      </w:r>
      <w:r w:rsidR="00C7705F" w:rsidRPr="0058207B">
        <w:rPr>
          <w:rFonts w:ascii="Times New Roman" w:eastAsia="BatangChe" w:hAnsi="Times New Roman" w:cs="Times New Roman"/>
          <w:sz w:val="22"/>
          <w:szCs w:val="22"/>
        </w:rPr>
        <w:tab/>
      </w:r>
      <w:r w:rsidRPr="0058207B">
        <w:rPr>
          <w:rFonts w:ascii="Times New Roman" w:eastAsia="BatangChe" w:hAnsi="Times New Roman" w:cs="Times New Roman"/>
          <w:sz w:val="22"/>
          <w:szCs w:val="22"/>
        </w:rPr>
        <w:t xml:space="preserve">В случае неисполнения или ненадлежащего исполнения </w:t>
      </w:r>
      <w:r w:rsidR="00EC7FBB" w:rsidRPr="0058207B">
        <w:rPr>
          <w:rFonts w:ascii="Times New Roman" w:eastAsia="BatangChe" w:hAnsi="Times New Roman" w:cs="Times New Roman"/>
          <w:sz w:val="22"/>
          <w:szCs w:val="22"/>
        </w:rPr>
        <w:t>Поставщиком</w:t>
      </w:r>
      <w:r w:rsidRPr="0058207B">
        <w:rPr>
          <w:rFonts w:ascii="Times New Roman" w:eastAsia="BatangChe" w:hAnsi="Times New Roman" w:cs="Times New Roman"/>
          <w:sz w:val="22"/>
          <w:szCs w:val="22"/>
        </w:rPr>
        <w:t xml:space="preserve"> обязательств по Контракту обеспечение исполнения Контракта переходит Заказчику в размере неисполненных обязательств. </w:t>
      </w:r>
    </w:p>
    <w:p w14:paraId="0F117FC0" w14:textId="77777777" w:rsidR="00B22941" w:rsidRPr="0058207B" w:rsidRDefault="00B22941" w:rsidP="00B22941">
      <w:pPr>
        <w:pStyle w:val="ConsPlusNormal"/>
        <w:ind w:firstLine="709"/>
        <w:jc w:val="both"/>
        <w:rPr>
          <w:rFonts w:ascii="Times New Roman" w:hAnsi="Times New Roman" w:cs="Times New Roman"/>
          <w:b/>
          <w:sz w:val="22"/>
          <w:szCs w:val="22"/>
        </w:rPr>
      </w:pPr>
    </w:p>
    <w:p w14:paraId="2D5E94E2" w14:textId="77777777" w:rsidR="00860C6F" w:rsidRPr="0058207B" w:rsidRDefault="002B7A2F" w:rsidP="00860C6F">
      <w:pPr>
        <w:widowControl w:val="0"/>
        <w:autoSpaceDE w:val="0"/>
        <w:autoSpaceDN w:val="0"/>
        <w:ind w:firstLine="709"/>
        <w:jc w:val="center"/>
        <w:outlineLvl w:val="1"/>
        <w:rPr>
          <w:b/>
          <w:sz w:val="22"/>
          <w:szCs w:val="22"/>
        </w:rPr>
      </w:pPr>
      <w:r w:rsidRPr="0058207B">
        <w:rPr>
          <w:b/>
          <w:sz w:val="22"/>
          <w:szCs w:val="22"/>
        </w:rPr>
        <w:t xml:space="preserve">9. </w:t>
      </w:r>
      <w:r w:rsidR="00860C6F" w:rsidRPr="0058207B">
        <w:rPr>
          <w:b/>
          <w:sz w:val="22"/>
          <w:szCs w:val="22"/>
        </w:rPr>
        <w:t>Срок действия, порядок изменения и расторжения Контракта</w:t>
      </w:r>
    </w:p>
    <w:p w14:paraId="20827B6B" w14:textId="77777777" w:rsidR="004F2F7C" w:rsidRPr="0058207B" w:rsidRDefault="004F2F7C" w:rsidP="004F2F7C">
      <w:pPr>
        <w:pStyle w:val="ConsPlusNormal"/>
        <w:ind w:firstLine="709"/>
        <w:jc w:val="both"/>
        <w:rPr>
          <w:rFonts w:ascii="Times New Roman" w:hAnsi="Times New Roman" w:cs="Times New Roman"/>
          <w:i/>
          <w:sz w:val="22"/>
          <w:szCs w:val="22"/>
        </w:rPr>
      </w:pPr>
      <w:r w:rsidRPr="0058207B">
        <w:rPr>
          <w:rFonts w:ascii="Times New Roman" w:hAnsi="Times New Roman" w:cs="Times New Roman"/>
          <w:sz w:val="22"/>
          <w:szCs w:val="22"/>
        </w:rPr>
        <w:t xml:space="preserve">9.1.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Контракт вступает в силу со дня его подписания Сторонами.</w:t>
      </w:r>
    </w:p>
    <w:p w14:paraId="48C57F21" w14:textId="77777777" w:rsidR="004F2F7C" w:rsidRPr="0058207B" w:rsidRDefault="001867FB" w:rsidP="004F2F7C">
      <w:pPr>
        <w:pStyle w:val="ConsPlusNormal"/>
        <w:ind w:firstLine="709"/>
        <w:jc w:val="both"/>
        <w:rPr>
          <w:rFonts w:ascii="Times New Roman" w:hAnsi="Times New Roman" w:cs="Times New Roman"/>
          <w:i/>
          <w:sz w:val="22"/>
          <w:szCs w:val="22"/>
        </w:rPr>
      </w:pPr>
      <w:r>
        <w:rPr>
          <w:rFonts w:ascii="Times New Roman" w:hAnsi="Times New Roman" w:cs="Times New Roman"/>
          <w:i/>
          <w:sz w:val="22"/>
          <w:szCs w:val="22"/>
        </w:rPr>
        <w:t>Д</w:t>
      </w:r>
      <w:r w:rsidRPr="0058207B">
        <w:rPr>
          <w:rFonts w:ascii="Times New Roman" w:hAnsi="Times New Roman" w:cs="Times New Roman"/>
          <w:i/>
          <w:sz w:val="22"/>
          <w:szCs w:val="22"/>
        </w:rPr>
        <w:t>а</w:t>
      </w:r>
      <w:r>
        <w:rPr>
          <w:rFonts w:ascii="Times New Roman" w:hAnsi="Times New Roman" w:cs="Times New Roman"/>
          <w:i/>
          <w:sz w:val="22"/>
          <w:szCs w:val="22"/>
        </w:rPr>
        <w:t xml:space="preserve">той начала исполнения контракта </w:t>
      </w:r>
      <w:r w:rsidRPr="0058207B">
        <w:rPr>
          <w:rFonts w:ascii="Times New Roman" w:hAnsi="Times New Roman" w:cs="Times New Roman"/>
          <w:i/>
          <w:sz w:val="22"/>
          <w:szCs w:val="22"/>
        </w:rPr>
        <w:t xml:space="preserve">является </w:t>
      </w:r>
      <w:r>
        <w:rPr>
          <w:rFonts w:ascii="Times New Roman" w:hAnsi="Times New Roman" w:cs="Times New Roman"/>
          <w:i/>
          <w:sz w:val="22"/>
          <w:szCs w:val="22"/>
        </w:rPr>
        <w:t>д</w:t>
      </w:r>
      <w:r w:rsidR="004F2F7C" w:rsidRPr="0058207B">
        <w:rPr>
          <w:rFonts w:ascii="Times New Roman" w:hAnsi="Times New Roman" w:cs="Times New Roman"/>
          <w:i/>
          <w:sz w:val="22"/>
          <w:szCs w:val="22"/>
        </w:rPr>
        <w:t>ата подписания контракта</w:t>
      </w:r>
      <w:r>
        <w:rPr>
          <w:rFonts w:ascii="Times New Roman" w:hAnsi="Times New Roman" w:cs="Times New Roman"/>
          <w:i/>
          <w:sz w:val="22"/>
          <w:szCs w:val="22"/>
        </w:rPr>
        <w:t>.</w:t>
      </w:r>
    </w:p>
    <w:p w14:paraId="5BAAE4DC" w14:textId="4D9A203A" w:rsidR="004F2F7C" w:rsidRPr="0058207B" w:rsidRDefault="004F2F7C" w:rsidP="004F2F7C">
      <w:pPr>
        <w:pStyle w:val="ConsPlusNormal"/>
        <w:ind w:firstLine="709"/>
        <w:jc w:val="both"/>
        <w:rPr>
          <w:rFonts w:ascii="Times New Roman" w:hAnsi="Times New Roman" w:cs="Times New Roman"/>
          <w:i/>
          <w:sz w:val="22"/>
          <w:szCs w:val="22"/>
        </w:rPr>
      </w:pPr>
      <w:r w:rsidRPr="0058207B">
        <w:rPr>
          <w:rFonts w:ascii="Times New Roman" w:hAnsi="Times New Roman" w:cs="Times New Roman"/>
          <w:sz w:val="22"/>
          <w:szCs w:val="22"/>
        </w:rPr>
        <w:t xml:space="preserve">9.2.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Контракт действует до </w:t>
      </w:r>
      <w:r w:rsidR="00831384">
        <w:rPr>
          <w:rFonts w:ascii="Times New Roman" w:hAnsi="Times New Roman" w:cs="Times New Roman"/>
          <w:sz w:val="22"/>
          <w:szCs w:val="22"/>
        </w:rPr>
        <w:t>28</w:t>
      </w:r>
      <w:r w:rsidRPr="0058207B">
        <w:rPr>
          <w:rFonts w:ascii="Times New Roman" w:hAnsi="Times New Roman" w:cs="Times New Roman"/>
          <w:sz w:val="22"/>
          <w:szCs w:val="22"/>
        </w:rPr>
        <w:t xml:space="preserve"> декабря 202</w:t>
      </w:r>
      <w:r w:rsidR="00B01536">
        <w:rPr>
          <w:rFonts w:ascii="Times New Roman" w:hAnsi="Times New Roman" w:cs="Times New Roman"/>
          <w:sz w:val="22"/>
          <w:szCs w:val="22"/>
        </w:rPr>
        <w:t>4</w:t>
      </w:r>
      <w:r w:rsidRPr="0058207B">
        <w:rPr>
          <w:rFonts w:ascii="Times New Roman" w:hAnsi="Times New Roman" w:cs="Times New Roman"/>
          <w:sz w:val="22"/>
          <w:szCs w:val="22"/>
        </w:rPr>
        <w:t xml:space="preserve"> года включительно</w:t>
      </w:r>
      <w:r w:rsidRPr="0058207B">
        <w:rPr>
          <w:rFonts w:ascii="Times New Roman" w:hAnsi="Times New Roman" w:cs="Times New Roman"/>
          <w:i/>
          <w:sz w:val="22"/>
          <w:szCs w:val="22"/>
        </w:rPr>
        <w:t>.</w:t>
      </w:r>
    </w:p>
    <w:p w14:paraId="461ABDE3" w14:textId="77777777" w:rsidR="004F2F7C" w:rsidRPr="0058207B" w:rsidRDefault="004F2F7C" w:rsidP="004F2F7C">
      <w:pPr>
        <w:pStyle w:val="ConsPlusNormal"/>
        <w:ind w:firstLine="709"/>
        <w:jc w:val="both"/>
        <w:rPr>
          <w:rFonts w:ascii="Times New Roman" w:hAnsi="Times New Roman" w:cs="Times New Roman"/>
          <w:i/>
          <w:sz w:val="22"/>
          <w:szCs w:val="22"/>
        </w:rPr>
      </w:pPr>
      <w:r w:rsidRPr="0058207B">
        <w:rPr>
          <w:rFonts w:ascii="Times New Roman" w:hAnsi="Times New Roman" w:cs="Times New Roman"/>
          <w:i/>
          <w:sz w:val="22"/>
          <w:szCs w:val="22"/>
        </w:rPr>
        <w:t xml:space="preserve">Дата истечения действия контракта является датой окончания исполнения контракта, которая определяется исходя из установленных условиями Контракта максимальных сроков исполнения сторонами своих обязательств: </w:t>
      </w:r>
      <w:r w:rsidR="00F8077E" w:rsidRPr="0058207B">
        <w:rPr>
          <w:rFonts w:ascii="Times New Roman" w:hAnsi="Times New Roman" w:cs="Times New Roman"/>
          <w:i/>
          <w:sz w:val="22"/>
          <w:szCs w:val="22"/>
        </w:rPr>
        <w:t>поставки товара</w:t>
      </w:r>
      <w:r w:rsidRPr="0058207B">
        <w:rPr>
          <w:rFonts w:ascii="Times New Roman" w:hAnsi="Times New Roman" w:cs="Times New Roman"/>
          <w:i/>
          <w:sz w:val="22"/>
          <w:szCs w:val="22"/>
        </w:rPr>
        <w:t xml:space="preserve">, оплаты по Контракту. </w:t>
      </w:r>
    </w:p>
    <w:p w14:paraId="0AF391DF"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Обязательства Сторон, не исполненные до даты истечения срока действия Контракта, подлежат исполнению в полном объеме.</w:t>
      </w:r>
    </w:p>
    <w:p w14:paraId="3D2FDAC6"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9.3.</w:t>
      </w:r>
      <w:r w:rsidRPr="0058207B">
        <w:rPr>
          <w:rFonts w:ascii="Times New Roman" w:hAnsi="Times New Roman" w:cs="Times New Roman"/>
          <w:sz w:val="22"/>
          <w:szCs w:val="22"/>
        </w:rPr>
        <w:tab/>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hyperlink r:id="rId14" w:tooltip="consultantplus://offline/ref=63644F4247E16D1BFE5C522E45BCFAC864AA28D6BA3D54035F30AF26C8D7z5C" w:history="1">
        <w:r w:rsidRPr="0058207B">
          <w:rPr>
            <w:rFonts w:ascii="Times New Roman" w:hAnsi="Times New Roman" w:cs="Times New Roman"/>
            <w:sz w:val="22"/>
            <w:szCs w:val="22"/>
          </w:rPr>
          <w:t>Законом</w:t>
        </w:r>
      </w:hyperlink>
      <w:r w:rsidRPr="0058207B">
        <w:rPr>
          <w:rFonts w:ascii="Times New Roman" w:hAnsi="Times New Roman" w:cs="Times New Roman"/>
          <w:sz w:val="22"/>
          <w:szCs w:val="22"/>
        </w:rPr>
        <w:t xml:space="preserve"> о контрактной системе.</w:t>
      </w:r>
    </w:p>
    <w:p w14:paraId="6FE8B1B2" w14:textId="77777777" w:rsidR="004F2F7C" w:rsidRPr="0058207B" w:rsidRDefault="004F2F7C" w:rsidP="00C7705F">
      <w:pPr>
        <w:autoSpaceDE w:val="0"/>
        <w:autoSpaceDN w:val="0"/>
        <w:adjustRightInd w:val="0"/>
        <w:ind w:firstLine="709"/>
        <w:jc w:val="both"/>
        <w:rPr>
          <w:bCs/>
          <w:iCs/>
          <w:sz w:val="22"/>
          <w:szCs w:val="22"/>
        </w:rPr>
      </w:pPr>
      <w:r w:rsidRPr="0058207B">
        <w:rPr>
          <w:bCs/>
          <w:iCs/>
          <w:sz w:val="22"/>
          <w:szCs w:val="22"/>
        </w:rPr>
        <w:t>Внесение изменений в Контракт осуществляется путем заключения Сторонами в письменной форме дополнительных соглашений к Контракту, являющихся неотъемлемой частью Контракта.</w:t>
      </w:r>
    </w:p>
    <w:p w14:paraId="4CF5FCB7"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9.4.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Контракт может быть расторгнут: по соглашению Сторон, в случае одностороннего отказа Стороны от исполнения Контракта, по решению суда.</w:t>
      </w:r>
    </w:p>
    <w:p w14:paraId="13ECC67C"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9.5. 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Расторжение Контракта по соглашению Сторон производится путем подписания соответствующего соглашения о расторжении.</w:t>
      </w:r>
    </w:p>
    <w:p w14:paraId="7D8739E4"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Сторона, которой направлено предложение о расторжении Контракта по соглашению Сторон, должна дать письменный </w:t>
      </w:r>
      <w:proofErr w:type="gramStart"/>
      <w:r w:rsidRPr="0058207B">
        <w:rPr>
          <w:rFonts w:ascii="Times New Roman" w:hAnsi="Times New Roman" w:cs="Times New Roman"/>
          <w:sz w:val="22"/>
          <w:szCs w:val="22"/>
        </w:rPr>
        <w:t>ответ по существу</w:t>
      </w:r>
      <w:proofErr w:type="gramEnd"/>
      <w:r w:rsidRPr="0058207B">
        <w:rPr>
          <w:rFonts w:ascii="Times New Roman" w:hAnsi="Times New Roman" w:cs="Times New Roman"/>
          <w:sz w:val="22"/>
          <w:szCs w:val="22"/>
        </w:rPr>
        <w:t xml:space="preserve"> в срок не позднее </w:t>
      </w:r>
      <w:r w:rsidR="00C7705F" w:rsidRPr="0058207B">
        <w:rPr>
          <w:rFonts w:ascii="Times New Roman" w:hAnsi="Times New Roman" w:cs="Times New Roman"/>
          <w:sz w:val="22"/>
          <w:szCs w:val="22"/>
        </w:rPr>
        <w:br/>
        <w:t>5 (пяти) календарных</w:t>
      </w:r>
      <w:r w:rsidRPr="0058207B">
        <w:rPr>
          <w:rFonts w:ascii="Times New Roman" w:hAnsi="Times New Roman" w:cs="Times New Roman"/>
          <w:sz w:val="22"/>
          <w:szCs w:val="22"/>
        </w:rPr>
        <w:t xml:space="preserve"> дней с даты его получения.</w:t>
      </w:r>
    </w:p>
    <w:p w14:paraId="47C4DE88"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9.6.</w:t>
      </w:r>
      <w:r w:rsidRPr="0058207B">
        <w:rPr>
          <w:rFonts w:ascii="Times New Roman" w:hAnsi="Times New Roman" w:cs="Times New Roman"/>
          <w:sz w:val="22"/>
          <w:szCs w:val="22"/>
        </w:rPr>
        <w:tab/>
        <w:t xml:space="preserve">В случае расторжения Контракта по инициативе любой из Сторон производится сверка расчетов, которой подтверждается </w:t>
      </w:r>
      <w:r w:rsidR="00F8077E" w:rsidRPr="0058207B">
        <w:rPr>
          <w:rFonts w:ascii="Times New Roman" w:hAnsi="Times New Roman" w:cs="Times New Roman"/>
          <w:sz w:val="22"/>
          <w:szCs w:val="22"/>
        </w:rPr>
        <w:t xml:space="preserve">количество поставленного </w:t>
      </w:r>
      <w:proofErr w:type="spellStart"/>
      <w:r w:rsidR="00EC7FBB" w:rsidRPr="0058207B">
        <w:rPr>
          <w:rFonts w:ascii="Times New Roman" w:hAnsi="Times New Roman" w:cs="Times New Roman"/>
          <w:sz w:val="22"/>
          <w:szCs w:val="22"/>
        </w:rPr>
        <w:t>Поставщиком</w:t>
      </w:r>
      <w:r w:rsidR="00F8077E" w:rsidRPr="0058207B">
        <w:rPr>
          <w:rFonts w:ascii="Times New Roman" w:hAnsi="Times New Roman" w:cs="Times New Roman"/>
          <w:sz w:val="22"/>
          <w:szCs w:val="22"/>
        </w:rPr>
        <w:t>товара</w:t>
      </w:r>
      <w:proofErr w:type="spellEnd"/>
      <w:r w:rsidRPr="0058207B">
        <w:rPr>
          <w:rFonts w:ascii="Times New Roman" w:hAnsi="Times New Roman" w:cs="Times New Roman"/>
          <w:sz w:val="22"/>
          <w:szCs w:val="22"/>
        </w:rPr>
        <w:t>.</w:t>
      </w:r>
    </w:p>
    <w:p w14:paraId="6699E73D"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9.7.</w:t>
      </w:r>
      <w:r w:rsidRPr="0058207B">
        <w:rPr>
          <w:rFonts w:ascii="Times New Roman" w:hAnsi="Times New Roman" w:cs="Times New Roman"/>
          <w:sz w:val="22"/>
          <w:szCs w:val="22"/>
        </w:rPr>
        <w:tab/>
        <w:t>При направлении в суд искового заявления с требованиями о расторжении Контракта одновременно заявляются требования об оплате неустойки (штрафа, пени), рассчитанной в соответствии с законодательством Российской Федерации и условиями Контракта.</w:t>
      </w:r>
    </w:p>
    <w:p w14:paraId="3948F537" w14:textId="77777777" w:rsidR="004F2F7C" w:rsidRPr="0058207B" w:rsidRDefault="004F2F7C" w:rsidP="004F2F7C">
      <w:pPr>
        <w:ind w:firstLine="709"/>
        <w:rPr>
          <w:sz w:val="22"/>
          <w:szCs w:val="22"/>
        </w:rPr>
      </w:pPr>
      <w:r w:rsidRPr="0058207B">
        <w:rPr>
          <w:sz w:val="22"/>
          <w:szCs w:val="22"/>
        </w:rPr>
        <w:t>9.</w:t>
      </w:r>
      <w:r w:rsidR="00C7705F" w:rsidRPr="0058207B">
        <w:rPr>
          <w:sz w:val="22"/>
          <w:szCs w:val="22"/>
        </w:rPr>
        <w:t>8</w:t>
      </w:r>
      <w:r w:rsidRPr="0058207B">
        <w:rPr>
          <w:sz w:val="22"/>
          <w:szCs w:val="22"/>
        </w:rPr>
        <w:t>. </w:t>
      </w:r>
      <w:r w:rsidR="00C7705F" w:rsidRPr="0058207B">
        <w:rPr>
          <w:sz w:val="22"/>
          <w:szCs w:val="22"/>
        </w:rPr>
        <w:tab/>
      </w:r>
      <w:r w:rsidRPr="0058207B">
        <w:rPr>
          <w:sz w:val="22"/>
          <w:szCs w:val="22"/>
        </w:rPr>
        <w:t>Заказчик обязан принять решение об одностороннем отказе от исполнения Контракта в случаях, предусмотренных частью 15 статьи 95 Закона о контрактной системе.</w:t>
      </w:r>
    </w:p>
    <w:p w14:paraId="3EF40198"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w:t>
      </w:r>
      <w:r w:rsidR="00C7705F" w:rsidRPr="0058207B">
        <w:rPr>
          <w:rFonts w:ascii="Times New Roman" w:hAnsi="Times New Roman" w:cs="Times New Roman"/>
          <w:sz w:val="22"/>
          <w:szCs w:val="22"/>
        </w:rPr>
        <w:t>9</w:t>
      </w:r>
      <w:r w:rsidRPr="0058207B">
        <w:rPr>
          <w:rFonts w:ascii="Times New Roman" w:hAnsi="Times New Roman" w:cs="Times New Roman"/>
          <w:sz w:val="22"/>
          <w:szCs w:val="22"/>
        </w:rPr>
        <w:t>.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 xml:space="preserve">Односторонний отказ Стороны от исполнения Контракта осуществляется в порядке, </w:t>
      </w:r>
      <w:r w:rsidRPr="0058207B">
        <w:rPr>
          <w:rFonts w:ascii="Times New Roman" w:hAnsi="Times New Roman" w:cs="Times New Roman"/>
          <w:sz w:val="22"/>
          <w:szCs w:val="22"/>
        </w:rPr>
        <w:lastRenderedPageBreak/>
        <w:t xml:space="preserve">предусмотренном </w:t>
      </w:r>
      <w:hyperlink r:id="rId15" w:tooltip="consultantplus://offline/ref=63644F4247E16D1BFE5C522E45BCFAC864AA28D6BA3D54035F30AF26C875F271516A7EFAD6732C23DBz3C" w:history="1">
        <w:r w:rsidRPr="0058207B">
          <w:rPr>
            <w:rFonts w:ascii="Times New Roman" w:hAnsi="Times New Roman" w:cs="Times New Roman"/>
            <w:sz w:val="22"/>
            <w:szCs w:val="22"/>
          </w:rPr>
          <w:t>статьей 95</w:t>
        </w:r>
      </w:hyperlink>
      <w:r w:rsidRPr="0058207B">
        <w:rPr>
          <w:rFonts w:ascii="Times New Roman" w:hAnsi="Times New Roman" w:cs="Times New Roman"/>
          <w:sz w:val="22"/>
          <w:szCs w:val="22"/>
        </w:rPr>
        <w:t xml:space="preserve"> Закона о контрактной системе.</w:t>
      </w:r>
    </w:p>
    <w:p w14:paraId="31EDEA0E" w14:textId="77777777" w:rsidR="004F2F7C" w:rsidRPr="0058207B" w:rsidRDefault="004F2F7C" w:rsidP="004F2F7C">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9.1</w:t>
      </w:r>
      <w:r w:rsidR="00C7705F" w:rsidRPr="0058207B">
        <w:rPr>
          <w:rFonts w:ascii="Times New Roman" w:hAnsi="Times New Roman" w:cs="Times New Roman"/>
          <w:sz w:val="22"/>
          <w:szCs w:val="22"/>
        </w:rPr>
        <w:t>0</w:t>
      </w:r>
      <w:r w:rsidRPr="0058207B">
        <w:rPr>
          <w:rFonts w:ascii="Times New Roman" w:hAnsi="Times New Roman" w:cs="Times New Roman"/>
          <w:sz w:val="22"/>
          <w:szCs w:val="22"/>
        </w:rPr>
        <w:t>. </w:t>
      </w:r>
      <w:r w:rsidR="00C7705F" w:rsidRPr="0058207B">
        <w:rPr>
          <w:rFonts w:ascii="Times New Roman" w:hAnsi="Times New Roman" w:cs="Times New Roman"/>
          <w:sz w:val="22"/>
          <w:szCs w:val="22"/>
        </w:rPr>
        <w:tab/>
      </w:r>
      <w:r w:rsidRPr="0058207B">
        <w:rPr>
          <w:rFonts w:ascii="Times New Roman" w:hAnsi="Times New Roman" w:cs="Times New Roman"/>
          <w:sz w:val="22"/>
          <w:szCs w:val="22"/>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0F38D9A8" w14:textId="77777777" w:rsidR="00860C6F" w:rsidRPr="0058207B" w:rsidRDefault="00860C6F" w:rsidP="00860C6F">
      <w:pPr>
        <w:widowControl w:val="0"/>
        <w:autoSpaceDE w:val="0"/>
        <w:autoSpaceDN w:val="0"/>
        <w:ind w:firstLine="709"/>
        <w:jc w:val="both"/>
        <w:rPr>
          <w:sz w:val="22"/>
          <w:szCs w:val="22"/>
        </w:rPr>
      </w:pPr>
    </w:p>
    <w:p w14:paraId="1302A8D9"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10. Обстоятельства непреодолимой силы</w:t>
      </w:r>
    </w:p>
    <w:p w14:paraId="681443C1"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10.1.</w:t>
      </w:r>
      <w:r w:rsidRPr="0058207B">
        <w:rPr>
          <w:rFonts w:ascii="Times New Roman" w:hAnsi="Times New Roman" w:cs="Times New Roman"/>
          <w:sz w:val="22"/>
          <w:szCs w:val="22"/>
        </w:rPr>
        <w:tab/>
        <w:t>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6C78226B"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10.2.</w:t>
      </w:r>
      <w:r w:rsidRPr="0058207B">
        <w:rPr>
          <w:rFonts w:ascii="Times New Roman" w:hAnsi="Times New Roman" w:cs="Times New Roman"/>
          <w:sz w:val="22"/>
          <w:szCs w:val="22"/>
        </w:rPr>
        <w:tab/>
        <w:t>Сторона, для которой создалась невозможность исполнения обязательств по Контракту вследствие обстоятельств непреодолимой силы, не позднее 5 (пяти)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57CD64DF"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10.3.</w:t>
      </w:r>
      <w:r w:rsidRPr="0058207B">
        <w:rPr>
          <w:rFonts w:ascii="Times New Roman" w:hAnsi="Times New Roman" w:cs="Times New Roman"/>
          <w:sz w:val="22"/>
          <w:szCs w:val="22"/>
        </w:rPr>
        <w:tab/>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7DA39E8B"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10.4.</w:t>
      </w:r>
      <w:r w:rsidRPr="0058207B">
        <w:rPr>
          <w:rFonts w:ascii="Times New Roman" w:hAnsi="Times New Roman" w:cs="Times New Roman"/>
          <w:sz w:val="22"/>
          <w:szCs w:val="22"/>
        </w:rPr>
        <w:tab/>
        <w:t>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09062B0B" w14:textId="77777777" w:rsidR="00020DA3" w:rsidRPr="0058207B" w:rsidRDefault="00020DA3" w:rsidP="00020DA3">
      <w:pPr>
        <w:pStyle w:val="ConsPlusNormal"/>
        <w:ind w:firstLine="709"/>
        <w:jc w:val="both"/>
        <w:rPr>
          <w:rFonts w:ascii="Times New Roman" w:hAnsi="Times New Roman" w:cs="Times New Roman"/>
          <w:sz w:val="22"/>
          <w:szCs w:val="22"/>
        </w:rPr>
      </w:pPr>
    </w:p>
    <w:p w14:paraId="4CADF1E1" w14:textId="77777777" w:rsidR="00020DA3" w:rsidRPr="0058207B" w:rsidRDefault="00020DA3" w:rsidP="003D61E2">
      <w:pPr>
        <w:widowControl w:val="0"/>
        <w:autoSpaceDE w:val="0"/>
        <w:autoSpaceDN w:val="0"/>
        <w:ind w:firstLine="709"/>
        <w:jc w:val="center"/>
        <w:outlineLvl w:val="1"/>
        <w:rPr>
          <w:b/>
          <w:sz w:val="22"/>
          <w:szCs w:val="22"/>
        </w:rPr>
      </w:pPr>
      <w:r w:rsidRPr="0058207B">
        <w:rPr>
          <w:b/>
          <w:sz w:val="22"/>
          <w:szCs w:val="22"/>
        </w:rPr>
        <w:t>11. Порядок урегулирования споров</w:t>
      </w:r>
    </w:p>
    <w:p w14:paraId="48251702"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11.1. </w:t>
      </w:r>
      <w:r w:rsidRPr="0058207B">
        <w:rPr>
          <w:rFonts w:ascii="Times New Roman" w:hAnsi="Times New Roman" w:cs="Times New Roman"/>
          <w:sz w:val="22"/>
          <w:szCs w:val="22"/>
        </w:rPr>
        <w:tab/>
        <w:t>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1F09280"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11.2.</w:t>
      </w:r>
      <w:r w:rsidRPr="0058207B">
        <w:rPr>
          <w:rFonts w:ascii="Times New Roman" w:hAnsi="Times New Roman" w:cs="Times New Roman"/>
          <w:sz w:val="22"/>
          <w:szCs w:val="22"/>
        </w:rPr>
        <w:tab/>
        <w:t>До передачи спора на разрешение суда Стороны предпринимают меры к его урегулированию в претензионном порядке.</w:t>
      </w:r>
    </w:p>
    <w:p w14:paraId="15310C1F"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11.3. </w:t>
      </w:r>
      <w:r w:rsidRPr="0058207B">
        <w:rPr>
          <w:rFonts w:ascii="Times New Roman" w:hAnsi="Times New Roman" w:cs="Times New Roman"/>
          <w:bCs/>
          <w:iCs/>
          <w:sz w:val="22"/>
          <w:szCs w:val="22"/>
        </w:rPr>
        <w:t>Обмен документами при применении мер ответственности и совершении иных действий в связи с нарушением Сторонами условий Контракта осуществляется</w:t>
      </w:r>
      <w:r w:rsidRPr="0058207B">
        <w:rPr>
          <w:rFonts w:ascii="Times New Roman" w:hAnsi="Times New Roman" w:cs="Times New Roman"/>
          <w:sz w:val="22"/>
          <w:szCs w:val="22"/>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15AAD004" w14:textId="77777777" w:rsidR="00020DA3" w:rsidRPr="0058207B" w:rsidRDefault="00020DA3" w:rsidP="00020DA3">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20 (двадцать)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4FAD942" w14:textId="77777777" w:rsidR="00020DA3" w:rsidRPr="0058207B" w:rsidRDefault="00020DA3" w:rsidP="00020DA3">
      <w:pPr>
        <w:pStyle w:val="ConsPlusNormal"/>
        <w:ind w:firstLine="709"/>
        <w:jc w:val="both"/>
        <w:rPr>
          <w:rFonts w:ascii="Times New Roman" w:hAnsi="Times New Roman" w:cs="Times New Roman"/>
          <w:color w:val="808080" w:themeColor="background1" w:themeShade="80"/>
          <w:sz w:val="22"/>
          <w:szCs w:val="22"/>
        </w:rPr>
      </w:pPr>
      <w:r w:rsidRPr="0058207B">
        <w:rPr>
          <w:rFonts w:ascii="Times New Roman" w:hAnsi="Times New Roman" w:cs="Times New Roman"/>
          <w:sz w:val="22"/>
          <w:szCs w:val="22"/>
        </w:rPr>
        <w:t xml:space="preserve">11.4. В случае невыполнения Сторонами своих обязательств и недостижения взаимного согласия споры по Контракту разрешаются </w:t>
      </w:r>
      <w:proofErr w:type="gramStart"/>
      <w:r w:rsidRPr="0058207B">
        <w:rPr>
          <w:rFonts w:ascii="Times New Roman" w:hAnsi="Times New Roman" w:cs="Times New Roman"/>
          <w:sz w:val="22"/>
          <w:szCs w:val="22"/>
        </w:rPr>
        <w:t xml:space="preserve">в </w:t>
      </w:r>
      <w:proofErr w:type="spellStart"/>
      <w:r w:rsidR="00D93CA5" w:rsidRPr="0058207B">
        <w:rPr>
          <w:rFonts w:ascii="Times New Roman" w:hAnsi="Times New Roman" w:cs="Times New Roman"/>
          <w:sz w:val="22"/>
          <w:szCs w:val="22"/>
        </w:rPr>
        <w:t>в</w:t>
      </w:r>
      <w:proofErr w:type="spellEnd"/>
      <w:proofErr w:type="gramEnd"/>
      <w:r w:rsidR="00D93CA5" w:rsidRPr="0058207B">
        <w:rPr>
          <w:rFonts w:ascii="Times New Roman" w:hAnsi="Times New Roman" w:cs="Times New Roman"/>
          <w:sz w:val="22"/>
          <w:szCs w:val="22"/>
        </w:rPr>
        <w:t xml:space="preserve"> Арбитражном суде Краснодарского края</w:t>
      </w:r>
      <w:r w:rsidRPr="0058207B">
        <w:rPr>
          <w:rFonts w:ascii="Times New Roman" w:hAnsi="Times New Roman" w:cs="Times New Roman"/>
          <w:sz w:val="22"/>
          <w:szCs w:val="22"/>
        </w:rPr>
        <w:t>.</w:t>
      </w:r>
    </w:p>
    <w:p w14:paraId="366D8E78" w14:textId="77777777" w:rsidR="00020DA3" w:rsidRPr="0058207B" w:rsidRDefault="00020DA3" w:rsidP="00860C6F">
      <w:pPr>
        <w:widowControl w:val="0"/>
        <w:autoSpaceDE w:val="0"/>
        <w:autoSpaceDN w:val="0"/>
        <w:ind w:firstLine="709"/>
        <w:jc w:val="center"/>
        <w:outlineLvl w:val="1"/>
        <w:rPr>
          <w:b/>
          <w:sz w:val="22"/>
          <w:szCs w:val="22"/>
        </w:rPr>
      </w:pPr>
    </w:p>
    <w:p w14:paraId="23FF751A" w14:textId="77777777" w:rsidR="00860C6F" w:rsidRPr="0058207B" w:rsidRDefault="00860C6F" w:rsidP="00860C6F">
      <w:pPr>
        <w:widowControl w:val="0"/>
        <w:autoSpaceDE w:val="0"/>
        <w:autoSpaceDN w:val="0"/>
        <w:ind w:firstLine="709"/>
        <w:jc w:val="center"/>
        <w:outlineLvl w:val="1"/>
        <w:rPr>
          <w:b/>
          <w:sz w:val="22"/>
          <w:szCs w:val="22"/>
        </w:rPr>
      </w:pPr>
      <w:r w:rsidRPr="0058207B">
        <w:rPr>
          <w:b/>
          <w:sz w:val="22"/>
          <w:szCs w:val="22"/>
        </w:rPr>
        <w:t>12. Прочие условия</w:t>
      </w:r>
    </w:p>
    <w:p w14:paraId="1A3C2251"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12.1.</w:t>
      </w:r>
      <w:r w:rsidRPr="0058207B">
        <w:rPr>
          <w:rFonts w:ascii="Times New Roman" w:hAnsi="Times New Roman" w:cs="Times New Roman"/>
          <w:sz w:val="22"/>
          <w:szCs w:val="22"/>
        </w:rPr>
        <w:tab/>
        <w:t xml:space="preserve">Уведомления Сторон, связанные с исполнением Контракта, за исключением случаев, предусмотренных пунктом 11.3 Контракта, </w:t>
      </w:r>
      <w:r w:rsidRPr="0058207B">
        <w:rPr>
          <w:rFonts w:ascii="Times New Roman" w:hAnsi="Times New Roman" w:cs="Times New Roman"/>
          <w:bCs/>
          <w:iCs/>
          <w:sz w:val="22"/>
          <w:szCs w:val="22"/>
        </w:rPr>
        <w:t>осуществляется</w:t>
      </w:r>
      <w:r w:rsidRPr="0058207B">
        <w:rPr>
          <w:rFonts w:ascii="Times New Roman" w:hAnsi="Times New Roman" w:cs="Times New Roman"/>
          <w:sz w:val="22"/>
          <w:szCs w:val="22"/>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0FFD35ED" w14:textId="77777777" w:rsidR="0051388E" w:rsidRPr="0058207B" w:rsidRDefault="0051388E" w:rsidP="0051388E">
      <w:pPr>
        <w:pStyle w:val="ConsPlusNormal"/>
        <w:ind w:firstLine="709"/>
        <w:jc w:val="both"/>
        <w:rPr>
          <w:rFonts w:ascii="Times New Roman" w:hAnsi="Times New Roman" w:cs="Times New Roman"/>
          <w:b/>
          <w:sz w:val="22"/>
          <w:szCs w:val="22"/>
          <w:vertAlign w:val="superscript"/>
        </w:rPr>
      </w:pPr>
      <w:r w:rsidRPr="0058207B">
        <w:rPr>
          <w:rFonts w:ascii="Times New Roman" w:hAnsi="Times New Roman" w:cs="Times New Roman"/>
          <w:sz w:val="22"/>
          <w:szCs w:val="22"/>
        </w:rP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w:t>
      </w:r>
      <w:r w:rsidRPr="0058207B">
        <w:rPr>
          <w:rFonts w:ascii="Times New Roman" w:hAnsi="Times New Roman" w:cs="Times New Roman"/>
          <w:sz w:val="22"/>
          <w:szCs w:val="22"/>
        </w:rPr>
        <w:lastRenderedPageBreak/>
        <w:t xml:space="preserve">информации датой такого надлежащего уведомления признается дата по истечении </w:t>
      </w:r>
      <w:r w:rsidR="00BC66BF" w:rsidRPr="0058207B">
        <w:rPr>
          <w:rFonts w:ascii="Times New Roman" w:hAnsi="Times New Roman" w:cs="Times New Roman"/>
          <w:sz w:val="22"/>
          <w:szCs w:val="22"/>
        </w:rPr>
        <w:t>20 (двадцати)</w:t>
      </w:r>
      <w:r w:rsidRPr="0058207B">
        <w:rPr>
          <w:rFonts w:ascii="Times New Roman" w:hAnsi="Times New Roman" w:cs="Times New Roman"/>
          <w:sz w:val="22"/>
          <w:szCs w:val="22"/>
        </w:rPr>
        <w:t xml:space="preserve">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00A76EE"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2C8133EC"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 xml:space="preserve">12.3. При исполнении Контракта не </w:t>
      </w:r>
      <w:r w:rsidR="006B3F2C" w:rsidRPr="0058207B">
        <w:rPr>
          <w:rFonts w:ascii="Times New Roman" w:hAnsi="Times New Roman" w:cs="Times New Roman"/>
          <w:sz w:val="22"/>
          <w:szCs w:val="22"/>
        </w:rPr>
        <w:t>допускается перемена Поставщика</w:t>
      </w:r>
      <w:r w:rsidRPr="0058207B">
        <w:rPr>
          <w:rFonts w:ascii="Times New Roman" w:hAnsi="Times New Roman" w:cs="Times New Roman"/>
          <w:sz w:val="22"/>
          <w:szCs w:val="22"/>
        </w:rPr>
        <w:t xml:space="preserve">, за исключением случаев, если новый </w:t>
      </w:r>
      <w:r w:rsidR="00DE5756" w:rsidRPr="0058207B">
        <w:rPr>
          <w:rFonts w:ascii="Times New Roman" w:hAnsi="Times New Roman" w:cs="Times New Roman"/>
          <w:sz w:val="22"/>
          <w:szCs w:val="22"/>
        </w:rPr>
        <w:t>Поставщик</w:t>
      </w:r>
      <w:r w:rsidRPr="0058207B">
        <w:rPr>
          <w:rFonts w:ascii="Times New Roman" w:hAnsi="Times New Roman" w:cs="Times New Roman"/>
          <w:sz w:val="22"/>
          <w:szCs w:val="22"/>
        </w:rPr>
        <w:t xml:space="preserve"> явля</w:t>
      </w:r>
      <w:r w:rsidR="006B3F2C" w:rsidRPr="0058207B">
        <w:rPr>
          <w:rFonts w:ascii="Times New Roman" w:hAnsi="Times New Roman" w:cs="Times New Roman"/>
          <w:sz w:val="22"/>
          <w:szCs w:val="22"/>
        </w:rPr>
        <w:t>ется правопреемником Поставщика</w:t>
      </w:r>
      <w:r w:rsidRPr="0058207B">
        <w:rPr>
          <w:rFonts w:ascii="Times New Roman" w:hAnsi="Times New Roman" w:cs="Times New Roman"/>
          <w:sz w:val="22"/>
          <w:szCs w:val="22"/>
        </w:rPr>
        <w:t xml:space="preserve"> по Контракту вследствие реорганизации юридического лица в форме преобразования, слияния или присоединения.</w:t>
      </w:r>
    </w:p>
    <w:p w14:paraId="73B1A5B2"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12.4. Во всем, что не предусмотрено Контрактом, Стороны руководствуются законодательством Российской Федерации.</w:t>
      </w:r>
    </w:p>
    <w:p w14:paraId="012E97A7" w14:textId="77777777" w:rsidR="0051388E" w:rsidRPr="0058207B" w:rsidRDefault="0051388E" w:rsidP="00BC66BF">
      <w:pPr>
        <w:widowControl w:val="0"/>
        <w:suppressAutoHyphens/>
        <w:autoSpaceDE w:val="0"/>
        <w:autoSpaceDN w:val="0"/>
        <w:adjustRightInd w:val="0"/>
        <w:ind w:firstLine="709"/>
        <w:rPr>
          <w:b/>
          <w:i/>
          <w:sz w:val="22"/>
          <w:szCs w:val="22"/>
        </w:rPr>
      </w:pPr>
      <w:r w:rsidRPr="0058207B">
        <w:rPr>
          <w:sz w:val="22"/>
          <w:szCs w:val="22"/>
        </w:rPr>
        <w:t>12.5</w:t>
      </w:r>
      <w:r w:rsidR="00BC66BF" w:rsidRPr="0058207B">
        <w:rPr>
          <w:sz w:val="22"/>
          <w:szCs w:val="22"/>
        </w:rPr>
        <w:t xml:space="preserve">. </w:t>
      </w:r>
      <w:r w:rsidRPr="0058207B">
        <w:rPr>
          <w:sz w:val="22"/>
          <w:szCs w:val="22"/>
        </w:rPr>
        <w:t>Контракт заключен в электронной форме в порядке, предусмотренном Законом о контрактной системе</w:t>
      </w:r>
      <w:r w:rsidRPr="0058207B">
        <w:rPr>
          <w:b/>
          <w:i/>
          <w:sz w:val="22"/>
          <w:szCs w:val="22"/>
        </w:rPr>
        <w:t xml:space="preserve">. </w:t>
      </w:r>
    </w:p>
    <w:p w14:paraId="737C8A0D"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12.6.</w:t>
      </w:r>
      <w:r w:rsidRPr="0058207B">
        <w:rPr>
          <w:rFonts w:ascii="Times New Roman" w:hAnsi="Times New Roman" w:cs="Times New Roman"/>
          <w:sz w:val="22"/>
          <w:szCs w:val="22"/>
        </w:rPr>
        <w:tab/>
        <w:t>Неотъемлемыми частями Контракта являются:</w:t>
      </w:r>
    </w:p>
    <w:p w14:paraId="0BC91142" w14:textId="77777777" w:rsidR="0051388E" w:rsidRPr="0058207B" w:rsidRDefault="0051388E" w:rsidP="0051388E">
      <w:pPr>
        <w:pStyle w:val="ConsPlusNormal"/>
        <w:ind w:firstLine="709"/>
        <w:jc w:val="both"/>
        <w:rPr>
          <w:rFonts w:ascii="Times New Roman" w:hAnsi="Times New Roman" w:cs="Times New Roman"/>
          <w:sz w:val="22"/>
          <w:szCs w:val="22"/>
        </w:rPr>
      </w:pPr>
      <w:r w:rsidRPr="0058207B">
        <w:rPr>
          <w:rFonts w:ascii="Times New Roman" w:hAnsi="Times New Roman" w:cs="Times New Roman"/>
          <w:sz w:val="22"/>
          <w:szCs w:val="22"/>
        </w:rPr>
        <w:t>-</w:t>
      </w:r>
      <w:r w:rsidRPr="0058207B">
        <w:rPr>
          <w:rFonts w:ascii="Times New Roman" w:hAnsi="Times New Roman" w:cs="Times New Roman"/>
          <w:sz w:val="22"/>
          <w:szCs w:val="22"/>
        </w:rPr>
        <w:tab/>
      </w:r>
      <w:hyperlink w:anchor="P1388" w:tooltip="#P1388" w:history="1">
        <w:r w:rsidRPr="0058207B">
          <w:rPr>
            <w:rFonts w:ascii="Times New Roman" w:hAnsi="Times New Roman" w:cs="Times New Roman"/>
            <w:sz w:val="22"/>
            <w:szCs w:val="22"/>
          </w:rPr>
          <w:t>Приложение 1</w:t>
        </w:r>
      </w:hyperlink>
      <w:r w:rsidRPr="0058207B">
        <w:rPr>
          <w:rFonts w:ascii="Times New Roman" w:hAnsi="Times New Roman" w:cs="Times New Roman"/>
          <w:sz w:val="22"/>
          <w:szCs w:val="22"/>
        </w:rPr>
        <w:t xml:space="preserve"> «</w:t>
      </w:r>
      <w:r w:rsidR="00EC53C4">
        <w:rPr>
          <w:rFonts w:ascii="Times New Roman" w:hAnsi="Times New Roman" w:cs="Times New Roman"/>
          <w:sz w:val="22"/>
          <w:szCs w:val="22"/>
        </w:rPr>
        <w:t>Спецификация</w:t>
      </w:r>
      <w:r w:rsidRPr="0058207B">
        <w:rPr>
          <w:rFonts w:ascii="Times New Roman" w:hAnsi="Times New Roman" w:cs="Times New Roman"/>
          <w:sz w:val="22"/>
          <w:szCs w:val="22"/>
        </w:rPr>
        <w:t>»;</w:t>
      </w:r>
    </w:p>
    <w:p w14:paraId="2F3C5B66" w14:textId="77777777" w:rsidR="0051388E" w:rsidRPr="0058207B" w:rsidRDefault="0051388E" w:rsidP="0051388E">
      <w:pPr>
        <w:autoSpaceDE w:val="0"/>
        <w:autoSpaceDN w:val="0"/>
        <w:adjustRightInd w:val="0"/>
        <w:ind w:firstLine="709"/>
        <w:rPr>
          <w:sz w:val="22"/>
          <w:szCs w:val="22"/>
        </w:rPr>
      </w:pPr>
    </w:p>
    <w:p w14:paraId="398B2575" w14:textId="77777777" w:rsidR="00860C6F" w:rsidRPr="0058207B" w:rsidRDefault="00860C6F" w:rsidP="00860C6F">
      <w:pPr>
        <w:pStyle w:val="ConsPlusNormal"/>
        <w:ind w:firstLine="540"/>
        <w:jc w:val="center"/>
        <w:outlineLvl w:val="1"/>
        <w:rPr>
          <w:rFonts w:ascii="Times New Roman" w:hAnsi="Times New Roman" w:cs="Times New Roman"/>
          <w:b/>
          <w:sz w:val="22"/>
          <w:szCs w:val="22"/>
        </w:rPr>
      </w:pPr>
      <w:r w:rsidRPr="0058207B">
        <w:rPr>
          <w:rFonts w:ascii="Times New Roman" w:hAnsi="Times New Roman" w:cs="Times New Roman"/>
          <w:b/>
          <w:sz w:val="22"/>
          <w:szCs w:val="22"/>
        </w:rPr>
        <w:t xml:space="preserve"> 13. Адреса, реквизиты и подписи Сторон</w:t>
      </w:r>
    </w:p>
    <w:tbl>
      <w:tblPr>
        <w:tblW w:w="5000" w:type="pct"/>
        <w:tblLook w:val="01E0" w:firstRow="1" w:lastRow="1" w:firstColumn="1" w:lastColumn="1" w:noHBand="0" w:noVBand="0"/>
      </w:tblPr>
      <w:tblGrid>
        <w:gridCol w:w="4954"/>
        <w:gridCol w:w="4401"/>
      </w:tblGrid>
      <w:tr w:rsidR="00860C6F" w:rsidRPr="0058207B" w14:paraId="00899ED7" w14:textId="77777777" w:rsidTr="002F0BD5">
        <w:tc>
          <w:tcPr>
            <w:tcW w:w="2648" w:type="pct"/>
          </w:tcPr>
          <w:p w14:paraId="2A28C555" w14:textId="77777777" w:rsidR="00A869C7" w:rsidRPr="0058207B" w:rsidRDefault="00A869C7" w:rsidP="00E94750">
            <w:pPr>
              <w:tabs>
                <w:tab w:val="left" w:pos="0"/>
                <w:tab w:val="left" w:pos="540"/>
                <w:tab w:val="left" w:pos="720"/>
                <w:tab w:val="left" w:pos="900"/>
                <w:tab w:val="left" w:pos="1080"/>
              </w:tabs>
              <w:suppressAutoHyphens/>
              <w:jc w:val="center"/>
              <w:rPr>
                <w:sz w:val="22"/>
                <w:szCs w:val="22"/>
                <w:lang w:eastAsia="ar-SA"/>
              </w:rPr>
            </w:pPr>
          </w:p>
          <w:p w14:paraId="792720D2" w14:textId="77777777" w:rsidR="00860C6F" w:rsidRPr="0058207B" w:rsidRDefault="00860C6F" w:rsidP="00E94750">
            <w:pPr>
              <w:tabs>
                <w:tab w:val="left" w:pos="0"/>
                <w:tab w:val="left" w:pos="540"/>
                <w:tab w:val="left" w:pos="720"/>
                <w:tab w:val="left" w:pos="900"/>
                <w:tab w:val="left" w:pos="1080"/>
              </w:tabs>
              <w:suppressAutoHyphens/>
              <w:jc w:val="center"/>
              <w:rPr>
                <w:sz w:val="22"/>
                <w:szCs w:val="22"/>
                <w:lang w:eastAsia="ar-SA"/>
              </w:rPr>
            </w:pPr>
            <w:r w:rsidRPr="0058207B">
              <w:rPr>
                <w:sz w:val="22"/>
                <w:szCs w:val="22"/>
                <w:lang w:eastAsia="ar-SA"/>
              </w:rPr>
              <w:t>Заказчик:</w:t>
            </w:r>
          </w:p>
          <w:p w14:paraId="6D231B69" w14:textId="77777777" w:rsidR="002F0BD5" w:rsidRPr="0058207B" w:rsidRDefault="002F0BD5" w:rsidP="00400B14">
            <w:pPr>
              <w:pStyle w:val="1f9"/>
              <w:rPr>
                <w:rFonts w:ascii="Times New Roman" w:hAnsi="Times New Roman" w:cs="Times New Roman"/>
                <w:b/>
                <w:lang w:eastAsia="ru-RU"/>
              </w:rPr>
            </w:pPr>
            <w:r w:rsidRPr="0058207B">
              <w:rPr>
                <w:rFonts w:ascii="Times New Roman" w:hAnsi="Times New Roman" w:cs="Times New Roman"/>
                <w:b/>
                <w:lang w:eastAsia="ru-RU"/>
              </w:rPr>
              <w:t>Муниципальное казенное учреждение муниципального образования Северский район «Централизованная бухгалтерия управления образования»</w:t>
            </w:r>
          </w:p>
          <w:p w14:paraId="76DF868C" w14:textId="77777777" w:rsidR="002F0BD5" w:rsidRPr="0058207B" w:rsidRDefault="00400B14" w:rsidP="002F0BD5">
            <w:pPr>
              <w:pStyle w:val="1f9"/>
              <w:rPr>
                <w:rFonts w:ascii="Times New Roman" w:hAnsi="Times New Roman" w:cs="Times New Roman"/>
              </w:rPr>
            </w:pPr>
            <w:r w:rsidRPr="0058207B">
              <w:rPr>
                <w:rFonts w:ascii="Times New Roman" w:hAnsi="Times New Roman" w:cs="Times New Roman"/>
              </w:rPr>
              <w:t xml:space="preserve">Юридический и почтовый адреса: </w:t>
            </w:r>
            <w:r w:rsidR="002F0BD5" w:rsidRPr="0058207B">
              <w:rPr>
                <w:rFonts w:ascii="Times New Roman" w:hAnsi="Times New Roman" w:cs="Times New Roman"/>
              </w:rPr>
              <w:t>Адрес местонахождения: 353240, Краснодарский край</w:t>
            </w:r>
          </w:p>
          <w:p w14:paraId="7839AF5A" w14:textId="77777777" w:rsidR="002F0BD5" w:rsidRPr="0058207B" w:rsidRDefault="002F0BD5" w:rsidP="002F0BD5">
            <w:pPr>
              <w:pStyle w:val="1f9"/>
              <w:rPr>
                <w:rFonts w:ascii="Times New Roman" w:hAnsi="Times New Roman" w:cs="Times New Roman"/>
              </w:rPr>
            </w:pPr>
            <w:r w:rsidRPr="0058207B">
              <w:rPr>
                <w:rFonts w:ascii="Times New Roman" w:hAnsi="Times New Roman" w:cs="Times New Roman"/>
              </w:rPr>
              <w:t>Северский район, ст. Северская,</w:t>
            </w:r>
          </w:p>
          <w:p w14:paraId="580911B2" w14:textId="77777777" w:rsidR="002F0BD5" w:rsidRPr="0058207B" w:rsidRDefault="002F0BD5" w:rsidP="002F0BD5">
            <w:pPr>
              <w:pStyle w:val="1f9"/>
              <w:rPr>
                <w:rFonts w:ascii="Times New Roman" w:hAnsi="Times New Roman" w:cs="Times New Roman"/>
              </w:rPr>
            </w:pPr>
            <w:r w:rsidRPr="0058207B">
              <w:rPr>
                <w:rFonts w:ascii="Times New Roman" w:hAnsi="Times New Roman" w:cs="Times New Roman"/>
              </w:rPr>
              <w:t>ул. Ленина, 67</w:t>
            </w:r>
          </w:p>
          <w:p w14:paraId="6EF8B932" w14:textId="77777777" w:rsidR="002F0BD5" w:rsidRPr="0058207B" w:rsidRDefault="00400B14" w:rsidP="002F0BD5">
            <w:pPr>
              <w:pStyle w:val="1f9"/>
              <w:rPr>
                <w:rFonts w:ascii="Times New Roman" w:hAnsi="Times New Roman" w:cs="Times New Roman"/>
              </w:rPr>
            </w:pPr>
            <w:r w:rsidRPr="0058207B">
              <w:rPr>
                <w:rFonts w:ascii="Times New Roman" w:hAnsi="Times New Roman" w:cs="Times New Roman"/>
              </w:rPr>
              <w:t xml:space="preserve">ИНН </w:t>
            </w:r>
            <w:r w:rsidR="002F0BD5" w:rsidRPr="0058207B">
              <w:rPr>
                <w:rFonts w:ascii="Times New Roman" w:hAnsi="Times New Roman" w:cs="Times New Roman"/>
              </w:rPr>
              <w:t>2348011703</w:t>
            </w:r>
            <w:r w:rsidRPr="0058207B">
              <w:rPr>
                <w:rFonts w:ascii="Times New Roman" w:hAnsi="Times New Roman" w:cs="Times New Roman"/>
              </w:rPr>
              <w:t xml:space="preserve"> КПП </w:t>
            </w:r>
            <w:r w:rsidR="002F0BD5" w:rsidRPr="0058207B">
              <w:rPr>
                <w:rFonts w:ascii="Times New Roman" w:hAnsi="Times New Roman" w:cs="Times New Roman"/>
              </w:rPr>
              <w:t>234801001</w:t>
            </w:r>
          </w:p>
          <w:p w14:paraId="56E5A3B5" w14:textId="77777777" w:rsidR="002F0BD5" w:rsidRPr="0058207B" w:rsidRDefault="002F0BD5" w:rsidP="002F0BD5">
            <w:pPr>
              <w:pStyle w:val="ConsPlusNormal"/>
              <w:ind w:firstLine="0"/>
              <w:jc w:val="both"/>
              <w:rPr>
                <w:rFonts w:ascii="Times New Roman" w:hAnsi="Times New Roman" w:cs="Times New Roman"/>
                <w:sz w:val="22"/>
                <w:szCs w:val="22"/>
              </w:rPr>
            </w:pPr>
            <w:r w:rsidRPr="0058207B">
              <w:rPr>
                <w:rFonts w:ascii="Times New Roman" w:hAnsi="Times New Roman" w:cs="Times New Roman"/>
                <w:sz w:val="22"/>
                <w:szCs w:val="22"/>
              </w:rPr>
              <w:t>Наименование органа Федерального казначейства</w:t>
            </w:r>
          </w:p>
          <w:p w14:paraId="42C62A00" w14:textId="77777777" w:rsidR="002F0BD5" w:rsidRPr="0058207B" w:rsidRDefault="002F0BD5" w:rsidP="002F0BD5">
            <w:pPr>
              <w:rPr>
                <w:sz w:val="22"/>
                <w:szCs w:val="22"/>
              </w:rPr>
            </w:pPr>
            <w:r w:rsidRPr="0058207B">
              <w:rPr>
                <w:sz w:val="22"/>
                <w:szCs w:val="22"/>
              </w:rPr>
              <w:t>Южное ГУ Банка России// УФК по Краснодарскому краю г. Краснодар</w:t>
            </w:r>
          </w:p>
          <w:p w14:paraId="47461445" w14:textId="77777777" w:rsidR="002F0BD5" w:rsidRPr="0058207B" w:rsidRDefault="002F0BD5" w:rsidP="002F0BD5">
            <w:pPr>
              <w:pStyle w:val="ConsPlusNormal"/>
              <w:ind w:firstLine="0"/>
              <w:jc w:val="both"/>
              <w:rPr>
                <w:rFonts w:ascii="Times New Roman" w:eastAsia="Calibri" w:hAnsi="Times New Roman" w:cs="Times New Roman"/>
                <w:sz w:val="22"/>
                <w:szCs w:val="22"/>
                <w:lang w:eastAsia="en-US"/>
              </w:rPr>
            </w:pPr>
            <w:r w:rsidRPr="0058207B">
              <w:rPr>
                <w:rFonts w:ascii="Times New Roman" w:hAnsi="Times New Roman" w:cs="Times New Roman"/>
                <w:sz w:val="22"/>
                <w:szCs w:val="22"/>
              </w:rPr>
              <w:t xml:space="preserve">Банковские реквизиты счета, открытого органу Федерального казначейства: </w:t>
            </w:r>
            <w:r w:rsidRPr="0058207B">
              <w:rPr>
                <w:rFonts w:ascii="Times New Roman" w:eastAsia="Calibri" w:hAnsi="Times New Roman" w:cs="Times New Roman"/>
                <w:sz w:val="22"/>
                <w:szCs w:val="22"/>
                <w:lang w:eastAsia="en-US"/>
              </w:rPr>
              <w:t>03231643036430001800</w:t>
            </w:r>
          </w:p>
          <w:p w14:paraId="668485D6" w14:textId="77777777" w:rsidR="002F0BD5" w:rsidRPr="0058207B" w:rsidRDefault="002F0BD5" w:rsidP="002F0BD5">
            <w:pPr>
              <w:rPr>
                <w:sz w:val="22"/>
                <w:szCs w:val="22"/>
              </w:rPr>
            </w:pPr>
            <w:r w:rsidRPr="0058207B">
              <w:rPr>
                <w:sz w:val="22"/>
                <w:szCs w:val="22"/>
              </w:rPr>
              <w:t xml:space="preserve">Единый казначейский счет: </w:t>
            </w:r>
          </w:p>
          <w:p w14:paraId="050F5CBB" w14:textId="77777777" w:rsidR="002F0BD5" w:rsidRPr="0058207B" w:rsidRDefault="002F0BD5" w:rsidP="002F0BD5">
            <w:pPr>
              <w:widowControl w:val="0"/>
              <w:textAlignment w:val="baseline"/>
              <w:rPr>
                <w:sz w:val="22"/>
                <w:szCs w:val="22"/>
              </w:rPr>
            </w:pPr>
            <w:r w:rsidRPr="0058207B">
              <w:rPr>
                <w:sz w:val="22"/>
                <w:szCs w:val="22"/>
              </w:rPr>
              <w:t>40102810945370000010</w:t>
            </w:r>
          </w:p>
          <w:p w14:paraId="39651A52" w14:textId="77777777" w:rsidR="002F0BD5" w:rsidRPr="0058207B" w:rsidRDefault="002F0BD5" w:rsidP="002F0BD5">
            <w:pPr>
              <w:widowControl w:val="0"/>
              <w:textAlignment w:val="baseline"/>
              <w:rPr>
                <w:sz w:val="22"/>
                <w:szCs w:val="22"/>
              </w:rPr>
            </w:pPr>
            <w:r w:rsidRPr="0058207B">
              <w:rPr>
                <w:sz w:val="22"/>
                <w:szCs w:val="22"/>
              </w:rPr>
              <w:t>Лицевой счет 925.01.009.0</w:t>
            </w:r>
          </w:p>
          <w:p w14:paraId="76AF91F4" w14:textId="77777777" w:rsidR="002F0BD5" w:rsidRPr="0058207B" w:rsidRDefault="002F0BD5" w:rsidP="002F0BD5">
            <w:pPr>
              <w:widowControl w:val="0"/>
              <w:textAlignment w:val="baseline"/>
              <w:rPr>
                <w:sz w:val="22"/>
                <w:szCs w:val="22"/>
              </w:rPr>
            </w:pPr>
            <w:r w:rsidRPr="0058207B">
              <w:rPr>
                <w:sz w:val="22"/>
                <w:szCs w:val="22"/>
              </w:rPr>
              <w:t>БИК 010349101</w:t>
            </w:r>
          </w:p>
          <w:p w14:paraId="487F397F" w14:textId="77777777" w:rsidR="002F0BD5" w:rsidRPr="0058207B" w:rsidRDefault="002F0BD5" w:rsidP="002F0BD5">
            <w:pPr>
              <w:widowControl w:val="0"/>
              <w:textAlignment w:val="baseline"/>
              <w:rPr>
                <w:sz w:val="22"/>
                <w:szCs w:val="22"/>
              </w:rPr>
            </w:pPr>
            <w:hyperlink r:id="rId16" w:history="1">
              <w:r w:rsidRPr="0058207B">
                <w:rPr>
                  <w:color w:val="0000FF"/>
                  <w:sz w:val="22"/>
                  <w:szCs w:val="22"/>
                </w:rPr>
                <w:t>ОКОПФ</w:t>
              </w:r>
            </w:hyperlink>
            <w:r w:rsidRPr="0058207B">
              <w:rPr>
                <w:sz w:val="22"/>
                <w:szCs w:val="22"/>
              </w:rPr>
              <w:t>75404</w:t>
            </w:r>
          </w:p>
          <w:p w14:paraId="53CDA0B7" w14:textId="77777777" w:rsidR="002F0BD5" w:rsidRPr="0058207B" w:rsidRDefault="002F0BD5" w:rsidP="002F0BD5">
            <w:pPr>
              <w:pStyle w:val="affffff5"/>
              <w:rPr>
                <w:rFonts w:ascii="Times New Roman" w:hAnsi="Times New Roman" w:cs="Times New Roman"/>
              </w:rPr>
            </w:pPr>
            <w:hyperlink r:id="rId17" w:history="1">
              <w:r w:rsidRPr="0058207B">
                <w:rPr>
                  <w:rFonts w:ascii="Times New Roman" w:hAnsi="Times New Roman" w:cs="Times New Roman"/>
                  <w:color w:val="0000FF"/>
                </w:rPr>
                <w:t>ОКВЭД2</w:t>
              </w:r>
            </w:hyperlink>
            <w:r w:rsidRPr="0058207B">
              <w:rPr>
                <w:rFonts w:ascii="Times New Roman" w:hAnsi="Times New Roman" w:cs="Times New Roman"/>
              </w:rPr>
              <w:t>74121</w:t>
            </w:r>
          </w:p>
          <w:p w14:paraId="129B75AF" w14:textId="77777777" w:rsidR="002F0BD5" w:rsidRPr="0058207B" w:rsidRDefault="002F0BD5" w:rsidP="002F0BD5">
            <w:pPr>
              <w:widowControl w:val="0"/>
              <w:textAlignment w:val="baseline"/>
              <w:rPr>
                <w:sz w:val="22"/>
                <w:szCs w:val="22"/>
              </w:rPr>
            </w:pPr>
          </w:p>
          <w:p w14:paraId="70FE6EF2" w14:textId="77777777" w:rsidR="00400B14" w:rsidRPr="0058207B" w:rsidRDefault="00400B14" w:rsidP="002F0BD5">
            <w:pPr>
              <w:widowControl w:val="0"/>
              <w:textAlignment w:val="baseline"/>
              <w:rPr>
                <w:sz w:val="22"/>
                <w:szCs w:val="22"/>
              </w:rPr>
            </w:pPr>
            <w:r w:rsidRPr="0058207B">
              <w:rPr>
                <w:sz w:val="22"/>
                <w:szCs w:val="22"/>
              </w:rPr>
              <w:t>Адрес электронной почты</w:t>
            </w:r>
            <w:r w:rsidR="002F0BD5" w:rsidRPr="0058207B">
              <w:rPr>
                <w:sz w:val="22"/>
                <w:szCs w:val="22"/>
              </w:rPr>
              <w:t>:</w:t>
            </w:r>
            <w:hyperlink r:id="rId18" w:history="1">
              <w:r w:rsidR="002F0BD5" w:rsidRPr="0058207B">
                <w:rPr>
                  <w:rStyle w:val="aff"/>
                  <w:sz w:val="22"/>
                  <w:szCs w:val="22"/>
                  <w:lang w:val="en-US"/>
                </w:rPr>
                <w:t>cbuo</w:t>
              </w:r>
              <w:r w:rsidR="002F0BD5" w:rsidRPr="0058207B">
                <w:rPr>
                  <w:rStyle w:val="aff"/>
                  <w:sz w:val="22"/>
                  <w:szCs w:val="22"/>
                </w:rPr>
                <w:t>@</w:t>
              </w:r>
              <w:r w:rsidR="002F0BD5" w:rsidRPr="0058207B">
                <w:rPr>
                  <w:rStyle w:val="aff"/>
                  <w:sz w:val="22"/>
                  <w:szCs w:val="22"/>
                  <w:lang w:val="en-US"/>
                </w:rPr>
                <w:t>sevadm</w:t>
              </w:r>
              <w:r w:rsidR="002F0BD5" w:rsidRPr="0058207B">
                <w:rPr>
                  <w:rStyle w:val="aff"/>
                  <w:sz w:val="22"/>
                  <w:szCs w:val="22"/>
                </w:rPr>
                <w:t>.</w:t>
              </w:r>
              <w:proofErr w:type="spellStart"/>
              <w:r w:rsidR="002F0BD5" w:rsidRPr="0058207B">
                <w:rPr>
                  <w:rStyle w:val="aff"/>
                  <w:sz w:val="22"/>
                  <w:szCs w:val="22"/>
                  <w:lang w:val="en-US"/>
                </w:rPr>
                <w:t>ru</w:t>
              </w:r>
              <w:proofErr w:type="spellEnd"/>
            </w:hyperlink>
          </w:p>
          <w:p w14:paraId="6BF338D7" w14:textId="77777777" w:rsidR="002F0BD5" w:rsidRPr="0058207B" w:rsidRDefault="002F0BD5" w:rsidP="002F0BD5">
            <w:pPr>
              <w:widowControl w:val="0"/>
              <w:textAlignment w:val="baseline"/>
              <w:rPr>
                <w:sz w:val="22"/>
                <w:szCs w:val="22"/>
              </w:rPr>
            </w:pPr>
            <w:r w:rsidRPr="0058207B">
              <w:rPr>
                <w:sz w:val="22"/>
                <w:szCs w:val="22"/>
              </w:rPr>
              <w:t>Телефон: (886166) 2 17 94</w:t>
            </w:r>
          </w:p>
          <w:p w14:paraId="6CD884EB" w14:textId="77777777" w:rsidR="00400B14" w:rsidRPr="0058207B" w:rsidRDefault="00400B14" w:rsidP="00400B14">
            <w:pPr>
              <w:rPr>
                <w:sz w:val="22"/>
                <w:szCs w:val="22"/>
              </w:rPr>
            </w:pPr>
          </w:p>
          <w:p w14:paraId="49700C1A" w14:textId="77777777" w:rsidR="00D53F4E" w:rsidRPr="0058207B" w:rsidRDefault="00D53F4E" w:rsidP="00B14485">
            <w:pPr>
              <w:tabs>
                <w:tab w:val="left" w:pos="0"/>
                <w:tab w:val="left" w:pos="540"/>
                <w:tab w:val="left" w:pos="720"/>
                <w:tab w:val="left" w:pos="900"/>
                <w:tab w:val="left" w:pos="1080"/>
              </w:tabs>
              <w:suppressAutoHyphens/>
              <w:jc w:val="center"/>
              <w:rPr>
                <w:sz w:val="22"/>
                <w:szCs w:val="22"/>
                <w:lang w:eastAsia="ar-SA"/>
              </w:rPr>
            </w:pPr>
          </w:p>
          <w:p w14:paraId="6A8D2E77" w14:textId="77777777" w:rsidR="00B14485" w:rsidRPr="0058207B" w:rsidRDefault="00B14485" w:rsidP="00B14485">
            <w:pPr>
              <w:tabs>
                <w:tab w:val="left" w:pos="0"/>
                <w:tab w:val="left" w:pos="540"/>
                <w:tab w:val="left" w:pos="720"/>
                <w:tab w:val="left" w:pos="900"/>
                <w:tab w:val="left" w:pos="1080"/>
              </w:tabs>
              <w:suppressAutoHyphens/>
              <w:jc w:val="center"/>
              <w:rPr>
                <w:sz w:val="22"/>
                <w:szCs w:val="22"/>
                <w:lang w:eastAsia="ar-SA"/>
              </w:rPr>
            </w:pPr>
          </w:p>
          <w:p w14:paraId="453C7015" w14:textId="77777777" w:rsidR="00B14485" w:rsidRPr="0058207B" w:rsidRDefault="00B14485" w:rsidP="00B14485">
            <w:pPr>
              <w:tabs>
                <w:tab w:val="left" w:pos="0"/>
                <w:tab w:val="left" w:pos="540"/>
                <w:tab w:val="left" w:pos="720"/>
                <w:tab w:val="left" w:pos="900"/>
                <w:tab w:val="left" w:pos="1080"/>
              </w:tabs>
              <w:suppressAutoHyphens/>
              <w:jc w:val="center"/>
              <w:rPr>
                <w:sz w:val="22"/>
                <w:szCs w:val="22"/>
                <w:lang w:eastAsia="ar-SA"/>
              </w:rPr>
            </w:pPr>
          </w:p>
          <w:p w14:paraId="3AA4C233" w14:textId="77777777" w:rsidR="00B14485" w:rsidRPr="0058207B" w:rsidRDefault="00B14485" w:rsidP="00B14485">
            <w:pPr>
              <w:tabs>
                <w:tab w:val="left" w:pos="0"/>
                <w:tab w:val="left" w:pos="540"/>
                <w:tab w:val="left" w:pos="720"/>
                <w:tab w:val="left" w:pos="900"/>
                <w:tab w:val="left" w:pos="1080"/>
              </w:tabs>
              <w:suppressAutoHyphens/>
              <w:jc w:val="center"/>
              <w:rPr>
                <w:sz w:val="22"/>
                <w:szCs w:val="22"/>
                <w:lang w:eastAsia="ar-SA"/>
              </w:rPr>
            </w:pPr>
          </w:p>
        </w:tc>
        <w:tc>
          <w:tcPr>
            <w:tcW w:w="2352" w:type="pct"/>
          </w:tcPr>
          <w:p w14:paraId="5DBAFFEF" w14:textId="77777777" w:rsidR="00A869C7" w:rsidRPr="0058207B" w:rsidRDefault="00A869C7" w:rsidP="00E94750">
            <w:pPr>
              <w:jc w:val="center"/>
              <w:rPr>
                <w:bCs/>
                <w:sz w:val="22"/>
                <w:szCs w:val="22"/>
              </w:rPr>
            </w:pPr>
          </w:p>
          <w:p w14:paraId="69F952C2" w14:textId="77777777" w:rsidR="00860C6F" w:rsidRPr="0058207B" w:rsidRDefault="00DE5756" w:rsidP="00E94750">
            <w:pPr>
              <w:jc w:val="center"/>
              <w:rPr>
                <w:bCs/>
                <w:sz w:val="22"/>
                <w:szCs w:val="22"/>
              </w:rPr>
            </w:pPr>
            <w:r w:rsidRPr="0058207B">
              <w:rPr>
                <w:bCs/>
                <w:sz w:val="22"/>
                <w:szCs w:val="22"/>
              </w:rPr>
              <w:t>Поставщик</w:t>
            </w:r>
            <w:r w:rsidR="00860C6F" w:rsidRPr="0058207B">
              <w:rPr>
                <w:bCs/>
                <w:sz w:val="22"/>
                <w:szCs w:val="22"/>
              </w:rPr>
              <w:t>:</w:t>
            </w:r>
          </w:p>
          <w:p w14:paraId="1CE8BBA3" w14:textId="77777777" w:rsidR="002F0BD5" w:rsidRPr="0058207B" w:rsidRDefault="002F0BD5" w:rsidP="00E94750">
            <w:pPr>
              <w:jc w:val="center"/>
              <w:rPr>
                <w:bCs/>
                <w:sz w:val="22"/>
                <w:szCs w:val="22"/>
              </w:rPr>
            </w:pPr>
            <w:r w:rsidRPr="0058207B">
              <w:rPr>
                <w:szCs w:val="22"/>
              </w:rPr>
              <w:t>полное наименование организации - поставщика (с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p w14:paraId="277329EB" w14:textId="77777777" w:rsidR="00860C6F" w:rsidRPr="0058207B" w:rsidRDefault="002F0BD5" w:rsidP="00E94750">
            <w:pPr>
              <w:widowControl w:val="0"/>
              <w:autoSpaceDE w:val="0"/>
              <w:autoSpaceDN w:val="0"/>
              <w:adjustRightInd w:val="0"/>
              <w:rPr>
                <w:sz w:val="22"/>
                <w:szCs w:val="22"/>
              </w:rPr>
            </w:pPr>
            <w:r w:rsidRPr="0058207B">
              <w:rPr>
                <w:sz w:val="22"/>
                <w:szCs w:val="22"/>
              </w:rPr>
              <w:t>Ю</w:t>
            </w:r>
            <w:r w:rsidR="00860C6F" w:rsidRPr="0058207B">
              <w:rPr>
                <w:sz w:val="22"/>
                <w:szCs w:val="22"/>
              </w:rPr>
              <w:t>ридический</w:t>
            </w:r>
            <w:r w:rsidRPr="0058207B">
              <w:rPr>
                <w:sz w:val="22"/>
                <w:szCs w:val="22"/>
              </w:rPr>
              <w:t xml:space="preserve"> адрес</w:t>
            </w:r>
            <w:r w:rsidR="00860C6F" w:rsidRPr="0058207B">
              <w:rPr>
                <w:sz w:val="22"/>
                <w:szCs w:val="22"/>
              </w:rPr>
              <w:t>:</w:t>
            </w:r>
          </w:p>
          <w:p w14:paraId="081BDDB6" w14:textId="77777777" w:rsidR="00860C6F" w:rsidRPr="0058207B" w:rsidRDefault="002F0BD5" w:rsidP="00E94750">
            <w:pPr>
              <w:widowControl w:val="0"/>
              <w:autoSpaceDE w:val="0"/>
              <w:autoSpaceDN w:val="0"/>
              <w:adjustRightInd w:val="0"/>
              <w:rPr>
                <w:sz w:val="22"/>
                <w:szCs w:val="22"/>
              </w:rPr>
            </w:pPr>
            <w:r w:rsidRPr="0058207B">
              <w:rPr>
                <w:sz w:val="22"/>
                <w:szCs w:val="22"/>
              </w:rPr>
              <w:t>П</w:t>
            </w:r>
            <w:r w:rsidR="00860C6F" w:rsidRPr="0058207B">
              <w:rPr>
                <w:sz w:val="22"/>
                <w:szCs w:val="22"/>
              </w:rPr>
              <w:t>очтовый</w:t>
            </w:r>
            <w:r w:rsidRPr="0058207B">
              <w:rPr>
                <w:sz w:val="22"/>
                <w:szCs w:val="22"/>
              </w:rPr>
              <w:t xml:space="preserve"> адрес</w:t>
            </w:r>
            <w:r w:rsidR="00860C6F" w:rsidRPr="0058207B">
              <w:rPr>
                <w:sz w:val="22"/>
                <w:szCs w:val="22"/>
              </w:rPr>
              <w:t>:</w:t>
            </w:r>
          </w:p>
          <w:p w14:paraId="30155194" w14:textId="77777777" w:rsidR="00860C6F" w:rsidRPr="0058207B" w:rsidRDefault="00860C6F" w:rsidP="00E94750">
            <w:pPr>
              <w:widowControl w:val="0"/>
              <w:autoSpaceDE w:val="0"/>
              <w:autoSpaceDN w:val="0"/>
              <w:adjustRightInd w:val="0"/>
              <w:rPr>
                <w:sz w:val="22"/>
                <w:szCs w:val="22"/>
              </w:rPr>
            </w:pPr>
            <w:r w:rsidRPr="0058207B">
              <w:rPr>
                <w:sz w:val="22"/>
                <w:szCs w:val="22"/>
              </w:rPr>
              <w:t>Телефон: ________, факс ______</w:t>
            </w:r>
          </w:p>
          <w:p w14:paraId="3CE77907" w14:textId="77777777" w:rsidR="00860C6F" w:rsidRPr="0058207B" w:rsidRDefault="00860C6F" w:rsidP="00E94750">
            <w:pPr>
              <w:widowControl w:val="0"/>
              <w:autoSpaceDE w:val="0"/>
              <w:autoSpaceDN w:val="0"/>
              <w:adjustRightInd w:val="0"/>
              <w:rPr>
                <w:sz w:val="22"/>
                <w:szCs w:val="22"/>
              </w:rPr>
            </w:pPr>
            <w:r w:rsidRPr="0058207B">
              <w:rPr>
                <w:sz w:val="22"/>
                <w:szCs w:val="22"/>
              </w:rPr>
              <w:t xml:space="preserve">Электронный адрес:                                                                                              </w:t>
            </w:r>
          </w:p>
          <w:p w14:paraId="171AC85A" w14:textId="77777777" w:rsidR="00860C6F" w:rsidRPr="0058207B" w:rsidRDefault="00860C6F" w:rsidP="00E94750">
            <w:pPr>
              <w:widowControl w:val="0"/>
              <w:autoSpaceDE w:val="0"/>
              <w:autoSpaceDN w:val="0"/>
              <w:adjustRightInd w:val="0"/>
              <w:rPr>
                <w:sz w:val="22"/>
                <w:szCs w:val="22"/>
              </w:rPr>
            </w:pPr>
            <w:r w:rsidRPr="0058207B">
              <w:rPr>
                <w:sz w:val="22"/>
                <w:szCs w:val="22"/>
              </w:rPr>
              <w:t>ОГРН _____________________</w:t>
            </w:r>
          </w:p>
          <w:p w14:paraId="7984F11E" w14:textId="77777777" w:rsidR="00860C6F" w:rsidRPr="0058207B" w:rsidRDefault="00860C6F" w:rsidP="00E94750">
            <w:pPr>
              <w:widowControl w:val="0"/>
              <w:autoSpaceDE w:val="0"/>
              <w:autoSpaceDN w:val="0"/>
              <w:adjustRightInd w:val="0"/>
              <w:rPr>
                <w:sz w:val="22"/>
                <w:szCs w:val="22"/>
              </w:rPr>
            </w:pPr>
            <w:r w:rsidRPr="0058207B">
              <w:rPr>
                <w:sz w:val="22"/>
                <w:szCs w:val="22"/>
              </w:rPr>
              <w:t>ИНН ______________________</w:t>
            </w:r>
          </w:p>
          <w:p w14:paraId="7C231696" w14:textId="77777777" w:rsidR="00860C6F" w:rsidRPr="0058207B" w:rsidRDefault="00860C6F" w:rsidP="00E94750">
            <w:pPr>
              <w:widowControl w:val="0"/>
              <w:autoSpaceDE w:val="0"/>
              <w:autoSpaceDN w:val="0"/>
              <w:adjustRightInd w:val="0"/>
              <w:rPr>
                <w:sz w:val="22"/>
                <w:szCs w:val="22"/>
              </w:rPr>
            </w:pPr>
            <w:r w:rsidRPr="0058207B">
              <w:rPr>
                <w:sz w:val="22"/>
                <w:szCs w:val="22"/>
              </w:rPr>
              <w:t>КПП ______________________</w:t>
            </w:r>
          </w:p>
          <w:p w14:paraId="69268116" w14:textId="77777777" w:rsidR="00860C6F" w:rsidRPr="0058207B" w:rsidRDefault="00860C6F" w:rsidP="00E94750">
            <w:pPr>
              <w:widowControl w:val="0"/>
              <w:autoSpaceDE w:val="0"/>
              <w:autoSpaceDN w:val="0"/>
              <w:adjustRightInd w:val="0"/>
              <w:rPr>
                <w:sz w:val="22"/>
                <w:szCs w:val="22"/>
              </w:rPr>
            </w:pPr>
            <w:r w:rsidRPr="0058207B">
              <w:rPr>
                <w:sz w:val="22"/>
                <w:szCs w:val="22"/>
              </w:rPr>
              <w:t>БИК ______________________</w:t>
            </w:r>
          </w:p>
          <w:p w14:paraId="053307EE" w14:textId="77777777" w:rsidR="00860C6F" w:rsidRPr="0058207B" w:rsidRDefault="00860C6F" w:rsidP="00E94750">
            <w:pPr>
              <w:tabs>
                <w:tab w:val="left" w:pos="0"/>
                <w:tab w:val="left" w:pos="540"/>
                <w:tab w:val="left" w:pos="720"/>
                <w:tab w:val="left" w:pos="900"/>
                <w:tab w:val="left" w:pos="1080"/>
              </w:tabs>
              <w:suppressAutoHyphens/>
              <w:rPr>
                <w:sz w:val="22"/>
                <w:szCs w:val="22"/>
              </w:rPr>
            </w:pPr>
            <w:r w:rsidRPr="0058207B">
              <w:rPr>
                <w:sz w:val="22"/>
                <w:szCs w:val="22"/>
              </w:rPr>
              <w:t xml:space="preserve">р/с ______________________   </w:t>
            </w:r>
          </w:p>
          <w:p w14:paraId="11C3EE42" w14:textId="77777777" w:rsidR="00860C6F" w:rsidRPr="0058207B" w:rsidRDefault="00860C6F" w:rsidP="00E94750">
            <w:pPr>
              <w:tabs>
                <w:tab w:val="left" w:pos="0"/>
                <w:tab w:val="left" w:pos="540"/>
                <w:tab w:val="left" w:pos="720"/>
                <w:tab w:val="left" w:pos="900"/>
                <w:tab w:val="left" w:pos="1080"/>
              </w:tabs>
              <w:suppressAutoHyphens/>
              <w:rPr>
                <w:sz w:val="22"/>
                <w:szCs w:val="22"/>
              </w:rPr>
            </w:pPr>
            <w:r w:rsidRPr="0058207B">
              <w:rPr>
                <w:sz w:val="22"/>
                <w:szCs w:val="22"/>
              </w:rPr>
              <w:t>к/</w:t>
            </w:r>
            <w:proofErr w:type="spellStart"/>
            <w:r w:rsidRPr="0058207B">
              <w:rPr>
                <w:sz w:val="22"/>
                <w:szCs w:val="22"/>
              </w:rPr>
              <w:t>сч</w:t>
            </w:r>
            <w:proofErr w:type="spellEnd"/>
            <w:r w:rsidRPr="0058207B">
              <w:rPr>
                <w:sz w:val="22"/>
                <w:szCs w:val="22"/>
              </w:rPr>
              <w:t xml:space="preserve"> ____________________</w:t>
            </w:r>
          </w:p>
          <w:p w14:paraId="249827AE" w14:textId="77777777" w:rsidR="00860C6F" w:rsidRPr="0058207B" w:rsidRDefault="00860C6F" w:rsidP="00E94750">
            <w:pPr>
              <w:tabs>
                <w:tab w:val="left" w:pos="0"/>
                <w:tab w:val="left" w:pos="540"/>
                <w:tab w:val="left" w:pos="720"/>
                <w:tab w:val="left" w:pos="900"/>
                <w:tab w:val="left" w:pos="1080"/>
              </w:tabs>
              <w:suppressAutoHyphens/>
              <w:rPr>
                <w:sz w:val="22"/>
                <w:szCs w:val="22"/>
                <w:lang w:eastAsia="ar-SA"/>
              </w:rPr>
            </w:pPr>
            <w:r w:rsidRPr="0058207B">
              <w:rPr>
                <w:sz w:val="22"/>
                <w:szCs w:val="22"/>
              </w:rPr>
              <w:t xml:space="preserve">банк ____________________                                                                            </w:t>
            </w:r>
          </w:p>
          <w:p w14:paraId="7C36FF8C" w14:textId="77777777" w:rsidR="00860C6F" w:rsidRPr="0058207B" w:rsidRDefault="002F0BD5" w:rsidP="00E94750">
            <w:pPr>
              <w:tabs>
                <w:tab w:val="left" w:pos="0"/>
                <w:tab w:val="left" w:pos="540"/>
                <w:tab w:val="left" w:pos="720"/>
                <w:tab w:val="left" w:pos="900"/>
                <w:tab w:val="left" w:pos="1080"/>
              </w:tabs>
              <w:suppressAutoHyphens/>
              <w:rPr>
                <w:color w:val="0000FF"/>
                <w:szCs w:val="22"/>
              </w:rPr>
            </w:pPr>
            <w:hyperlink r:id="rId19" w:history="1">
              <w:r w:rsidRPr="0058207B">
                <w:rPr>
                  <w:color w:val="0000FF"/>
                  <w:szCs w:val="22"/>
                </w:rPr>
                <w:t>ОКОПФ</w:t>
              </w:r>
            </w:hyperlink>
          </w:p>
          <w:p w14:paraId="64F686AF" w14:textId="77777777" w:rsidR="002F0BD5" w:rsidRPr="0058207B" w:rsidRDefault="002F0BD5" w:rsidP="00E94750">
            <w:pPr>
              <w:tabs>
                <w:tab w:val="left" w:pos="0"/>
                <w:tab w:val="left" w:pos="540"/>
                <w:tab w:val="left" w:pos="720"/>
                <w:tab w:val="left" w:pos="900"/>
                <w:tab w:val="left" w:pos="1080"/>
              </w:tabs>
              <w:suppressAutoHyphens/>
              <w:rPr>
                <w:szCs w:val="22"/>
              </w:rPr>
            </w:pPr>
            <w:r w:rsidRPr="0058207B">
              <w:rPr>
                <w:szCs w:val="22"/>
              </w:rPr>
              <w:t>ОКПО</w:t>
            </w:r>
          </w:p>
          <w:p w14:paraId="6099C5E8" w14:textId="77777777" w:rsidR="002F0BD5" w:rsidRPr="0058207B" w:rsidRDefault="002F0BD5" w:rsidP="00E94750">
            <w:pPr>
              <w:tabs>
                <w:tab w:val="left" w:pos="0"/>
                <w:tab w:val="left" w:pos="540"/>
                <w:tab w:val="left" w:pos="720"/>
                <w:tab w:val="left" w:pos="900"/>
                <w:tab w:val="left" w:pos="1080"/>
              </w:tabs>
              <w:suppressAutoHyphens/>
              <w:rPr>
                <w:color w:val="0000FF"/>
                <w:szCs w:val="22"/>
              </w:rPr>
            </w:pPr>
            <w:hyperlink r:id="rId20" w:history="1">
              <w:r w:rsidRPr="0058207B">
                <w:rPr>
                  <w:color w:val="0000FF"/>
                  <w:szCs w:val="22"/>
                </w:rPr>
                <w:t>ОКПД2</w:t>
              </w:r>
            </w:hyperlink>
          </w:p>
          <w:p w14:paraId="064A496D" w14:textId="77777777" w:rsidR="002F0BD5" w:rsidRPr="0058207B" w:rsidRDefault="002F0BD5" w:rsidP="00E94750">
            <w:pPr>
              <w:tabs>
                <w:tab w:val="left" w:pos="0"/>
                <w:tab w:val="left" w:pos="540"/>
                <w:tab w:val="left" w:pos="720"/>
                <w:tab w:val="left" w:pos="900"/>
                <w:tab w:val="left" w:pos="1080"/>
              </w:tabs>
              <w:suppressAutoHyphens/>
              <w:rPr>
                <w:color w:val="0000FF"/>
                <w:szCs w:val="22"/>
              </w:rPr>
            </w:pPr>
            <w:hyperlink r:id="rId21" w:history="1">
              <w:r w:rsidRPr="0058207B">
                <w:rPr>
                  <w:color w:val="0000FF"/>
                  <w:szCs w:val="22"/>
                </w:rPr>
                <w:t>ОКАТО</w:t>
              </w:r>
            </w:hyperlink>
          </w:p>
          <w:p w14:paraId="6AEF7C8A" w14:textId="77777777" w:rsidR="002F0BD5" w:rsidRPr="0058207B" w:rsidRDefault="002F0BD5" w:rsidP="00E94750">
            <w:pPr>
              <w:tabs>
                <w:tab w:val="left" w:pos="0"/>
                <w:tab w:val="left" w:pos="540"/>
                <w:tab w:val="left" w:pos="720"/>
                <w:tab w:val="left" w:pos="900"/>
                <w:tab w:val="left" w:pos="1080"/>
              </w:tabs>
              <w:suppressAutoHyphens/>
              <w:rPr>
                <w:sz w:val="22"/>
                <w:szCs w:val="22"/>
                <w:lang w:eastAsia="ar-SA"/>
              </w:rPr>
            </w:pPr>
            <w:hyperlink r:id="rId22" w:history="1">
              <w:r w:rsidRPr="0058207B">
                <w:rPr>
                  <w:color w:val="0000FF"/>
                  <w:szCs w:val="22"/>
                </w:rPr>
                <w:t>ОКТМО</w:t>
              </w:r>
            </w:hyperlink>
          </w:p>
        </w:tc>
      </w:tr>
      <w:tr w:rsidR="00B14485" w:rsidRPr="0058207B" w14:paraId="1BA3FD3B" w14:textId="77777777" w:rsidTr="00B14485">
        <w:tc>
          <w:tcPr>
            <w:tcW w:w="2648" w:type="pct"/>
          </w:tcPr>
          <w:p w14:paraId="3A9F5661" w14:textId="77777777" w:rsidR="00B14485" w:rsidRPr="0058207B" w:rsidRDefault="00B14485" w:rsidP="00B14485">
            <w:pPr>
              <w:tabs>
                <w:tab w:val="left" w:pos="0"/>
                <w:tab w:val="left" w:pos="540"/>
                <w:tab w:val="left" w:pos="720"/>
                <w:tab w:val="left" w:pos="900"/>
                <w:tab w:val="left" w:pos="1080"/>
              </w:tabs>
              <w:suppressAutoHyphens/>
              <w:jc w:val="center"/>
              <w:rPr>
                <w:sz w:val="22"/>
                <w:szCs w:val="22"/>
                <w:lang w:eastAsia="ar-SA"/>
              </w:rPr>
            </w:pPr>
            <w:r w:rsidRPr="0058207B">
              <w:rPr>
                <w:sz w:val="22"/>
                <w:szCs w:val="22"/>
                <w:lang w:eastAsia="ar-SA"/>
              </w:rPr>
              <w:t>Заказчик:</w:t>
            </w:r>
          </w:p>
          <w:p w14:paraId="0DC18A87" w14:textId="77777777" w:rsidR="00B14485" w:rsidRPr="0058207B" w:rsidRDefault="00B14485" w:rsidP="00B14485">
            <w:pPr>
              <w:tabs>
                <w:tab w:val="left" w:pos="0"/>
                <w:tab w:val="left" w:pos="540"/>
                <w:tab w:val="left" w:pos="720"/>
                <w:tab w:val="left" w:pos="900"/>
                <w:tab w:val="left" w:pos="1080"/>
              </w:tabs>
              <w:rPr>
                <w:sz w:val="22"/>
                <w:szCs w:val="22"/>
                <w:lang w:eastAsia="ar-SA"/>
              </w:rPr>
            </w:pPr>
          </w:p>
        </w:tc>
        <w:tc>
          <w:tcPr>
            <w:tcW w:w="2352" w:type="pct"/>
          </w:tcPr>
          <w:p w14:paraId="54EC2054" w14:textId="77777777" w:rsidR="00B14485" w:rsidRPr="0058207B" w:rsidRDefault="00B14485" w:rsidP="00B14485">
            <w:pPr>
              <w:jc w:val="center"/>
              <w:rPr>
                <w:bCs/>
                <w:sz w:val="22"/>
                <w:szCs w:val="22"/>
              </w:rPr>
            </w:pPr>
            <w:r w:rsidRPr="0058207B">
              <w:rPr>
                <w:bCs/>
                <w:sz w:val="22"/>
                <w:szCs w:val="22"/>
              </w:rPr>
              <w:t>Поставщик:</w:t>
            </w:r>
          </w:p>
          <w:p w14:paraId="01A114B4" w14:textId="77777777" w:rsidR="00B14485" w:rsidRPr="0058207B" w:rsidRDefault="00B14485" w:rsidP="00B14485">
            <w:pPr>
              <w:rPr>
                <w:bCs/>
                <w:sz w:val="22"/>
                <w:szCs w:val="22"/>
              </w:rPr>
            </w:pPr>
          </w:p>
        </w:tc>
      </w:tr>
      <w:tr w:rsidR="00B14485" w:rsidRPr="0058207B" w14:paraId="679305D8" w14:textId="77777777" w:rsidTr="00B14485">
        <w:tc>
          <w:tcPr>
            <w:tcW w:w="2648" w:type="pct"/>
          </w:tcPr>
          <w:p w14:paraId="7D3690FB" w14:textId="77777777" w:rsidR="00B14485" w:rsidRPr="0058207B" w:rsidRDefault="00B14485" w:rsidP="00B14485">
            <w:pPr>
              <w:tabs>
                <w:tab w:val="left" w:pos="0"/>
                <w:tab w:val="left" w:pos="540"/>
                <w:tab w:val="left" w:pos="720"/>
                <w:tab w:val="left" w:pos="900"/>
                <w:tab w:val="left" w:pos="1080"/>
              </w:tabs>
              <w:rPr>
                <w:sz w:val="22"/>
                <w:szCs w:val="22"/>
                <w:lang w:eastAsia="ar-SA"/>
              </w:rPr>
            </w:pPr>
          </w:p>
          <w:p w14:paraId="3164DCA4"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_______________________________</w:t>
            </w:r>
          </w:p>
          <w:p w14:paraId="05714D95"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(должность)</w:t>
            </w:r>
          </w:p>
          <w:p w14:paraId="66BA03F9" w14:textId="77777777" w:rsidR="00B14485" w:rsidRPr="0058207B" w:rsidRDefault="00B14485" w:rsidP="00B14485">
            <w:pPr>
              <w:tabs>
                <w:tab w:val="left" w:pos="0"/>
                <w:tab w:val="left" w:pos="540"/>
                <w:tab w:val="left" w:pos="720"/>
                <w:tab w:val="left" w:pos="900"/>
                <w:tab w:val="left" w:pos="1080"/>
              </w:tabs>
              <w:rPr>
                <w:sz w:val="22"/>
                <w:szCs w:val="22"/>
                <w:lang w:eastAsia="ar-SA"/>
              </w:rPr>
            </w:pPr>
          </w:p>
        </w:tc>
        <w:tc>
          <w:tcPr>
            <w:tcW w:w="2352" w:type="pct"/>
          </w:tcPr>
          <w:p w14:paraId="0937662A" w14:textId="77777777" w:rsidR="00B14485" w:rsidRPr="0058207B" w:rsidRDefault="00B14485" w:rsidP="00B14485">
            <w:pPr>
              <w:rPr>
                <w:bCs/>
                <w:sz w:val="22"/>
                <w:szCs w:val="22"/>
              </w:rPr>
            </w:pPr>
          </w:p>
          <w:p w14:paraId="2D5712A8" w14:textId="77777777" w:rsidR="00B14485" w:rsidRPr="0058207B" w:rsidRDefault="00B14485" w:rsidP="00B14485">
            <w:pPr>
              <w:rPr>
                <w:bCs/>
                <w:sz w:val="22"/>
                <w:szCs w:val="22"/>
              </w:rPr>
            </w:pPr>
            <w:r w:rsidRPr="0058207B">
              <w:rPr>
                <w:bCs/>
                <w:sz w:val="22"/>
                <w:szCs w:val="22"/>
              </w:rPr>
              <w:t>_______________________________</w:t>
            </w:r>
          </w:p>
          <w:p w14:paraId="00736FC2" w14:textId="77777777" w:rsidR="00B14485" w:rsidRPr="0058207B" w:rsidRDefault="00B14485" w:rsidP="00B14485">
            <w:pPr>
              <w:rPr>
                <w:bCs/>
                <w:sz w:val="22"/>
                <w:szCs w:val="22"/>
              </w:rPr>
            </w:pPr>
            <w:r w:rsidRPr="0058207B">
              <w:rPr>
                <w:bCs/>
                <w:sz w:val="22"/>
                <w:szCs w:val="22"/>
              </w:rPr>
              <w:t>(должность)</w:t>
            </w:r>
          </w:p>
        </w:tc>
      </w:tr>
      <w:tr w:rsidR="00B14485" w:rsidRPr="0058207B" w14:paraId="0B7488C8" w14:textId="77777777" w:rsidTr="00B14485">
        <w:tc>
          <w:tcPr>
            <w:tcW w:w="2648" w:type="pct"/>
          </w:tcPr>
          <w:p w14:paraId="0E541B4C"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_______________________________</w:t>
            </w:r>
          </w:p>
          <w:p w14:paraId="4BA7D9CC"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(подпись, фамилия и инициалы)</w:t>
            </w:r>
          </w:p>
        </w:tc>
        <w:tc>
          <w:tcPr>
            <w:tcW w:w="2352" w:type="pct"/>
          </w:tcPr>
          <w:p w14:paraId="015B40E1" w14:textId="77777777" w:rsidR="00B14485" w:rsidRPr="0058207B" w:rsidRDefault="00B14485" w:rsidP="00B14485">
            <w:pPr>
              <w:rPr>
                <w:bCs/>
                <w:sz w:val="22"/>
                <w:szCs w:val="22"/>
              </w:rPr>
            </w:pPr>
            <w:r w:rsidRPr="0058207B">
              <w:rPr>
                <w:bCs/>
                <w:sz w:val="22"/>
                <w:szCs w:val="22"/>
              </w:rPr>
              <w:t>_______________________________</w:t>
            </w:r>
          </w:p>
          <w:p w14:paraId="24D49C15" w14:textId="77777777" w:rsidR="00B14485" w:rsidRPr="0058207B" w:rsidRDefault="00B14485" w:rsidP="00B14485">
            <w:pPr>
              <w:rPr>
                <w:bCs/>
                <w:sz w:val="22"/>
                <w:szCs w:val="22"/>
              </w:rPr>
            </w:pPr>
            <w:r w:rsidRPr="0058207B">
              <w:rPr>
                <w:bCs/>
                <w:sz w:val="22"/>
                <w:szCs w:val="22"/>
              </w:rPr>
              <w:t>(подпись, фамилия и инициалы)</w:t>
            </w:r>
          </w:p>
        </w:tc>
      </w:tr>
      <w:tr w:rsidR="00B14485" w:rsidRPr="0058207B" w14:paraId="5185C547" w14:textId="77777777" w:rsidTr="00B14485">
        <w:tc>
          <w:tcPr>
            <w:tcW w:w="2648" w:type="pct"/>
          </w:tcPr>
          <w:p w14:paraId="10B013A6" w14:textId="77777777" w:rsidR="00B14485" w:rsidRPr="0058207B" w:rsidRDefault="00B14485" w:rsidP="00B14485">
            <w:pPr>
              <w:tabs>
                <w:tab w:val="left" w:pos="0"/>
                <w:tab w:val="left" w:pos="540"/>
                <w:tab w:val="left" w:pos="720"/>
                <w:tab w:val="left" w:pos="900"/>
                <w:tab w:val="left" w:pos="1080"/>
              </w:tabs>
              <w:rPr>
                <w:sz w:val="22"/>
                <w:szCs w:val="22"/>
                <w:lang w:eastAsia="ar-SA"/>
              </w:rPr>
            </w:pPr>
            <w:r w:rsidRPr="0058207B">
              <w:rPr>
                <w:sz w:val="22"/>
                <w:szCs w:val="22"/>
                <w:lang w:eastAsia="ar-SA"/>
              </w:rPr>
              <w:t>__ _____________ 20__ г.</w:t>
            </w:r>
          </w:p>
        </w:tc>
        <w:tc>
          <w:tcPr>
            <w:tcW w:w="2352" w:type="pct"/>
          </w:tcPr>
          <w:p w14:paraId="4DEE7EDD" w14:textId="77777777" w:rsidR="00B14485" w:rsidRPr="0058207B" w:rsidRDefault="00B14485" w:rsidP="00B14485">
            <w:pPr>
              <w:rPr>
                <w:bCs/>
                <w:sz w:val="22"/>
                <w:szCs w:val="22"/>
              </w:rPr>
            </w:pPr>
            <w:r w:rsidRPr="0058207B">
              <w:rPr>
                <w:bCs/>
                <w:sz w:val="22"/>
                <w:szCs w:val="22"/>
              </w:rPr>
              <w:t>__ _____________ 20__ г.</w:t>
            </w:r>
          </w:p>
        </w:tc>
      </w:tr>
      <w:tr w:rsidR="00B14485" w:rsidRPr="0058207B" w14:paraId="50CE1289" w14:textId="77777777" w:rsidTr="00B14485">
        <w:tc>
          <w:tcPr>
            <w:tcW w:w="2648" w:type="pct"/>
          </w:tcPr>
          <w:p w14:paraId="13EE26FD" w14:textId="0E2AEAC3" w:rsidR="00B14485" w:rsidRPr="0058207B" w:rsidRDefault="00B14485" w:rsidP="00B14485">
            <w:pPr>
              <w:tabs>
                <w:tab w:val="left" w:pos="0"/>
                <w:tab w:val="left" w:pos="540"/>
                <w:tab w:val="left" w:pos="720"/>
                <w:tab w:val="left" w:pos="900"/>
                <w:tab w:val="left" w:pos="1080"/>
              </w:tabs>
              <w:rPr>
                <w:sz w:val="22"/>
                <w:szCs w:val="22"/>
                <w:lang w:eastAsia="ar-SA"/>
              </w:rPr>
            </w:pPr>
          </w:p>
        </w:tc>
        <w:tc>
          <w:tcPr>
            <w:tcW w:w="2352" w:type="pct"/>
          </w:tcPr>
          <w:p w14:paraId="325A647E" w14:textId="171D079C" w:rsidR="00B14485" w:rsidRPr="0058207B" w:rsidRDefault="00B14485" w:rsidP="00B14485">
            <w:pPr>
              <w:rPr>
                <w:bCs/>
                <w:sz w:val="22"/>
                <w:szCs w:val="22"/>
              </w:rPr>
            </w:pPr>
          </w:p>
        </w:tc>
      </w:tr>
    </w:tbl>
    <w:p w14:paraId="0CA9E6AB" w14:textId="77777777" w:rsidR="00AB784A" w:rsidRPr="0058207B" w:rsidRDefault="00AB784A" w:rsidP="00860C6F">
      <w:pPr>
        <w:widowControl w:val="0"/>
        <w:autoSpaceDE w:val="0"/>
        <w:autoSpaceDN w:val="0"/>
        <w:jc w:val="right"/>
        <w:outlineLvl w:val="1"/>
        <w:rPr>
          <w:sz w:val="22"/>
          <w:szCs w:val="22"/>
        </w:rPr>
        <w:sectPr w:rsidR="00AB784A" w:rsidRPr="0058207B" w:rsidSect="004A1709">
          <w:headerReference w:type="default" r:id="rId23"/>
          <w:type w:val="continuous"/>
          <w:pgSz w:w="11906" w:h="16838"/>
          <w:pgMar w:top="1134" w:right="850" w:bottom="1134" w:left="1701" w:header="284" w:footer="709" w:gutter="0"/>
          <w:cols w:space="720"/>
          <w:titlePg/>
          <w:docGrid w:linePitch="326"/>
        </w:sectPr>
      </w:pPr>
    </w:p>
    <w:p w14:paraId="6D02D9E0" w14:textId="77777777" w:rsidR="00813FAF" w:rsidRPr="0058207B" w:rsidRDefault="00813FAF" w:rsidP="00813FAF">
      <w:pPr>
        <w:jc w:val="right"/>
      </w:pPr>
      <w:r w:rsidRPr="0058207B">
        <w:lastRenderedPageBreak/>
        <w:t>Приложение № 1</w:t>
      </w:r>
    </w:p>
    <w:p w14:paraId="216D6994" w14:textId="77777777" w:rsidR="00813FAF" w:rsidRPr="0058207B" w:rsidRDefault="00813FAF" w:rsidP="00813FAF">
      <w:pPr>
        <w:jc w:val="right"/>
      </w:pPr>
      <w:r w:rsidRPr="0058207B">
        <w:t xml:space="preserve"> к Контракту</w:t>
      </w:r>
    </w:p>
    <w:p w14:paraId="7D780856" w14:textId="77777777" w:rsidR="00813FAF" w:rsidRPr="0058207B" w:rsidRDefault="00813FAF" w:rsidP="00813FAF">
      <w:pPr>
        <w:jc w:val="right"/>
      </w:pPr>
      <w:r w:rsidRPr="0058207B">
        <w:t>от "__" _________ 20__ г. № ___</w:t>
      </w:r>
    </w:p>
    <w:p w14:paraId="00E4C694" w14:textId="77777777" w:rsidR="00813FAF" w:rsidRPr="0058207B" w:rsidRDefault="00813FAF" w:rsidP="00813FAF">
      <w:pPr>
        <w:jc w:val="center"/>
      </w:pPr>
      <w:r w:rsidRPr="0058207B">
        <w:t>Спецификация</w:t>
      </w:r>
    </w:p>
    <w:p w14:paraId="63A2CEA4" w14:textId="77777777" w:rsidR="00AB784A" w:rsidRPr="0058207B" w:rsidRDefault="00AB784A" w:rsidP="00AB784A">
      <w:pPr>
        <w:tabs>
          <w:tab w:val="left" w:pos="0"/>
        </w:tabs>
        <w:autoSpaceDE w:val="0"/>
        <w:autoSpaceDN w:val="0"/>
        <w:adjustRightInd w:val="0"/>
        <w:spacing w:line="180" w:lineRule="exact"/>
        <w:ind w:firstLine="709"/>
        <w:contextualSpacing/>
        <w:rPr>
          <w:i/>
          <w:sz w:val="22"/>
          <w:szCs w:val="22"/>
        </w:rPr>
      </w:pPr>
    </w:p>
    <w:p w14:paraId="77DE503A" w14:textId="77777777" w:rsidR="00813FAF" w:rsidRPr="0058207B" w:rsidRDefault="00813FAF" w:rsidP="00AB784A">
      <w:pPr>
        <w:tabs>
          <w:tab w:val="left" w:pos="0"/>
        </w:tabs>
        <w:autoSpaceDE w:val="0"/>
        <w:autoSpaceDN w:val="0"/>
        <w:adjustRightInd w:val="0"/>
        <w:spacing w:line="180" w:lineRule="exact"/>
        <w:ind w:firstLine="709"/>
        <w:contextualSpacing/>
        <w:rPr>
          <w:i/>
          <w:sz w:val="22"/>
          <w:szCs w:val="22"/>
        </w:rPr>
      </w:pPr>
    </w:p>
    <w:tbl>
      <w:tblPr>
        <w:tblW w:w="14317" w:type="dxa"/>
        <w:tblInd w:w="-5" w:type="dxa"/>
        <w:tblLook w:val="04A0" w:firstRow="1" w:lastRow="0" w:firstColumn="1" w:lastColumn="0" w:noHBand="0" w:noVBand="1"/>
      </w:tblPr>
      <w:tblGrid>
        <w:gridCol w:w="98"/>
        <w:gridCol w:w="600"/>
        <w:gridCol w:w="1555"/>
        <w:gridCol w:w="1021"/>
        <w:gridCol w:w="1134"/>
        <w:gridCol w:w="3158"/>
        <w:gridCol w:w="1648"/>
        <w:gridCol w:w="1701"/>
        <w:gridCol w:w="1418"/>
        <w:gridCol w:w="1954"/>
        <w:gridCol w:w="30"/>
      </w:tblGrid>
      <w:tr w:rsidR="004A0037" w:rsidRPr="0058207B" w14:paraId="13923E54" w14:textId="77777777" w:rsidTr="00D805EF">
        <w:trPr>
          <w:gridBefore w:val="1"/>
          <w:wBefore w:w="98" w:type="dxa"/>
          <w:trHeight w:val="829"/>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8C6E5" w14:textId="77777777" w:rsidR="004A0037" w:rsidRPr="0058207B" w:rsidRDefault="004A0037" w:rsidP="004568D7">
            <w:pPr>
              <w:jc w:val="center"/>
              <w:rPr>
                <w:sz w:val="20"/>
              </w:rPr>
            </w:pPr>
            <w:r w:rsidRPr="0058207B">
              <w:rPr>
                <w:sz w:val="20"/>
              </w:rPr>
              <w:t>№ п/п</w:t>
            </w:r>
          </w:p>
        </w:tc>
        <w:tc>
          <w:tcPr>
            <w:tcW w:w="15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B3028E" w14:textId="77777777" w:rsidR="004A0037" w:rsidRPr="0058207B" w:rsidRDefault="004A0037" w:rsidP="004568D7">
            <w:pPr>
              <w:jc w:val="center"/>
              <w:rPr>
                <w:b/>
                <w:bCs/>
                <w:sz w:val="20"/>
              </w:rPr>
            </w:pPr>
            <w:r w:rsidRPr="0058207B">
              <w:rPr>
                <w:b/>
                <w:bCs/>
                <w:sz w:val="20"/>
              </w:rPr>
              <w:t>Наименование товара, входящего в объект закупки</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5C061" w14:textId="77777777" w:rsidR="004A0037" w:rsidRPr="0058207B" w:rsidRDefault="004A0037" w:rsidP="004568D7">
            <w:pPr>
              <w:jc w:val="center"/>
              <w:rPr>
                <w:b/>
                <w:bCs/>
                <w:sz w:val="20"/>
              </w:rPr>
            </w:pPr>
            <w:r w:rsidRPr="0058207B">
              <w:rPr>
                <w:b/>
                <w:bCs/>
                <w:sz w:val="20"/>
              </w:rPr>
              <w:t>Ед. изм.</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6204F4" w14:textId="77777777" w:rsidR="004A0037" w:rsidRPr="0058207B" w:rsidRDefault="004A0037" w:rsidP="004568D7">
            <w:pPr>
              <w:jc w:val="center"/>
              <w:rPr>
                <w:b/>
                <w:bCs/>
                <w:sz w:val="20"/>
              </w:rPr>
            </w:pPr>
            <w:r w:rsidRPr="0058207B">
              <w:rPr>
                <w:b/>
                <w:bCs/>
                <w:sz w:val="20"/>
              </w:rPr>
              <w:t>Кол-во</w:t>
            </w:r>
          </w:p>
        </w:tc>
        <w:tc>
          <w:tcPr>
            <w:tcW w:w="6507" w:type="dxa"/>
            <w:gridSpan w:val="3"/>
            <w:tcBorders>
              <w:top w:val="single" w:sz="4" w:space="0" w:color="auto"/>
              <w:left w:val="nil"/>
              <w:bottom w:val="single" w:sz="4" w:space="0" w:color="auto"/>
              <w:right w:val="single" w:sz="4" w:space="0" w:color="auto"/>
            </w:tcBorders>
            <w:shd w:val="clear" w:color="auto" w:fill="auto"/>
            <w:vAlign w:val="center"/>
            <w:hideMark/>
          </w:tcPr>
          <w:p w14:paraId="6664FBED" w14:textId="77777777" w:rsidR="004A0037" w:rsidRPr="0058207B" w:rsidRDefault="004A0037" w:rsidP="004568D7">
            <w:pPr>
              <w:jc w:val="center"/>
              <w:rPr>
                <w:b/>
                <w:bCs/>
                <w:sz w:val="20"/>
              </w:rPr>
            </w:pPr>
            <w:r w:rsidRPr="0058207B">
              <w:rPr>
                <w:b/>
                <w:bCs/>
                <w:sz w:val="20"/>
              </w:rPr>
              <w:t>Функциональные, технические, качественные характеристики товара</w:t>
            </w:r>
          </w:p>
        </w:tc>
        <w:tc>
          <w:tcPr>
            <w:tcW w:w="1418" w:type="dxa"/>
            <w:vMerge w:val="restart"/>
            <w:tcBorders>
              <w:top w:val="single" w:sz="4" w:space="0" w:color="auto"/>
              <w:left w:val="nil"/>
              <w:right w:val="single" w:sz="4" w:space="0" w:color="auto"/>
            </w:tcBorders>
          </w:tcPr>
          <w:p w14:paraId="4B219388" w14:textId="77777777" w:rsidR="004A0037" w:rsidRPr="0058207B" w:rsidRDefault="004A0037" w:rsidP="004A0037">
            <w:pPr>
              <w:pStyle w:val="Default"/>
              <w:jc w:val="center"/>
              <w:rPr>
                <w:rFonts w:ascii="Times New Roman" w:hAnsi="Times New Roman" w:cs="Times New Roman"/>
                <w:b/>
                <w:bCs/>
                <w:sz w:val="20"/>
                <w:szCs w:val="20"/>
              </w:rPr>
            </w:pPr>
          </w:p>
          <w:p w14:paraId="6225997A" w14:textId="77777777" w:rsidR="004A0037" w:rsidRPr="0058207B" w:rsidRDefault="004A0037" w:rsidP="004A0037">
            <w:pPr>
              <w:pStyle w:val="Default"/>
              <w:jc w:val="center"/>
              <w:rPr>
                <w:rFonts w:ascii="Times New Roman" w:hAnsi="Times New Roman" w:cs="Times New Roman"/>
                <w:b/>
                <w:bCs/>
                <w:sz w:val="20"/>
                <w:szCs w:val="20"/>
              </w:rPr>
            </w:pPr>
            <w:r w:rsidRPr="0058207B">
              <w:rPr>
                <w:rFonts w:ascii="Times New Roman" w:hAnsi="Times New Roman" w:cs="Times New Roman"/>
                <w:b/>
                <w:bCs/>
                <w:sz w:val="20"/>
                <w:szCs w:val="20"/>
              </w:rPr>
              <w:t>Цена за единицу, руб.</w:t>
            </w:r>
          </w:p>
          <w:p w14:paraId="577DCBB0" w14:textId="77777777" w:rsidR="004A0037" w:rsidRPr="0058207B" w:rsidRDefault="004A0037" w:rsidP="00B4705D">
            <w:pPr>
              <w:jc w:val="center"/>
              <w:rPr>
                <w:b/>
                <w:bCs/>
                <w:sz w:val="20"/>
              </w:rPr>
            </w:pPr>
            <w:r w:rsidRPr="0058207B">
              <w:rPr>
                <w:b/>
                <w:bCs/>
                <w:sz w:val="20"/>
              </w:rPr>
              <w:t>(</w:t>
            </w:r>
            <w:r w:rsidR="00B4705D" w:rsidRPr="0058207B">
              <w:rPr>
                <w:b/>
                <w:bCs/>
                <w:sz w:val="20"/>
              </w:rPr>
              <w:t>включая</w:t>
            </w:r>
            <w:r w:rsidRPr="0058207B">
              <w:rPr>
                <w:b/>
                <w:bCs/>
                <w:sz w:val="20"/>
              </w:rPr>
              <w:t xml:space="preserve"> НДС/без НДС)</w:t>
            </w:r>
          </w:p>
        </w:tc>
        <w:tc>
          <w:tcPr>
            <w:tcW w:w="1984" w:type="dxa"/>
            <w:gridSpan w:val="2"/>
            <w:vMerge w:val="restart"/>
            <w:tcBorders>
              <w:top w:val="single" w:sz="4" w:space="0" w:color="auto"/>
              <w:left w:val="single" w:sz="4" w:space="0" w:color="auto"/>
              <w:right w:val="single" w:sz="4" w:space="0" w:color="auto"/>
            </w:tcBorders>
          </w:tcPr>
          <w:p w14:paraId="0FFC0E22" w14:textId="77777777" w:rsidR="004A0037" w:rsidRPr="0058207B" w:rsidRDefault="004A0037" w:rsidP="004A0037">
            <w:pPr>
              <w:pStyle w:val="Default"/>
              <w:ind w:left="32" w:hanging="32"/>
              <w:jc w:val="center"/>
              <w:rPr>
                <w:rFonts w:ascii="Times New Roman" w:hAnsi="Times New Roman" w:cs="Times New Roman"/>
                <w:b/>
                <w:bCs/>
                <w:sz w:val="20"/>
                <w:szCs w:val="20"/>
              </w:rPr>
            </w:pPr>
          </w:p>
          <w:p w14:paraId="53B6F71B" w14:textId="77777777" w:rsidR="004A0037" w:rsidRPr="0058207B" w:rsidRDefault="004A0037" w:rsidP="004A0037">
            <w:pPr>
              <w:pStyle w:val="Default"/>
              <w:jc w:val="center"/>
              <w:rPr>
                <w:rFonts w:ascii="Times New Roman" w:hAnsi="Times New Roman" w:cs="Times New Roman"/>
                <w:sz w:val="20"/>
                <w:szCs w:val="20"/>
              </w:rPr>
            </w:pPr>
            <w:r w:rsidRPr="0058207B">
              <w:rPr>
                <w:rFonts w:ascii="Times New Roman" w:hAnsi="Times New Roman" w:cs="Times New Roman"/>
                <w:b/>
                <w:bCs/>
                <w:sz w:val="20"/>
                <w:szCs w:val="20"/>
              </w:rPr>
              <w:t xml:space="preserve">Сумма, </w:t>
            </w:r>
          </w:p>
          <w:p w14:paraId="2D32AEF6" w14:textId="77777777" w:rsidR="004A0037" w:rsidRPr="0058207B" w:rsidRDefault="004A0037" w:rsidP="004A0037">
            <w:pPr>
              <w:pStyle w:val="Default"/>
              <w:jc w:val="center"/>
              <w:rPr>
                <w:rFonts w:ascii="Times New Roman" w:hAnsi="Times New Roman" w:cs="Times New Roman"/>
                <w:sz w:val="20"/>
                <w:szCs w:val="20"/>
              </w:rPr>
            </w:pPr>
            <w:r w:rsidRPr="0058207B">
              <w:rPr>
                <w:rFonts w:ascii="Times New Roman" w:hAnsi="Times New Roman" w:cs="Times New Roman"/>
                <w:b/>
                <w:bCs/>
                <w:sz w:val="20"/>
                <w:szCs w:val="20"/>
              </w:rPr>
              <w:t xml:space="preserve">руб. </w:t>
            </w:r>
          </w:p>
          <w:p w14:paraId="0C6ED947" w14:textId="77777777" w:rsidR="004A0037" w:rsidRPr="0058207B" w:rsidRDefault="004A0037" w:rsidP="004A0037">
            <w:pPr>
              <w:jc w:val="center"/>
              <w:rPr>
                <w:b/>
                <w:bCs/>
                <w:sz w:val="20"/>
              </w:rPr>
            </w:pPr>
            <w:r w:rsidRPr="0058207B">
              <w:rPr>
                <w:b/>
                <w:bCs/>
                <w:sz w:val="20"/>
              </w:rPr>
              <w:t>(</w:t>
            </w:r>
            <w:r w:rsidR="00B4705D" w:rsidRPr="0058207B">
              <w:rPr>
                <w:b/>
                <w:bCs/>
                <w:sz w:val="20"/>
              </w:rPr>
              <w:t>включая</w:t>
            </w:r>
            <w:r w:rsidRPr="0058207B">
              <w:rPr>
                <w:b/>
                <w:bCs/>
                <w:sz w:val="20"/>
              </w:rPr>
              <w:t xml:space="preserve"> НДС/без НДС) </w:t>
            </w:r>
          </w:p>
        </w:tc>
      </w:tr>
      <w:tr w:rsidR="004A0037" w:rsidRPr="0058207B" w14:paraId="3692E967" w14:textId="77777777" w:rsidTr="00D805EF">
        <w:trPr>
          <w:gridBefore w:val="1"/>
          <w:wBefore w:w="98" w:type="dxa"/>
          <w:trHeight w:val="765"/>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6C6DE591" w14:textId="77777777" w:rsidR="004A0037" w:rsidRPr="0058207B" w:rsidRDefault="004A0037" w:rsidP="004568D7">
            <w:pPr>
              <w:rPr>
                <w:sz w:val="20"/>
              </w:rPr>
            </w:pPr>
          </w:p>
        </w:tc>
        <w:tc>
          <w:tcPr>
            <w:tcW w:w="1555" w:type="dxa"/>
            <w:vMerge/>
            <w:tcBorders>
              <w:top w:val="single" w:sz="4" w:space="0" w:color="auto"/>
              <w:left w:val="single" w:sz="4" w:space="0" w:color="auto"/>
              <w:bottom w:val="single" w:sz="4" w:space="0" w:color="000000"/>
              <w:right w:val="single" w:sz="4" w:space="0" w:color="auto"/>
            </w:tcBorders>
            <w:vAlign w:val="center"/>
            <w:hideMark/>
          </w:tcPr>
          <w:p w14:paraId="4F0CEFB3" w14:textId="77777777" w:rsidR="004A0037" w:rsidRPr="0058207B" w:rsidRDefault="004A0037" w:rsidP="004568D7">
            <w:pPr>
              <w:rPr>
                <w:b/>
                <w:bCs/>
                <w:sz w:val="20"/>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3E5481F7" w14:textId="77777777" w:rsidR="004A0037" w:rsidRPr="0058207B" w:rsidRDefault="004A0037" w:rsidP="004568D7">
            <w:pPr>
              <w:rPr>
                <w:b/>
                <w:bCs/>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0AB5B3" w14:textId="77777777" w:rsidR="004A0037" w:rsidRPr="0058207B" w:rsidRDefault="004A0037" w:rsidP="004568D7">
            <w:pPr>
              <w:rPr>
                <w:b/>
                <w:bCs/>
                <w:sz w:val="20"/>
              </w:rPr>
            </w:pPr>
          </w:p>
        </w:tc>
        <w:tc>
          <w:tcPr>
            <w:tcW w:w="4806" w:type="dxa"/>
            <w:gridSpan w:val="2"/>
            <w:tcBorders>
              <w:top w:val="nil"/>
              <w:left w:val="nil"/>
              <w:bottom w:val="single" w:sz="4" w:space="0" w:color="auto"/>
              <w:right w:val="single" w:sz="4" w:space="0" w:color="auto"/>
            </w:tcBorders>
            <w:shd w:val="clear" w:color="auto" w:fill="auto"/>
            <w:vAlign w:val="center"/>
            <w:hideMark/>
          </w:tcPr>
          <w:p w14:paraId="74E96D1D" w14:textId="77777777" w:rsidR="004A0037" w:rsidRPr="0058207B" w:rsidRDefault="004A0037" w:rsidP="004568D7">
            <w:pPr>
              <w:jc w:val="center"/>
              <w:rPr>
                <w:b/>
                <w:bCs/>
                <w:sz w:val="20"/>
              </w:rPr>
            </w:pPr>
            <w:r w:rsidRPr="0058207B">
              <w:rPr>
                <w:b/>
                <w:bCs/>
                <w:sz w:val="20"/>
              </w:rPr>
              <w:t>Наименование показателя</w:t>
            </w:r>
          </w:p>
        </w:tc>
        <w:tc>
          <w:tcPr>
            <w:tcW w:w="1701" w:type="dxa"/>
            <w:tcBorders>
              <w:top w:val="nil"/>
              <w:left w:val="nil"/>
              <w:bottom w:val="single" w:sz="4" w:space="0" w:color="auto"/>
              <w:right w:val="single" w:sz="4" w:space="0" w:color="auto"/>
            </w:tcBorders>
            <w:shd w:val="clear" w:color="auto" w:fill="auto"/>
            <w:vAlign w:val="center"/>
            <w:hideMark/>
          </w:tcPr>
          <w:p w14:paraId="3A0BF09D" w14:textId="77777777" w:rsidR="004A0037" w:rsidRPr="0058207B" w:rsidRDefault="004A0037" w:rsidP="004568D7">
            <w:pPr>
              <w:jc w:val="center"/>
              <w:rPr>
                <w:b/>
                <w:bCs/>
                <w:sz w:val="20"/>
              </w:rPr>
            </w:pPr>
            <w:r w:rsidRPr="0058207B">
              <w:rPr>
                <w:b/>
                <w:bCs/>
                <w:sz w:val="20"/>
              </w:rPr>
              <w:t>Описание, значение</w:t>
            </w:r>
          </w:p>
        </w:tc>
        <w:tc>
          <w:tcPr>
            <w:tcW w:w="1418" w:type="dxa"/>
            <w:vMerge/>
            <w:tcBorders>
              <w:left w:val="nil"/>
              <w:bottom w:val="single" w:sz="4" w:space="0" w:color="auto"/>
              <w:right w:val="single" w:sz="4" w:space="0" w:color="auto"/>
            </w:tcBorders>
          </w:tcPr>
          <w:p w14:paraId="771A9345" w14:textId="77777777" w:rsidR="004A0037" w:rsidRPr="0058207B" w:rsidRDefault="004A0037" w:rsidP="004568D7">
            <w:pPr>
              <w:jc w:val="center"/>
              <w:rPr>
                <w:b/>
                <w:bCs/>
                <w:sz w:val="20"/>
              </w:rPr>
            </w:pPr>
          </w:p>
        </w:tc>
        <w:tc>
          <w:tcPr>
            <w:tcW w:w="1984" w:type="dxa"/>
            <w:gridSpan w:val="2"/>
            <w:vMerge/>
            <w:tcBorders>
              <w:left w:val="single" w:sz="4" w:space="0" w:color="auto"/>
              <w:bottom w:val="single" w:sz="4" w:space="0" w:color="auto"/>
              <w:right w:val="single" w:sz="4" w:space="0" w:color="auto"/>
            </w:tcBorders>
          </w:tcPr>
          <w:p w14:paraId="5190AEE8" w14:textId="77777777" w:rsidR="004A0037" w:rsidRPr="0058207B" w:rsidRDefault="004A0037" w:rsidP="004568D7">
            <w:pPr>
              <w:jc w:val="center"/>
              <w:rPr>
                <w:b/>
                <w:bCs/>
                <w:sz w:val="20"/>
              </w:rPr>
            </w:pPr>
          </w:p>
        </w:tc>
      </w:tr>
      <w:tr w:rsidR="004A0037" w:rsidRPr="0058207B" w14:paraId="652E26E7" w14:textId="77777777" w:rsidTr="00D805EF">
        <w:trPr>
          <w:gridBefore w:val="1"/>
          <w:wBefore w:w="98" w:type="dxa"/>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D10D635" w14:textId="77777777" w:rsidR="004A0037" w:rsidRPr="0058207B" w:rsidRDefault="004A0037" w:rsidP="004568D7">
            <w:pPr>
              <w:jc w:val="center"/>
              <w:rPr>
                <w:b/>
                <w:bCs/>
                <w:sz w:val="20"/>
              </w:rPr>
            </w:pPr>
            <w:r w:rsidRPr="0058207B">
              <w:rPr>
                <w:b/>
                <w:bCs/>
                <w:sz w:val="20"/>
              </w:rPr>
              <w:t>1</w:t>
            </w:r>
          </w:p>
        </w:tc>
        <w:tc>
          <w:tcPr>
            <w:tcW w:w="1555" w:type="dxa"/>
            <w:tcBorders>
              <w:top w:val="nil"/>
              <w:left w:val="nil"/>
              <w:bottom w:val="single" w:sz="4" w:space="0" w:color="auto"/>
              <w:right w:val="single" w:sz="4" w:space="0" w:color="auto"/>
            </w:tcBorders>
            <w:shd w:val="clear" w:color="auto" w:fill="auto"/>
            <w:noWrap/>
            <w:vAlign w:val="center"/>
            <w:hideMark/>
          </w:tcPr>
          <w:p w14:paraId="49F67529" w14:textId="77777777" w:rsidR="004A0037" w:rsidRPr="0058207B" w:rsidRDefault="004A0037" w:rsidP="004568D7">
            <w:pPr>
              <w:jc w:val="center"/>
              <w:rPr>
                <w:b/>
                <w:bCs/>
                <w:sz w:val="20"/>
              </w:rPr>
            </w:pPr>
            <w:r w:rsidRPr="0058207B">
              <w:rPr>
                <w:b/>
                <w:bCs/>
                <w:sz w:val="20"/>
              </w:rPr>
              <w:t>2</w:t>
            </w:r>
          </w:p>
        </w:tc>
        <w:tc>
          <w:tcPr>
            <w:tcW w:w="1021" w:type="dxa"/>
            <w:tcBorders>
              <w:top w:val="nil"/>
              <w:left w:val="nil"/>
              <w:bottom w:val="single" w:sz="4" w:space="0" w:color="auto"/>
              <w:right w:val="single" w:sz="4" w:space="0" w:color="auto"/>
            </w:tcBorders>
            <w:shd w:val="clear" w:color="auto" w:fill="auto"/>
            <w:noWrap/>
            <w:vAlign w:val="center"/>
            <w:hideMark/>
          </w:tcPr>
          <w:p w14:paraId="0EF991CB" w14:textId="77777777" w:rsidR="004A0037" w:rsidRPr="0058207B" w:rsidRDefault="004A0037" w:rsidP="004568D7">
            <w:pPr>
              <w:jc w:val="center"/>
              <w:rPr>
                <w:b/>
                <w:bCs/>
                <w:sz w:val="20"/>
              </w:rPr>
            </w:pPr>
            <w:r w:rsidRPr="0058207B">
              <w:rPr>
                <w:b/>
                <w:bCs/>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175AE1CE" w14:textId="77777777" w:rsidR="004A0037" w:rsidRPr="0058207B" w:rsidRDefault="004A0037" w:rsidP="004568D7">
            <w:pPr>
              <w:jc w:val="center"/>
              <w:rPr>
                <w:b/>
                <w:bCs/>
                <w:sz w:val="20"/>
              </w:rPr>
            </w:pPr>
            <w:r w:rsidRPr="0058207B">
              <w:rPr>
                <w:b/>
                <w:bCs/>
                <w:sz w:val="20"/>
              </w:rPr>
              <w:t>4</w:t>
            </w:r>
          </w:p>
        </w:tc>
        <w:tc>
          <w:tcPr>
            <w:tcW w:w="4806" w:type="dxa"/>
            <w:gridSpan w:val="2"/>
            <w:tcBorders>
              <w:top w:val="nil"/>
              <w:left w:val="nil"/>
              <w:bottom w:val="nil"/>
              <w:right w:val="single" w:sz="4" w:space="0" w:color="auto"/>
            </w:tcBorders>
            <w:shd w:val="clear" w:color="auto" w:fill="auto"/>
            <w:noWrap/>
            <w:vAlign w:val="center"/>
            <w:hideMark/>
          </w:tcPr>
          <w:p w14:paraId="14955323" w14:textId="77777777" w:rsidR="004A0037" w:rsidRPr="0058207B" w:rsidRDefault="004A0037" w:rsidP="004568D7">
            <w:pPr>
              <w:jc w:val="center"/>
              <w:rPr>
                <w:b/>
                <w:bCs/>
                <w:sz w:val="20"/>
              </w:rPr>
            </w:pPr>
            <w:r w:rsidRPr="0058207B">
              <w:rPr>
                <w:b/>
                <w:bCs/>
                <w:sz w:val="20"/>
              </w:rPr>
              <w:t>5</w:t>
            </w:r>
          </w:p>
        </w:tc>
        <w:tc>
          <w:tcPr>
            <w:tcW w:w="1701" w:type="dxa"/>
            <w:tcBorders>
              <w:top w:val="nil"/>
              <w:left w:val="nil"/>
              <w:bottom w:val="single" w:sz="4" w:space="0" w:color="auto"/>
              <w:right w:val="single" w:sz="4" w:space="0" w:color="auto"/>
            </w:tcBorders>
            <w:shd w:val="clear" w:color="auto" w:fill="auto"/>
            <w:noWrap/>
            <w:vAlign w:val="center"/>
            <w:hideMark/>
          </w:tcPr>
          <w:p w14:paraId="3FA31B24" w14:textId="77777777" w:rsidR="004A0037" w:rsidRPr="0058207B" w:rsidRDefault="004A0037" w:rsidP="004568D7">
            <w:pPr>
              <w:jc w:val="center"/>
              <w:rPr>
                <w:b/>
                <w:bCs/>
                <w:sz w:val="20"/>
              </w:rPr>
            </w:pPr>
            <w:r w:rsidRPr="0058207B">
              <w:rPr>
                <w:b/>
                <w:bCs/>
                <w:sz w:val="20"/>
              </w:rPr>
              <w:t>6</w:t>
            </w:r>
          </w:p>
        </w:tc>
        <w:tc>
          <w:tcPr>
            <w:tcW w:w="1418" w:type="dxa"/>
            <w:tcBorders>
              <w:top w:val="nil"/>
              <w:left w:val="nil"/>
              <w:bottom w:val="single" w:sz="4" w:space="0" w:color="auto"/>
              <w:right w:val="single" w:sz="4" w:space="0" w:color="auto"/>
            </w:tcBorders>
          </w:tcPr>
          <w:p w14:paraId="6F54FB1C" w14:textId="77777777" w:rsidR="004A0037" w:rsidRPr="0058207B" w:rsidRDefault="004A0037" w:rsidP="004568D7">
            <w:pPr>
              <w:jc w:val="center"/>
              <w:rPr>
                <w:b/>
                <w:bCs/>
                <w:sz w:val="20"/>
              </w:rPr>
            </w:pPr>
          </w:p>
        </w:tc>
        <w:tc>
          <w:tcPr>
            <w:tcW w:w="1984" w:type="dxa"/>
            <w:gridSpan w:val="2"/>
            <w:tcBorders>
              <w:top w:val="nil"/>
              <w:left w:val="single" w:sz="4" w:space="0" w:color="auto"/>
              <w:bottom w:val="single" w:sz="4" w:space="0" w:color="auto"/>
              <w:right w:val="single" w:sz="4" w:space="0" w:color="auto"/>
            </w:tcBorders>
          </w:tcPr>
          <w:p w14:paraId="2A324281" w14:textId="77777777" w:rsidR="004A0037" w:rsidRPr="0058207B" w:rsidRDefault="004A0037" w:rsidP="004568D7">
            <w:pPr>
              <w:jc w:val="center"/>
              <w:rPr>
                <w:b/>
                <w:bCs/>
                <w:sz w:val="20"/>
              </w:rPr>
            </w:pPr>
          </w:p>
        </w:tc>
      </w:tr>
      <w:tr w:rsidR="004A0037" w:rsidRPr="0058207B" w14:paraId="453B58AA" w14:textId="77777777" w:rsidTr="00D805EF">
        <w:trPr>
          <w:gridBefore w:val="1"/>
          <w:wBefore w:w="98" w:type="dxa"/>
          <w:trHeight w:val="300"/>
        </w:trPr>
        <w:tc>
          <w:tcPr>
            <w:tcW w:w="600" w:type="dxa"/>
            <w:vMerge w:val="restart"/>
            <w:tcBorders>
              <w:top w:val="nil"/>
              <w:left w:val="single" w:sz="4" w:space="0" w:color="auto"/>
              <w:right w:val="single" w:sz="4" w:space="0" w:color="auto"/>
            </w:tcBorders>
            <w:shd w:val="clear" w:color="auto" w:fill="auto"/>
            <w:noWrap/>
            <w:vAlign w:val="bottom"/>
            <w:hideMark/>
          </w:tcPr>
          <w:p w14:paraId="3697562B" w14:textId="77777777" w:rsidR="004A0037" w:rsidRPr="0058207B" w:rsidRDefault="004A0037" w:rsidP="00813FAF">
            <w:pPr>
              <w:jc w:val="center"/>
              <w:rPr>
                <w:b/>
                <w:bCs/>
                <w:sz w:val="20"/>
              </w:rPr>
            </w:pPr>
            <w:r w:rsidRPr="0058207B">
              <w:rPr>
                <w:b/>
                <w:bCs/>
                <w:sz w:val="20"/>
              </w:rPr>
              <w:t>1</w:t>
            </w:r>
          </w:p>
          <w:p w14:paraId="66D178D3" w14:textId="77777777" w:rsidR="004A0037" w:rsidRPr="0058207B" w:rsidRDefault="004A0037" w:rsidP="00813FAF">
            <w:pPr>
              <w:rPr>
                <w:sz w:val="20"/>
              </w:rPr>
            </w:pPr>
            <w:r w:rsidRPr="0058207B">
              <w:rPr>
                <w:sz w:val="20"/>
              </w:rPr>
              <w:t> </w:t>
            </w:r>
          </w:p>
          <w:p w14:paraId="0D152241" w14:textId="77777777" w:rsidR="004A0037" w:rsidRPr="0058207B" w:rsidRDefault="004A0037" w:rsidP="00813FAF">
            <w:pPr>
              <w:rPr>
                <w:sz w:val="20"/>
              </w:rPr>
            </w:pPr>
            <w:r w:rsidRPr="0058207B">
              <w:rPr>
                <w:sz w:val="20"/>
              </w:rPr>
              <w:t> </w:t>
            </w:r>
          </w:p>
          <w:p w14:paraId="7ECFC4CB" w14:textId="77777777" w:rsidR="004A0037" w:rsidRPr="0058207B" w:rsidRDefault="004A0037" w:rsidP="00813FAF">
            <w:pPr>
              <w:rPr>
                <w:sz w:val="20"/>
              </w:rPr>
            </w:pPr>
            <w:r w:rsidRPr="0058207B">
              <w:rPr>
                <w:sz w:val="20"/>
              </w:rPr>
              <w:t> </w:t>
            </w:r>
          </w:p>
          <w:p w14:paraId="03BD8DE5" w14:textId="77777777" w:rsidR="004A0037" w:rsidRPr="0058207B" w:rsidRDefault="004A0037" w:rsidP="00813FAF">
            <w:pPr>
              <w:rPr>
                <w:sz w:val="20"/>
              </w:rPr>
            </w:pPr>
            <w:r w:rsidRPr="0058207B">
              <w:rPr>
                <w:sz w:val="20"/>
              </w:rPr>
              <w:t> </w:t>
            </w:r>
          </w:p>
          <w:p w14:paraId="19F93E45" w14:textId="77777777" w:rsidR="004A0037" w:rsidRPr="0058207B" w:rsidRDefault="004A0037" w:rsidP="00813FAF">
            <w:pPr>
              <w:rPr>
                <w:sz w:val="20"/>
              </w:rPr>
            </w:pPr>
            <w:r w:rsidRPr="0058207B">
              <w:rPr>
                <w:sz w:val="20"/>
              </w:rPr>
              <w:t> </w:t>
            </w:r>
          </w:p>
          <w:p w14:paraId="09D699C3" w14:textId="77777777" w:rsidR="004A0037" w:rsidRPr="0058207B" w:rsidRDefault="004A0037" w:rsidP="00813FAF">
            <w:pPr>
              <w:rPr>
                <w:sz w:val="20"/>
              </w:rPr>
            </w:pPr>
            <w:r w:rsidRPr="0058207B">
              <w:rPr>
                <w:sz w:val="20"/>
              </w:rPr>
              <w:t> </w:t>
            </w:r>
          </w:p>
          <w:p w14:paraId="08D58644" w14:textId="77777777" w:rsidR="004A0037" w:rsidRPr="0058207B" w:rsidRDefault="004A0037" w:rsidP="00813FAF">
            <w:pPr>
              <w:rPr>
                <w:sz w:val="20"/>
              </w:rPr>
            </w:pPr>
            <w:r w:rsidRPr="0058207B">
              <w:rPr>
                <w:sz w:val="20"/>
              </w:rPr>
              <w:t> </w:t>
            </w:r>
          </w:p>
          <w:p w14:paraId="028C8991" w14:textId="77777777" w:rsidR="004A0037" w:rsidRPr="0058207B" w:rsidRDefault="004A0037" w:rsidP="00813FAF">
            <w:pPr>
              <w:rPr>
                <w:b/>
                <w:bCs/>
                <w:sz w:val="20"/>
              </w:rPr>
            </w:pPr>
            <w:r w:rsidRPr="0058207B">
              <w:rPr>
                <w:sz w:val="20"/>
              </w:rPr>
              <w:t> </w:t>
            </w:r>
          </w:p>
        </w:tc>
        <w:tc>
          <w:tcPr>
            <w:tcW w:w="1555" w:type="dxa"/>
            <w:tcBorders>
              <w:top w:val="nil"/>
              <w:left w:val="nil"/>
              <w:bottom w:val="nil"/>
              <w:right w:val="single" w:sz="4" w:space="0" w:color="auto"/>
            </w:tcBorders>
            <w:shd w:val="clear" w:color="auto" w:fill="auto"/>
            <w:vAlign w:val="center"/>
            <w:hideMark/>
          </w:tcPr>
          <w:p w14:paraId="64862F41" w14:textId="77777777" w:rsidR="004A0037" w:rsidRPr="0058207B" w:rsidRDefault="004A0037" w:rsidP="00813FAF">
            <w:pPr>
              <w:jc w:val="center"/>
              <w:rPr>
                <w:b/>
                <w:bCs/>
                <w:sz w:val="20"/>
              </w:rPr>
            </w:pPr>
            <w:r w:rsidRPr="0058207B">
              <w:rPr>
                <w:b/>
                <w:bCs/>
                <w:sz w:val="20"/>
              </w:rPr>
              <w:t> </w:t>
            </w:r>
          </w:p>
        </w:tc>
        <w:tc>
          <w:tcPr>
            <w:tcW w:w="1021" w:type="dxa"/>
            <w:tcBorders>
              <w:top w:val="nil"/>
              <w:left w:val="nil"/>
              <w:bottom w:val="nil"/>
              <w:right w:val="single" w:sz="4" w:space="0" w:color="auto"/>
            </w:tcBorders>
            <w:shd w:val="clear" w:color="auto" w:fill="auto"/>
            <w:vAlign w:val="center"/>
            <w:hideMark/>
          </w:tcPr>
          <w:p w14:paraId="0ACFB792" w14:textId="77777777" w:rsidR="004A0037" w:rsidRPr="0058207B" w:rsidRDefault="004A0037" w:rsidP="00813FAF">
            <w:pPr>
              <w:rPr>
                <w:sz w:val="20"/>
              </w:rPr>
            </w:pPr>
            <w:r w:rsidRPr="0058207B">
              <w:rPr>
                <w:sz w:val="20"/>
              </w:rPr>
              <w:t> </w:t>
            </w:r>
          </w:p>
        </w:tc>
        <w:tc>
          <w:tcPr>
            <w:tcW w:w="1134" w:type="dxa"/>
            <w:tcBorders>
              <w:top w:val="nil"/>
              <w:left w:val="nil"/>
              <w:bottom w:val="nil"/>
              <w:right w:val="single" w:sz="4" w:space="0" w:color="auto"/>
            </w:tcBorders>
            <w:shd w:val="clear" w:color="auto" w:fill="auto"/>
            <w:vAlign w:val="center"/>
            <w:hideMark/>
          </w:tcPr>
          <w:p w14:paraId="5DC2162F" w14:textId="77777777" w:rsidR="004A0037" w:rsidRPr="0058207B" w:rsidRDefault="004A0037" w:rsidP="00813FAF">
            <w:pPr>
              <w:rPr>
                <w:sz w:val="20"/>
              </w:rPr>
            </w:pPr>
            <w:r w:rsidRPr="0058207B">
              <w:rPr>
                <w:sz w:val="20"/>
              </w:rPr>
              <w:t> </w:t>
            </w:r>
          </w:p>
        </w:tc>
        <w:tc>
          <w:tcPr>
            <w:tcW w:w="4806" w:type="dxa"/>
            <w:gridSpan w:val="2"/>
            <w:tcBorders>
              <w:top w:val="single" w:sz="4" w:space="0" w:color="auto"/>
              <w:left w:val="nil"/>
              <w:bottom w:val="single" w:sz="4" w:space="0" w:color="auto"/>
              <w:right w:val="single" w:sz="4" w:space="0" w:color="auto"/>
            </w:tcBorders>
            <w:shd w:val="clear" w:color="auto" w:fill="auto"/>
            <w:vAlign w:val="center"/>
            <w:hideMark/>
          </w:tcPr>
          <w:p w14:paraId="79D9E11D" w14:textId="14DE49CA" w:rsidR="004A0037" w:rsidRPr="0058207B" w:rsidRDefault="004A0037" w:rsidP="00813FAF">
            <w:pPr>
              <w:autoSpaceDE w:val="0"/>
              <w:autoSpaceDN w:val="0"/>
              <w:adjustRightInd w:val="0"/>
              <w:jc w:val="center"/>
              <w:outlineLvl w:val="2"/>
              <w:rPr>
                <w:sz w:val="20"/>
              </w:rPr>
            </w:pPr>
          </w:p>
        </w:tc>
        <w:tc>
          <w:tcPr>
            <w:tcW w:w="1701" w:type="dxa"/>
            <w:tcBorders>
              <w:top w:val="single" w:sz="4" w:space="0" w:color="auto"/>
              <w:left w:val="nil"/>
              <w:bottom w:val="single" w:sz="4" w:space="0" w:color="auto"/>
              <w:right w:val="single" w:sz="4" w:space="0" w:color="auto"/>
            </w:tcBorders>
            <w:shd w:val="clear" w:color="auto" w:fill="auto"/>
            <w:hideMark/>
          </w:tcPr>
          <w:p w14:paraId="369DFFC9"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666A8B5F"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2071B50C" w14:textId="77777777" w:rsidR="004A0037" w:rsidRPr="0058207B" w:rsidRDefault="004A0037" w:rsidP="00813FAF">
            <w:pPr>
              <w:jc w:val="center"/>
              <w:rPr>
                <w:sz w:val="20"/>
              </w:rPr>
            </w:pPr>
          </w:p>
        </w:tc>
      </w:tr>
      <w:tr w:rsidR="004A0037" w:rsidRPr="0058207B" w14:paraId="74AA94F1" w14:textId="77777777" w:rsidTr="00D805EF">
        <w:trPr>
          <w:gridBefore w:val="1"/>
          <w:wBefore w:w="98" w:type="dxa"/>
          <w:trHeight w:val="300"/>
        </w:trPr>
        <w:tc>
          <w:tcPr>
            <w:tcW w:w="600" w:type="dxa"/>
            <w:vMerge/>
            <w:tcBorders>
              <w:left w:val="single" w:sz="4" w:space="0" w:color="auto"/>
              <w:right w:val="single" w:sz="4" w:space="0" w:color="auto"/>
            </w:tcBorders>
            <w:shd w:val="clear" w:color="auto" w:fill="auto"/>
            <w:noWrap/>
            <w:vAlign w:val="bottom"/>
            <w:hideMark/>
          </w:tcPr>
          <w:p w14:paraId="0DEED57D" w14:textId="77777777" w:rsidR="004A0037" w:rsidRPr="0058207B" w:rsidRDefault="004A0037" w:rsidP="00813FAF">
            <w:pPr>
              <w:rPr>
                <w:sz w:val="20"/>
              </w:rPr>
            </w:pPr>
          </w:p>
        </w:tc>
        <w:tc>
          <w:tcPr>
            <w:tcW w:w="1555" w:type="dxa"/>
            <w:vMerge w:val="restart"/>
            <w:tcBorders>
              <w:left w:val="single" w:sz="4" w:space="0" w:color="auto"/>
              <w:right w:val="single" w:sz="4" w:space="0" w:color="auto"/>
            </w:tcBorders>
            <w:vAlign w:val="center"/>
            <w:hideMark/>
          </w:tcPr>
          <w:p w14:paraId="1E80C446" w14:textId="77777777" w:rsidR="004A0037" w:rsidRPr="0058207B" w:rsidRDefault="004A0037" w:rsidP="00813FAF">
            <w:pPr>
              <w:jc w:val="center"/>
              <w:rPr>
                <w:sz w:val="20"/>
              </w:rPr>
            </w:pPr>
          </w:p>
        </w:tc>
        <w:tc>
          <w:tcPr>
            <w:tcW w:w="1021" w:type="dxa"/>
            <w:vMerge w:val="restart"/>
            <w:tcBorders>
              <w:left w:val="single" w:sz="4" w:space="0" w:color="auto"/>
              <w:right w:val="single" w:sz="4" w:space="0" w:color="auto"/>
            </w:tcBorders>
            <w:shd w:val="clear" w:color="auto" w:fill="auto"/>
            <w:noWrap/>
            <w:vAlign w:val="center"/>
            <w:hideMark/>
          </w:tcPr>
          <w:p w14:paraId="4CF67D2F" w14:textId="77777777" w:rsidR="004A0037" w:rsidRPr="0058207B" w:rsidRDefault="004A0037" w:rsidP="00813FAF">
            <w:pPr>
              <w:rPr>
                <w:sz w:val="20"/>
              </w:rPr>
            </w:pPr>
          </w:p>
        </w:tc>
        <w:tc>
          <w:tcPr>
            <w:tcW w:w="1134" w:type="dxa"/>
            <w:vMerge w:val="restart"/>
            <w:tcBorders>
              <w:left w:val="single" w:sz="4" w:space="0" w:color="auto"/>
              <w:right w:val="single" w:sz="4" w:space="0" w:color="auto"/>
            </w:tcBorders>
            <w:shd w:val="clear" w:color="auto" w:fill="auto"/>
            <w:noWrap/>
            <w:vAlign w:val="center"/>
            <w:hideMark/>
          </w:tcPr>
          <w:p w14:paraId="272D400E" w14:textId="77777777" w:rsidR="004A0037" w:rsidRPr="0058207B" w:rsidRDefault="004A0037" w:rsidP="00813FAF">
            <w:pPr>
              <w:rPr>
                <w:sz w:val="20"/>
              </w:rPr>
            </w:pPr>
          </w:p>
        </w:tc>
        <w:tc>
          <w:tcPr>
            <w:tcW w:w="4806" w:type="dxa"/>
            <w:gridSpan w:val="2"/>
            <w:tcBorders>
              <w:top w:val="nil"/>
              <w:left w:val="nil"/>
              <w:bottom w:val="single" w:sz="4" w:space="0" w:color="auto"/>
              <w:right w:val="single" w:sz="4" w:space="0" w:color="auto"/>
            </w:tcBorders>
            <w:shd w:val="clear" w:color="auto" w:fill="auto"/>
            <w:vAlign w:val="center"/>
            <w:hideMark/>
          </w:tcPr>
          <w:p w14:paraId="0DFF139C" w14:textId="2F291DB2" w:rsidR="004A0037" w:rsidRPr="0058207B" w:rsidRDefault="004A0037" w:rsidP="00813FAF">
            <w:pPr>
              <w:autoSpaceDE w:val="0"/>
              <w:autoSpaceDN w:val="0"/>
              <w:adjustRightInd w:val="0"/>
              <w:jc w:val="center"/>
              <w:outlineLvl w:val="2"/>
              <w:rPr>
                <w:color w:val="000000"/>
                <w:sz w:val="20"/>
              </w:rPr>
            </w:pPr>
          </w:p>
        </w:tc>
        <w:tc>
          <w:tcPr>
            <w:tcW w:w="1701" w:type="dxa"/>
            <w:tcBorders>
              <w:top w:val="single" w:sz="4" w:space="0" w:color="auto"/>
              <w:left w:val="nil"/>
              <w:bottom w:val="single" w:sz="4" w:space="0" w:color="auto"/>
              <w:right w:val="single" w:sz="4" w:space="0" w:color="auto"/>
            </w:tcBorders>
            <w:shd w:val="clear" w:color="auto" w:fill="auto"/>
            <w:hideMark/>
          </w:tcPr>
          <w:p w14:paraId="0D9FF5D5"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4CA69BA9"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2EAE6D79" w14:textId="77777777" w:rsidR="004A0037" w:rsidRPr="0058207B" w:rsidRDefault="004A0037" w:rsidP="00813FAF">
            <w:pPr>
              <w:jc w:val="center"/>
              <w:rPr>
                <w:sz w:val="20"/>
              </w:rPr>
            </w:pPr>
          </w:p>
        </w:tc>
      </w:tr>
      <w:tr w:rsidR="004A0037" w:rsidRPr="0058207B" w14:paraId="1F4374FB" w14:textId="77777777" w:rsidTr="00D805EF">
        <w:trPr>
          <w:gridBefore w:val="1"/>
          <w:wBefore w:w="98" w:type="dxa"/>
          <w:trHeight w:val="300"/>
        </w:trPr>
        <w:tc>
          <w:tcPr>
            <w:tcW w:w="600" w:type="dxa"/>
            <w:vMerge/>
            <w:tcBorders>
              <w:left w:val="single" w:sz="4" w:space="0" w:color="auto"/>
              <w:right w:val="single" w:sz="4" w:space="0" w:color="auto"/>
            </w:tcBorders>
            <w:shd w:val="clear" w:color="auto" w:fill="auto"/>
            <w:noWrap/>
            <w:vAlign w:val="bottom"/>
            <w:hideMark/>
          </w:tcPr>
          <w:p w14:paraId="4F20E786" w14:textId="77777777" w:rsidR="004A0037" w:rsidRPr="0058207B" w:rsidRDefault="004A0037" w:rsidP="00813FAF">
            <w:pPr>
              <w:rPr>
                <w:sz w:val="20"/>
              </w:rPr>
            </w:pPr>
          </w:p>
        </w:tc>
        <w:tc>
          <w:tcPr>
            <w:tcW w:w="1555" w:type="dxa"/>
            <w:vMerge/>
            <w:tcBorders>
              <w:left w:val="single" w:sz="4" w:space="0" w:color="auto"/>
              <w:right w:val="single" w:sz="4" w:space="0" w:color="auto"/>
            </w:tcBorders>
            <w:vAlign w:val="center"/>
            <w:hideMark/>
          </w:tcPr>
          <w:p w14:paraId="3C5ED0D4" w14:textId="77777777" w:rsidR="004A0037" w:rsidRPr="0058207B" w:rsidRDefault="004A0037" w:rsidP="00813FAF">
            <w:pPr>
              <w:jc w:val="center"/>
              <w:rPr>
                <w:sz w:val="20"/>
              </w:rPr>
            </w:pPr>
          </w:p>
        </w:tc>
        <w:tc>
          <w:tcPr>
            <w:tcW w:w="1021" w:type="dxa"/>
            <w:vMerge/>
            <w:tcBorders>
              <w:left w:val="single" w:sz="4" w:space="0" w:color="auto"/>
              <w:right w:val="single" w:sz="4" w:space="0" w:color="auto"/>
            </w:tcBorders>
            <w:shd w:val="clear" w:color="auto" w:fill="auto"/>
            <w:noWrap/>
            <w:vAlign w:val="center"/>
            <w:hideMark/>
          </w:tcPr>
          <w:p w14:paraId="1C7E23FE" w14:textId="77777777" w:rsidR="004A0037" w:rsidRPr="0058207B" w:rsidRDefault="004A0037" w:rsidP="00813FAF">
            <w:pPr>
              <w:rPr>
                <w:sz w:val="20"/>
              </w:rPr>
            </w:pPr>
          </w:p>
        </w:tc>
        <w:tc>
          <w:tcPr>
            <w:tcW w:w="1134" w:type="dxa"/>
            <w:vMerge/>
            <w:tcBorders>
              <w:left w:val="single" w:sz="4" w:space="0" w:color="auto"/>
              <w:right w:val="single" w:sz="4" w:space="0" w:color="auto"/>
            </w:tcBorders>
            <w:shd w:val="clear" w:color="auto" w:fill="auto"/>
            <w:noWrap/>
            <w:vAlign w:val="center"/>
            <w:hideMark/>
          </w:tcPr>
          <w:p w14:paraId="2E378BFC" w14:textId="77777777" w:rsidR="004A0037" w:rsidRPr="0058207B" w:rsidRDefault="004A0037" w:rsidP="00813FAF">
            <w:pPr>
              <w:rPr>
                <w:sz w:val="20"/>
              </w:rPr>
            </w:pPr>
          </w:p>
        </w:tc>
        <w:tc>
          <w:tcPr>
            <w:tcW w:w="4806" w:type="dxa"/>
            <w:gridSpan w:val="2"/>
            <w:tcBorders>
              <w:top w:val="nil"/>
              <w:left w:val="nil"/>
              <w:bottom w:val="single" w:sz="4" w:space="0" w:color="auto"/>
              <w:right w:val="single" w:sz="4" w:space="0" w:color="auto"/>
            </w:tcBorders>
            <w:shd w:val="clear" w:color="auto" w:fill="auto"/>
            <w:vAlign w:val="center"/>
            <w:hideMark/>
          </w:tcPr>
          <w:p w14:paraId="24020BAE" w14:textId="730F5B29" w:rsidR="004A0037" w:rsidRPr="0058207B" w:rsidRDefault="004A0037" w:rsidP="00813FAF">
            <w:pPr>
              <w:autoSpaceDE w:val="0"/>
              <w:autoSpaceDN w:val="0"/>
              <w:adjustRightInd w:val="0"/>
              <w:jc w:val="center"/>
              <w:outlineLvl w:val="2"/>
              <w:rPr>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D86D079"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37F8AFFD"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5A844477" w14:textId="77777777" w:rsidR="004A0037" w:rsidRPr="0058207B" w:rsidRDefault="004A0037" w:rsidP="00813FAF">
            <w:pPr>
              <w:jc w:val="center"/>
              <w:rPr>
                <w:sz w:val="20"/>
              </w:rPr>
            </w:pPr>
          </w:p>
        </w:tc>
      </w:tr>
      <w:tr w:rsidR="004A0037" w:rsidRPr="0058207B" w14:paraId="00524A18" w14:textId="77777777" w:rsidTr="00D805EF">
        <w:trPr>
          <w:gridBefore w:val="1"/>
          <w:wBefore w:w="98" w:type="dxa"/>
          <w:trHeight w:val="300"/>
        </w:trPr>
        <w:tc>
          <w:tcPr>
            <w:tcW w:w="600" w:type="dxa"/>
            <w:vMerge/>
            <w:tcBorders>
              <w:left w:val="single" w:sz="4" w:space="0" w:color="auto"/>
              <w:right w:val="single" w:sz="4" w:space="0" w:color="auto"/>
            </w:tcBorders>
            <w:shd w:val="clear" w:color="auto" w:fill="auto"/>
            <w:noWrap/>
            <w:vAlign w:val="bottom"/>
            <w:hideMark/>
          </w:tcPr>
          <w:p w14:paraId="79EB7C4C" w14:textId="77777777" w:rsidR="004A0037" w:rsidRPr="0058207B" w:rsidRDefault="004A0037" w:rsidP="00813FAF">
            <w:pPr>
              <w:rPr>
                <w:sz w:val="20"/>
              </w:rPr>
            </w:pPr>
          </w:p>
        </w:tc>
        <w:tc>
          <w:tcPr>
            <w:tcW w:w="1555" w:type="dxa"/>
            <w:vMerge/>
            <w:tcBorders>
              <w:left w:val="single" w:sz="4" w:space="0" w:color="auto"/>
              <w:right w:val="single" w:sz="4" w:space="0" w:color="auto"/>
            </w:tcBorders>
            <w:vAlign w:val="center"/>
            <w:hideMark/>
          </w:tcPr>
          <w:p w14:paraId="5A0C7BE0" w14:textId="77777777" w:rsidR="004A0037" w:rsidRPr="0058207B" w:rsidRDefault="004A0037" w:rsidP="00813FAF">
            <w:pPr>
              <w:rPr>
                <w:sz w:val="20"/>
              </w:rPr>
            </w:pPr>
          </w:p>
        </w:tc>
        <w:tc>
          <w:tcPr>
            <w:tcW w:w="1021" w:type="dxa"/>
            <w:vMerge/>
            <w:tcBorders>
              <w:left w:val="single" w:sz="4" w:space="0" w:color="auto"/>
              <w:right w:val="single" w:sz="4" w:space="0" w:color="auto"/>
            </w:tcBorders>
            <w:shd w:val="clear" w:color="auto" w:fill="auto"/>
            <w:noWrap/>
            <w:vAlign w:val="bottom"/>
            <w:hideMark/>
          </w:tcPr>
          <w:p w14:paraId="2BF91B6A" w14:textId="77777777" w:rsidR="004A0037" w:rsidRPr="0058207B" w:rsidRDefault="004A0037" w:rsidP="00813FAF">
            <w:pPr>
              <w:rPr>
                <w:sz w:val="20"/>
              </w:rPr>
            </w:pPr>
          </w:p>
        </w:tc>
        <w:tc>
          <w:tcPr>
            <w:tcW w:w="1134" w:type="dxa"/>
            <w:vMerge/>
            <w:tcBorders>
              <w:left w:val="single" w:sz="4" w:space="0" w:color="auto"/>
              <w:right w:val="single" w:sz="4" w:space="0" w:color="auto"/>
            </w:tcBorders>
            <w:shd w:val="clear" w:color="auto" w:fill="auto"/>
            <w:noWrap/>
            <w:vAlign w:val="bottom"/>
            <w:hideMark/>
          </w:tcPr>
          <w:p w14:paraId="0E9D7F96" w14:textId="77777777" w:rsidR="004A0037" w:rsidRPr="0058207B" w:rsidRDefault="004A0037" w:rsidP="00813FAF">
            <w:pPr>
              <w:rPr>
                <w:sz w:val="20"/>
              </w:rPr>
            </w:pPr>
          </w:p>
        </w:tc>
        <w:tc>
          <w:tcPr>
            <w:tcW w:w="4806" w:type="dxa"/>
            <w:gridSpan w:val="2"/>
            <w:tcBorders>
              <w:top w:val="nil"/>
              <w:left w:val="nil"/>
              <w:bottom w:val="single" w:sz="4" w:space="0" w:color="auto"/>
              <w:right w:val="single" w:sz="4" w:space="0" w:color="auto"/>
            </w:tcBorders>
            <w:shd w:val="clear" w:color="auto" w:fill="auto"/>
            <w:vAlign w:val="center"/>
            <w:hideMark/>
          </w:tcPr>
          <w:p w14:paraId="4B345B4F" w14:textId="5764FB6C" w:rsidR="004A0037" w:rsidRPr="0058207B" w:rsidRDefault="004A0037" w:rsidP="00813FAF">
            <w:pPr>
              <w:autoSpaceDE w:val="0"/>
              <w:autoSpaceDN w:val="0"/>
              <w:adjustRightInd w:val="0"/>
              <w:jc w:val="center"/>
              <w:outlineLvl w:val="2"/>
              <w:rPr>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29FB9EB"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34AC4C81"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50FFCC6D" w14:textId="77777777" w:rsidR="004A0037" w:rsidRPr="0058207B" w:rsidRDefault="004A0037" w:rsidP="00813FAF">
            <w:pPr>
              <w:jc w:val="center"/>
              <w:rPr>
                <w:sz w:val="20"/>
              </w:rPr>
            </w:pPr>
          </w:p>
        </w:tc>
      </w:tr>
      <w:tr w:rsidR="004A0037" w:rsidRPr="0058207B" w14:paraId="3A18279E" w14:textId="77777777" w:rsidTr="00D805EF">
        <w:trPr>
          <w:gridBefore w:val="1"/>
          <w:wBefore w:w="98" w:type="dxa"/>
          <w:trHeight w:val="300"/>
        </w:trPr>
        <w:tc>
          <w:tcPr>
            <w:tcW w:w="600" w:type="dxa"/>
            <w:vMerge/>
            <w:tcBorders>
              <w:left w:val="single" w:sz="4" w:space="0" w:color="auto"/>
              <w:right w:val="single" w:sz="4" w:space="0" w:color="auto"/>
            </w:tcBorders>
            <w:vAlign w:val="center"/>
            <w:hideMark/>
          </w:tcPr>
          <w:p w14:paraId="6FF11BAF" w14:textId="77777777" w:rsidR="004A0037" w:rsidRPr="0058207B" w:rsidRDefault="004A0037" w:rsidP="00813FAF">
            <w:pPr>
              <w:rPr>
                <w:sz w:val="20"/>
              </w:rPr>
            </w:pPr>
          </w:p>
        </w:tc>
        <w:tc>
          <w:tcPr>
            <w:tcW w:w="1555" w:type="dxa"/>
            <w:vMerge/>
            <w:tcBorders>
              <w:left w:val="single" w:sz="4" w:space="0" w:color="auto"/>
              <w:right w:val="single" w:sz="4" w:space="0" w:color="auto"/>
            </w:tcBorders>
            <w:vAlign w:val="center"/>
            <w:hideMark/>
          </w:tcPr>
          <w:p w14:paraId="0FC005C9" w14:textId="77777777" w:rsidR="004A0037" w:rsidRPr="0058207B" w:rsidRDefault="004A0037" w:rsidP="00813FAF">
            <w:pPr>
              <w:rPr>
                <w:sz w:val="20"/>
              </w:rPr>
            </w:pPr>
          </w:p>
        </w:tc>
        <w:tc>
          <w:tcPr>
            <w:tcW w:w="1021" w:type="dxa"/>
            <w:vMerge/>
            <w:tcBorders>
              <w:left w:val="single" w:sz="4" w:space="0" w:color="auto"/>
              <w:right w:val="single" w:sz="4" w:space="0" w:color="auto"/>
            </w:tcBorders>
            <w:vAlign w:val="center"/>
            <w:hideMark/>
          </w:tcPr>
          <w:p w14:paraId="54AA9F99" w14:textId="77777777" w:rsidR="004A0037" w:rsidRPr="0058207B" w:rsidRDefault="004A0037" w:rsidP="00813FAF">
            <w:pPr>
              <w:rPr>
                <w:sz w:val="20"/>
              </w:rPr>
            </w:pPr>
          </w:p>
        </w:tc>
        <w:tc>
          <w:tcPr>
            <w:tcW w:w="1134" w:type="dxa"/>
            <w:vMerge/>
            <w:tcBorders>
              <w:left w:val="single" w:sz="4" w:space="0" w:color="auto"/>
              <w:right w:val="single" w:sz="4" w:space="0" w:color="auto"/>
            </w:tcBorders>
            <w:vAlign w:val="center"/>
            <w:hideMark/>
          </w:tcPr>
          <w:p w14:paraId="30B99789" w14:textId="77777777" w:rsidR="004A0037" w:rsidRPr="0058207B" w:rsidRDefault="004A0037" w:rsidP="00813FAF">
            <w:pPr>
              <w:rPr>
                <w:sz w:val="20"/>
              </w:rPr>
            </w:pPr>
          </w:p>
        </w:tc>
        <w:tc>
          <w:tcPr>
            <w:tcW w:w="4806" w:type="dxa"/>
            <w:gridSpan w:val="2"/>
            <w:tcBorders>
              <w:top w:val="nil"/>
              <w:left w:val="nil"/>
              <w:bottom w:val="single" w:sz="4" w:space="0" w:color="auto"/>
              <w:right w:val="single" w:sz="4" w:space="0" w:color="auto"/>
            </w:tcBorders>
            <w:shd w:val="clear" w:color="auto" w:fill="auto"/>
            <w:vAlign w:val="center"/>
            <w:hideMark/>
          </w:tcPr>
          <w:p w14:paraId="5AF72C46" w14:textId="5EB25AC7" w:rsidR="004A0037" w:rsidRPr="0058207B" w:rsidRDefault="004A0037" w:rsidP="00813FAF">
            <w:pPr>
              <w:autoSpaceDE w:val="0"/>
              <w:autoSpaceDN w:val="0"/>
              <w:adjustRightInd w:val="0"/>
              <w:jc w:val="center"/>
              <w:outlineLvl w:val="2"/>
              <w:rPr>
                <w:color w:val="000000"/>
                <w:sz w:val="20"/>
              </w:rPr>
            </w:pPr>
          </w:p>
        </w:tc>
        <w:tc>
          <w:tcPr>
            <w:tcW w:w="1701" w:type="dxa"/>
            <w:tcBorders>
              <w:top w:val="single" w:sz="4" w:space="0" w:color="auto"/>
              <w:left w:val="nil"/>
              <w:bottom w:val="single" w:sz="4" w:space="0" w:color="auto"/>
              <w:right w:val="single" w:sz="4" w:space="0" w:color="auto"/>
            </w:tcBorders>
            <w:shd w:val="clear" w:color="auto" w:fill="auto"/>
            <w:hideMark/>
          </w:tcPr>
          <w:p w14:paraId="576A5A89" w14:textId="77777777" w:rsidR="004A0037" w:rsidRPr="0058207B" w:rsidRDefault="004A0037" w:rsidP="00813FAF">
            <w:pPr>
              <w:jc w:val="center"/>
              <w:rPr>
                <w:sz w:val="20"/>
              </w:rPr>
            </w:pPr>
            <w:r w:rsidRPr="0058207B">
              <w:rPr>
                <w:sz w:val="20"/>
              </w:rPr>
              <w:t> </w:t>
            </w:r>
          </w:p>
        </w:tc>
        <w:tc>
          <w:tcPr>
            <w:tcW w:w="1418" w:type="dxa"/>
            <w:tcBorders>
              <w:top w:val="single" w:sz="4" w:space="0" w:color="auto"/>
              <w:left w:val="nil"/>
              <w:bottom w:val="single" w:sz="4" w:space="0" w:color="auto"/>
              <w:right w:val="single" w:sz="4" w:space="0" w:color="auto"/>
            </w:tcBorders>
          </w:tcPr>
          <w:p w14:paraId="26202332"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39F2FE72" w14:textId="77777777" w:rsidR="004A0037" w:rsidRPr="0058207B" w:rsidRDefault="004A0037" w:rsidP="00813FAF">
            <w:pPr>
              <w:jc w:val="center"/>
              <w:rPr>
                <w:sz w:val="20"/>
              </w:rPr>
            </w:pPr>
          </w:p>
        </w:tc>
      </w:tr>
      <w:tr w:rsidR="004A0037" w:rsidRPr="0058207B" w14:paraId="3B903C46" w14:textId="77777777" w:rsidTr="00D805EF">
        <w:trPr>
          <w:gridBefore w:val="1"/>
          <w:wBefore w:w="98" w:type="dxa"/>
          <w:trHeight w:val="300"/>
        </w:trPr>
        <w:tc>
          <w:tcPr>
            <w:tcW w:w="600" w:type="dxa"/>
            <w:vMerge/>
            <w:tcBorders>
              <w:left w:val="single" w:sz="4" w:space="0" w:color="auto"/>
              <w:right w:val="single" w:sz="4" w:space="0" w:color="auto"/>
            </w:tcBorders>
            <w:vAlign w:val="center"/>
          </w:tcPr>
          <w:p w14:paraId="4BB4A7D2" w14:textId="77777777" w:rsidR="004A0037" w:rsidRPr="0058207B" w:rsidRDefault="004A0037" w:rsidP="00813FAF">
            <w:pPr>
              <w:rPr>
                <w:sz w:val="20"/>
              </w:rPr>
            </w:pPr>
          </w:p>
        </w:tc>
        <w:tc>
          <w:tcPr>
            <w:tcW w:w="1555" w:type="dxa"/>
            <w:vMerge/>
            <w:tcBorders>
              <w:left w:val="single" w:sz="4" w:space="0" w:color="auto"/>
              <w:right w:val="single" w:sz="4" w:space="0" w:color="auto"/>
            </w:tcBorders>
            <w:vAlign w:val="center"/>
          </w:tcPr>
          <w:p w14:paraId="6C9711CE" w14:textId="77777777" w:rsidR="004A0037" w:rsidRPr="0058207B" w:rsidRDefault="004A0037" w:rsidP="00813FAF">
            <w:pPr>
              <w:rPr>
                <w:sz w:val="20"/>
              </w:rPr>
            </w:pPr>
          </w:p>
        </w:tc>
        <w:tc>
          <w:tcPr>
            <w:tcW w:w="1021" w:type="dxa"/>
            <w:vMerge/>
            <w:tcBorders>
              <w:left w:val="single" w:sz="4" w:space="0" w:color="auto"/>
              <w:right w:val="single" w:sz="4" w:space="0" w:color="auto"/>
            </w:tcBorders>
            <w:vAlign w:val="center"/>
          </w:tcPr>
          <w:p w14:paraId="7A9308F7" w14:textId="77777777" w:rsidR="004A0037" w:rsidRPr="0058207B" w:rsidRDefault="004A0037" w:rsidP="00813FAF">
            <w:pPr>
              <w:rPr>
                <w:sz w:val="20"/>
              </w:rPr>
            </w:pPr>
          </w:p>
        </w:tc>
        <w:tc>
          <w:tcPr>
            <w:tcW w:w="1134" w:type="dxa"/>
            <w:vMerge/>
            <w:tcBorders>
              <w:left w:val="single" w:sz="4" w:space="0" w:color="auto"/>
              <w:right w:val="single" w:sz="4" w:space="0" w:color="auto"/>
            </w:tcBorders>
            <w:vAlign w:val="center"/>
          </w:tcPr>
          <w:p w14:paraId="75CBD2C1" w14:textId="77777777" w:rsidR="004A0037" w:rsidRPr="0058207B" w:rsidRDefault="004A0037" w:rsidP="00813FAF">
            <w:pPr>
              <w:rPr>
                <w:sz w:val="20"/>
              </w:rPr>
            </w:pPr>
          </w:p>
        </w:tc>
        <w:tc>
          <w:tcPr>
            <w:tcW w:w="4806" w:type="dxa"/>
            <w:gridSpan w:val="2"/>
            <w:tcBorders>
              <w:top w:val="single" w:sz="4" w:space="0" w:color="auto"/>
              <w:left w:val="nil"/>
              <w:bottom w:val="single" w:sz="4" w:space="0" w:color="auto"/>
              <w:right w:val="single" w:sz="4" w:space="0" w:color="auto"/>
            </w:tcBorders>
            <w:shd w:val="clear" w:color="auto" w:fill="auto"/>
            <w:vAlign w:val="center"/>
          </w:tcPr>
          <w:p w14:paraId="27612D07" w14:textId="7B51671F" w:rsidR="004A0037" w:rsidRPr="0058207B" w:rsidRDefault="004A0037" w:rsidP="00813FAF">
            <w:pPr>
              <w:autoSpaceDE w:val="0"/>
              <w:autoSpaceDN w:val="0"/>
              <w:adjustRightInd w:val="0"/>
              <w:jc w:val="center"/>
              <w:outlineLvl w:val="2"/>
              <w:rPr>
                <w:color w:val="000000"/>
                <w:sz w:val="20"/>
              </w:rPr>
            </w:pPr>
          </w:p>
        </w:tc>
        <w:tc>
          <w:tcPr>
            <w:tcW w:w="1701" w:type="dxa"/>
            <w:tcBorders>
              <w:top w:val="single" w:sz="4" w:space="0" w:color="auto"/>
              <w:left w:val="nil"/>
              <w:bottom w:val="single" w:sz="4" w:space="0" w:color="auto"/>
              <w:right w:val="single" w:sz="4" w:space="0" w:color="auto"/>
            </w:tcBorders>
            <w:shd w:val="clear" w:color="auto" w:fill="auto"/>
          </w:tcPr>
          <w:p w14:paraId="56092335"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379894E7"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739523ED" w14:textId="77777777" w:rsidR="004A0037" w:rsidRPr="0058207B" w:rsidRDefault="004A0037" w:rsidP="00813FAF">
            <w:pPr>
              <w:jc w:val="center"/>
              <w:rPr>
                <w:sz w:val="20"/>
              </w:rPr>
            </w:pPr>
          </w:p>
        </w:tc>
      </w:tr>
      <w:tr w:rsidR="004A0037" w:rsidRPr="0058207B" w14:paraId="1AA61041" w14:textId="77777777" w:rsidTr="00D805EF">
        <w:trPr>
          <w:gridBefore w:val="1"/>
          <w:wBefore w:w="98" w:type="dxa"/>
          <w:trHeight w:val="300"/>
        </w:trPr>
        <w:tc>
          <w:tcPr>
            <w:tcW w:w="600" w:type="dxa"/>
            <w:vMerge/>
            <w:tcBorders>
              <w:left w:val="single" w:sz="4" w:space="0" w:color="auto"/>
              <w:right w:val="single" w:sz="4" w:space="0" w:color="auto"/>
            </w:tcBorders>
            <w:vAlign w:val="center"/>
          </w:tcPr>
          <w:p w14:paraId="276528F7" w14:textId="77777777" w:rsidR="004A0037" w:rsidRPr="0058207B" w:rsidRDefault="004A0037" w:rsidP="00813FAF">
            <w:pPr>
              <w:rPr>
                <w:sz w:val="20"/>
              </w:rPr>
            </w:pPr>
          </w:p>
        </w:tc>
        <w:tc>
          <w:tcPr>
            <w:tcW w:w="1555" w:type="dxa"/>
            <w:vMerge/>
            <w:tcBorders>
              <w:left w:val="single" w:sz="4" w:space="0" w:color="auto"/>
              <w:right w:val="single" w:sz="4" w:space="0" w:color="auto"/>
            </w:tcBorders>
            <w:vAlign w:val="center"/>
          </w:tcPr>
          <w:p w14:paraId="6EE155E8" w14:textId="77777777" w:rsidR="004A0037" w:rsidRPr="0058207B" w:rsidRDefault="004A0037" w:rsidP="00813FAF">
            <w:pPr>
              <w:rPr>
                <w:sz w:val="20"/>
              </w:rPr>
            </w:pPr>
          </w:p>
        </w:tc>
        <w:tc>
          <w:tcPr>
            <w:tcW w:w="1021" w:type="dxa"/>
            <w:vMerge/>
            <w:tcBorders>
              <w:left w:val="single" w:sz="4" w:space="0" w:color="auto"/>
              <w:right w:val="single" w:sz="4" w:space="0" w:color="auto"/>
            </w:tcBorders>
            <w:vAlign w:val="center"/>
          </w:tcPr>
          <w:p w14:paraId="55A99EBD" w14:textId="77777777" w:rsidR="004A0037" w:rsidRPr="0058207B" w:rsidRDefault="004A0037" w:rsidP="00813FAF">
            <w:pPr>
              <w:rPr>
                <w:sz w:val="20"/>
              </w:rPr>
            </w:pPr>
          </w:p>
        </w:tc>
        <w:tc>
          <w:tcPr>
            <w:tcW w:w="1134" w:type="dxa"/>
            <w:vMerge/>
            <w:tcBorders>
              <w:left w:val="single" w:sz="4" w:space="0" w:color="auto"/>
              <w:right w:val="single" w:sz="4" w:space="0" w:color="auto"/>
            </w:tcBorders>
            <w:vAlign w:val="center"/>
          </w:tcPr>
          <w:p w14:paraId="673BA36E" w14:textId="77777777" w:rsidR="004A0037" w:rsidRPr="0058207B" w:rsidRDefault="004A0037" w:rsidP="00813FAF">
            <w:pPr>
              <w:rPr>
                <w:sz w:val="20"/>
              </w:rPr>
            </w:pPr>
          </w:p>
        </w:tc>
        <w:tc>
          <w:tcPr>
            <w:tcW w:w="4806" w:type="dxa"/>
            <w:gridSpan w:val="2"/>
            <w:tcBorders>
              <w:top w:val="nil"/>
              <w:left w:val="nil"/>
              <w:bottom w:val="single" w:sz="4" w:space="0" w:color="auto"/>
              <w:right w:val="single" w:sz="4" w:space="0" w:color="auto"/>
            </w:tcBorders>
            <w:shd w:val="clear" w:color="auto" w:fill="auto"/>
            <w:vAlign w:val="center"/>
          </w:tcPr>
          <w:p w14:paraId="75F9ACF1" w14:textId="7CEE0080" w:rsidR="004A0037" w:rsidRPr="0058207B" w:rsidRDefault="004A0037" w:rsidP="00813FAF">
            <w:pPr>
              <w:autoSpaceDE w:val="0"/>
              <w:autoSpaceDN w:val="0"/>
              <w:adjustRightInd w:val="0"/>
              <w:jc w:val="center"/>
              <w:outlineLvl w:val="2"/>
              <w:rPr>
                <w:color w:val="000000"/>
                <w:sz w:val="20"/>
              </w:rPr>
            </w:pPr>
          </w:p>
        </w:tc>
        <w:tc>
          <w:tcPr>
            <w:tcW w:w="1701" w:type="dxa"/>
            <w:tcBorders>
              <w:top w:val="single" w:sz="4" w:space="0" w:color="auto"/>
              <w:left w:val="nil"/>
              <w:bottom w:val="single" w:sz="4" w:space="0" w:color="auto"/>
              <w:right w:val="single" w:sz="4" w:space="0" w:color="auto"/>
            </w:tcBorders>
            <w:shd w:val="clear" w:color="auto" w:fill="auto"/>
          </w:tcPr>
          <w:p w14:paraId="066C8EAB"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0DA9E601"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49E96A76" w14:textId="77777777" w:rsidR="004A0037" w:rsidRPr="0058207B" w:rsidRDefault="004A0037" w:rsidP="00813FAF">
            <w:pPr>
              <w:jc w:val="center"/>
              <w:rPr>
                <w:sz w:val="20"/>
              </w:rPr>
            </w:pPr>
          </w:p>
        </w:tc>
      </w:tr>
      <w:tr w:rsidR="004A0037" w:rsidRPr="0058207B" w14:paraId="6AB1E263" w14:textId="77777777" w:rsidTr="00D805EF">
        <w:trPr>
          <w:gridBefore w:val="1"/>
          <w:wBefore w:w="98" w:type="dxa"/>
          <w:trHeight w:val="300"/>
        </w:trPr>
        <w:tc>
          <w:tcPr>
            <w:tcW w:w="600" w:type="dxa"/>
            <w:vMerge/>
            <w:tcBorders>
              <w:left w:val="single" w:sz="4" w:space="0" w:color="auto"/>
              <w:right w:val="single" w:sz="4" w:space="0" w:color="auto"/>
            </w:tcBorders>
            <w:vAlign w:val="center"/>
          </w:tcPr>
          <w:p w14:paraId="6FCA49DA" w14:textId="77777777" w:rsidR="004A0037" w:rsidRPr="0058207B" w:rsidRDefault="004A0037" w:rsidP="00813FAF">
            <w:pPr>
              <w:rPr>
                <w:sz w:val="20"/>
              </w:rPr>
            </w:pPr>
          </w:p>
        </w:tc>
        <w:tc>
          <w:tcPr>
            <w:tcW w:w="1555" w:type="dxa"/>
            <w:vMerge/>
            <w:tcBorders>
              <w:left w:val="single" w:sz="4" w:space="0" w:color="auto"/>
              <w:right w:val="single" w:sz="4" w:space="0" w:color="auto"/>
            </w:tcBorders>
            <w:vAlign w:val="center"/>
          </w:tcPr>
          <w:p w14:paraId="3E8031E6" w14:textId="77777777" w:rsidR="004A0037" w:rsidRPr="0058207B" w:rsidRDefault="004A0037" w:rsidP="00813FAF">
            <w:pPr>
              <w:rPr>
                <w:sz w:val="20"/>
              </w:rPr>
            </w:pPr>
          </w:p>
        </w:tc>
        <w:tc>
          <w:tcPr>
            <w:tcW w:w="1021" w:type="dxa"/>
            <w:vMerge/>
            <w:tcBorders>
              <w:left w:val="single" w:sz="4" w:space="0" w:color="auto"/>
              <w:right w:val="single" w:sz="4" w:space="0" w:color="auto"/>
            </w:tcBorders>
            <w:vAlign w:val="center"/>
          </w:tcPr>
          <w:p w14:paraId="57070837" w14:textId="77777777" w:rsidR="004A0037" w:rsidRPr="0058207B" w:rsidRDefault="004A0037" w:rsidP="00813FAF">
            <w:pPr>
              <w:rPr>
                <w:sz w:val="20"/>
              </w:rPr>
            </w:pPr>
          </w:p>
        </w:tc>
        <w:tc>
          <w:tcPr>
            <w:tcW w:w="1134" w:type="dxa"/>
            <w:vMerge/>
            <w:tcBorders>
              <w:left w:val="single" w:sz="4" w:space="0" w:color="auto"/>
              <w:right w:val="single" w:sz="4" w:space="0" w:color="auto"/>
            </w:tcBorders>
            <w:vAlign w:val="center"/>
          </w:tcPr>
          <w:p w14:paraId="43D300A5" w14:textId="77777777" w:rsidR="004A0037" w:rsidRPr="0058207B" w:rsidRDefault="004A0037" w:rsidP="00813FAF">
            <w:pPr>
              <w:rPr>
                <w:sz w:val="20"/>
              </w:rPr>
            </w:pPr>
          </w:p>
        </w:tc>
        <w:tc>
          <w:tcPr>
            <w:tcW w:w="4806" w:type="dxa"/>
            <w:gridSpan w:val="2"/>
            <w:tcBorders>
              <w:top w:val="nil"/>
              <w:left w:val="nil"/>
              <w:bottom w:val="single" w:sz="4" w:space="0" w:color="auto"/>
              <w:right w:val="single" w:sz="4" w:space="0" w:color="auto"/>
            </w:tcBorders>
            <w:shd w:val="clear" w:color="auto" w:fill="auto"/>
            <w:vAlign w:val="center"/>
          </w:tcPr>
          <w:p w14:paraId="10CC8B8B" w14:textId="51963299" w:rsidR="004A0037" w:rsidRPr="0058207B" w:rsidRDefault="004A0037" w:rsidP="00813FAF">
            <w:pPr>
              <w:autoSpaceDE w:val="0"/>
              <w:autoSpaceDN w:val="0"/>
              <w:adjustRightInd w:val="0"/>
              <w:jc w:val="center"/>
              <w:outlineLvl w:val="2"/>
              <w:rPr>
                <w:sz w:val="20"/>
              </w:rPr>
            </w:pPr>
          </w:p>
        </w:tc>
        <w:tc>
          <w:tcPr>
            <w:tcW w:w="1701" w:type="dxa"/>
            <w:tcBorders>
              <w:top w:val="single" w:sz="4" w:space="0" w:color="auto"/>
              <w:left w:val="nil"/>
              <w:bottom w:val="single" w:sz="4" w:space="0" w:color="auto"/>
              <w:right w:val="single" w:sz="4" w:space="0" w:color="auto"/>
            </w:tcBorders>
            <w:shd w:val="clear" w:color="auto" w:fill="auto"/>
          </w:tcPr>
          <w:p w14:paraId="1211FF8F"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5785BCEE"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40ADE834" w14:textId="77777777" w:rsidR="004A0037" w:rsidRPr="0058207B" w:rsidRDefault="004A0037" w:rsidP="00813FAF">
            <w:pPr>
              <w:jc w:val="center"/>
              <w:rPr>
                <w:sz w:val="20"/>
              </w:rPr>
            </w:pPr>
          </w:p>
        </w:tc>
      </w:tr>
      <w:tr w:rsidR="004A0037" w:rsidRPr="0058207B" w14:paraId="725ABA60" w14:textId="77777777" w:rsidTr="00D805EF">
        <w:trPr>
          <w:gridBefore w:val="1"/>
          <w:wBefore w:w="98" w:type="dxa"/>
          <w:trHeight w:val="300"/>
        </w:trPr>
        <w:tc>
          <w:tcPr>
            <w:tcW w:w="600" w:type="dxa"/>
            <w:vMerge/>
            <w:tcBorders>
              <w:left w:val="single" w:sz="4" w:space="0" w:color="auto"/>
              <w:bottom w:val="single" w:sz="4" w:space="0" w:color="000000"/>
              <w:right w:val="single" w:sz="4" w:space="0" w:color="auto"/>
            </w:tcBorders>
            <w:vAlign w:val="center"/>
          </w:tcPr>
          <w:p w14:paraId="4546E574" w14:textId="77777777" w:rsidR="004A0037" w:rsidRPr="0058207B" w:rsidRDefault="004A0037" w:rsidP="00813FAF">
            <w:pPr>
              <w:rPr>
                <w:sz w:val="20"/>
              </w:rPr>
            </w:pPr>
          </w:p>
        </w:tc>
        <w:tc>
          <w:tcPr>
            <w:tcW w:w="1555" w:type="dxa"/>
            <w:vMerge/>
            <w:tcBorders>
              <w:left w:val="single" w:sz="4" w:space="0" w:color="auto"/>
              <w:bottom w:val="single" w:sz="4" w:space="0" w:color="000000"/>
              <w:right w:val="single" w:sz="4" w:space="0" w:color="auto"/>
            </w:tcBorders>
            <w:vAlign w:val="center"/>
          </w:tcPr>
          <w:p w14:paraId="4BDD65C9" w14:textId="77777777" w:rsidR="004A0037" w:rsidRPr="0058207B" w:rsidRDefault="004A0037" w:rsidP="00813FAF">
            <w:pPr>
              <w:rPr>
                <w:sz w:val="20"/>
              </w:rPr>
            </w:pPr>
          </w:p>
        </w:tc>
        <w:tc>
          <w:tcPr>
            <w:tcW w:w="1021" w:type="dxa"/>
            <w:vMerge/>
            <w:tcBorders>
              <w:left w:val="single" w:sz="4" w:space="0" w:color="auto"/>
              <w:bottom w:val="single" w:sz="4" w:space="0" w:color="000000"/>
              <w:right w:val="single" w:sz="4" w:space="0" w:color="auto"/>
            </w:tcBorders>
            <w:vAlign w:val="center"/>
          </w:tcPr>
          <w:p w14:paraId="0796B746" w14:textId="77777777" w:rsidR="004A0037" w:rsidRPr="0058207B" w:rsidRDefault="004A0037" w:rsidP="00813FAF">
            <w:pPr>
              <w:rPr>
                <w:sz w:val="20"/>
              </w:rPr>
            </w:pPr>
          </w:p>
        </w:tc>
        <w:tc>
          <w:tcPr>
            <w:tcW w:w="1134" w:type="dxa"/>
            <w:vMerge/>
            <w:tcBorders>
              <w:left w:val="single" w:sz="4" w:space="0" w:color="auto"/>
              <w:bottom w:val="single" w:sz="4" w:space="0" w:color="000000"/>
              <w:right w:val="single" w:sz="4" w:space="0" w:color="auto"/>
            </w:tcBorders>
            <w:vAlign w:val="center"/>
          </w:tcPr>
          <w:p w14:paraId="3C01B772" w14:textId="77777777" w:rsidR="004A0037" w:rsidRPr="0058207B" w:rsidRDefault="004A0037" w:rsidP="00813FAF">
            <w:pPr>
              <w:rPr>
                <w:sz w:val="20"/>
              </w:rPr>
            </w:pPr>
          </w:p>
        </w:tc>
        <w:tc>
          <w:tcPr>
            <w:tcW w:w="4806" w:type="dxa"/>
            <w:gridSpan w:val="2"/>
            <w:tcBorders>
              <w:top w:val="nil"/>
              <w:left w:val="nil"/>
              <w:bottom w:val="single" w:sz="4" w:space="0" w:color="auto"/>
              <w:right w:val="single" w:sz="4" w:space="0" w:color="auto"/>
            </w:tcBorders>
            <w:shd w:val="clear" w:color="auto" w:fill="auto"/>
            <w:vAlign w:val="center"/>
          </w:tcPr>
          <w:p w14:paraId="28E7610A" w14:textId="0A1FFA6B" w:rsidR="004A0037" w:rsidRPr="0058207B" w:rsidRDefault="004A0037" w:rsidP="00813FAF">
            <w:pPr>
              <w:autoSpaceDE w:val="0"/>
              <w:autoSpaceDN w:val="0"/>
              <w:adjustRightInd w:val="0"/>
              <w:jc w:val="center"/>
              <w:outlineLvl w:val="2"/>
              <w:rPr>
                <w:rStyle w:val="FontStyle11"/>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14:paraId="4F828131" w14:textId="77777777" w:rsidR="004A0037" w:rsidRPr="0058207B" w:rsidRDefault="004A0037" w:rsidP="00813FAF">
            <w:pPr>
              <w:jc w:val="center"/>
              <w:rPr>
                <w:sz w:val="20"/>
              </w:rPr>
            </w:pPr>
          </w:p>
        </w:tc>
        <w:tc>
          <w:tcPr>
            <w:tcW w:w="1418" w:type="dxa"/>
            <w:tcBorders>
              <w:top w:val="single" w:sz="4" w:space="0" w:color="auto"/>
              <w:left w:val="nil"/>
              <w:bottom w:val="single" w:sz="4" w:space="0" w:color="auto"/>
              <w:right w:val="single" w:sz="4" w:space="0" w:color="auto"/>
            </w:tcBorders>
          </w:tcPr>
          <w:p w14:paraId="5CA3165B" w14:textId="77777777" w:rsidR="004A0037" w:rsidRPr="0058207B" w:rsidRDefault="004A0037" w:rsidP="00813FA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779D8DED" w14:textId="77777777" w:rsidR="004A0037" w:rsidRPr="0058207B" w:rsidRDefault="004A0037" w:rsidP="00813FAF">
            <w:pPr>
              <w:jc w:val="center"/>
              <w:rPr>
                <w:sz w:val="20"/>
              </w:rPr>
            </w:pPr>
          </w:p>
        </w:tc>
      </w:tr>
      <w:tr w:rsidR="00813FAF" w:rsidRPr="0058207B" w14:paraId="116FE025" w14:textId="77777777" w:rsidTr="00D805EF">
        <w:tblPrEx>
          <w:tblLook w:val="01E0" w:firstRow="1" w:lastRow="1" w:firstColumn="1" w:lastColumn="1" w:noHBand="0" w:noVBand="0"/>
        </w:tblPrEx>
        <w:trPr>
          <w:gridAfter w:val="1"/>
          <w:wAfter w:w="30" w:type="dxa"/>
        </w:trPr>
        <w:tc>
          <w:tcPr>
            <w:tcW w:w="7566" w:type="dxa"/>
            <w:gridSpan w:val="6"/>
          </w:tcPr>
          <w:p w14:paraId="1DACE9B1" w14:textId="77777777" w:rsidR="00813FAF" w:rsidRPr="0058207B" w:rsidRDefault="00813FAF" w:rsidP="004568D7">
            <w:pPr>
              <w:tabs>
                <w:tab w:val="left" w:pos="0"/>
                <w:tab w:val="left" w:pos="540"/>
                <w:tab w:val="left" w:pos="720"/>
                <w:tab w:val="left" w:pos="900"/>
                <w:tab w:val="left" w:pos="1080"/>
              </w:tabs>
              <w:suppressAutoHyphens/>
              <w:jc w:val="center"/>
              <w:rPr>
                <w:sz w:val="22"/>
                <w:szCs w:val="22"/>
                <w:lang w:eastAsia="ar-SA"/>
              </w:rPr>
            </w:pPr>
            <w:r w:rsidRPr="0058207B">
              <w:rPr>
                <w:sz w:val="22"/>
                <w:szCs w:val="22"/>
                <w:lang w:eastAsia="ar-SA"/>
              </w:rPr>
              <w:t>Заказчик:</w:t>
            </w:r>
          </w:p>
          <w:p w14:paraId="0D8DE5AC" w14:textId="77777777" w:rsidR="00813FAF" w:rsidRPr="0058207B" w:rsidRDefault="00813FAF" w:rsidP="004568D7">
            <w:pPr>
              <w:tabs>
                <w:tab w:val="left" w:pos="0"/>
                <w:tab w:val="left" w:pos="540"/>
                <w:tab w:val="left" w:pos="720"/>
                <w:tab w:val="left" w:pos="900"/>
                <w:tab w:val="left" w:pos="1080"/>
              </w:tabs>
              <w:rPr>
                <w:sz w:val="22"/>
                <w:szCs w:val="22"/>
                <w:lang w:eastAsia="ar-SA"/>
              </w:rPr>
            </w:pPr>
          </w:p>
        </w:tc>
        <w:tc>
          <w:tcPr>
            <w:tcW w:w="6721" w:type="dxa"/>
            <w:gridSpan w:val="4"/>
          </w:tcPr>
          <w:p w14:paraId="17B0BE12" w14:textId="77777777" w:rsidR="00813FAF" w:rsidRPr="0058207B" w:rsidRDefault="00813FAF" w:rsidP="004568D7">
            <w:pPr>
              <w:jc w:val="center"/>
              <w:rPr>
                <w:bCs/>
                <w:sz w:val="22"/>
                <w:szCs w:val="22"/>
              </w:rPr>
            </w:pPr>
            <w:r w:rsidRPr="0058207B">
              <w:rPr>
                <w:bCs/>
                <w:sz w:val="22"/>
                <w:szCs w:val="22"/>
              </w:rPr>
              <w:t>Поставщик:</w:t>
            </w:r>
          </w:p>
          <w:p w14:paraId="7278700F" w14:textId="77777777" w:rsidR="00813FAF" w:rsidRPr="0058207B" w:rsidRDefault="00813FAF" w:rsidP="004568D7">
            <w:pPr>
              <w:rPr>
                <w:bCs/>
                <w:sz w:val="22"/>
                <w:szCs w:val="22"/>
              </w:rPr>
            </w:pPr>
          </w:p>
        </w:tc>
      </w:tr>
      <w:tr w:rsidR="00813FAF" w:rsidRPr="0058207B" w14:paraId="6274BFA8" w14:textId="77777777" w:rsidTr="00D805EF">
        <w:tblPrEx>
          <w:tblLook w:val="01E0" w:firstRow="1" w:lastRow="1" w:firstColumn="1" w:lastColumn="1" w:noHBand="0" w:noVBand="0"/>
        </w:tblPrEx>
        <w:trPr>
          <w:gridAfter w:val="1"/>
          <w:wAfter w:w="30" w:type="dxa"/>
        </w:trPr>
        <w:tc>
          <w:tcPr>
            <w:tcW w:w="7566" w:type="dxa"/>
            <w:gridSpan w:val="6"/>
          </w:tcPr>
          <w:p w14:paraId="0BF6A61D" w14:textId="77777777"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_______________________________</w:t>
            </w:r>
          </w:p>
          <w:p w14:paraId="104F62A2" w14:textId="77777777"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(должность)</w:t>
            </w:r>
          </w:p>
          <w:p w14:paraId="508787E3" w14:textId="77777777" w:rsidR="00813FAF" w:rsidRPr="0058207B" w:rsidRDefault="00813FAF" w:rsidP="004568D7">
            <w:pPr>
              <w:tabs>
                <w:tab w:val="left" w:pos="0"/>
                <w:tab w:val="left" w:pos="540"/>
                <w:tab w:val="left" w:pos="720"/>
                <w:tab w:val="left" w:pos="900"/>
                <w:tab w:val="left" w:pos="1080"/>
              </w:tabs>
              <w:rPr>
                <w:sz w:val="22"/>
                <w:szCs w:val="22"/>
                <w:lang w:eastAsia="ar-SA"/>
              </w:rPr>
            </w:pPr>
          </w:p>
        </w:tc>
        <w:tc>
          <w:tcPr>
            <w:tcW w:w="6721" w:type="dxa"/>
            <w:gridSpan w:val="4"/>
          </w:tcPr>
          <w:p w14:paraId="7A7501A7" w14:textId="77777777" w:rsidR="00813FAF" w:rsidRPr="0058207B" w:rsidRDefault="00813FAF" w:rsidP="004568D7">
            <w:pPr>
              <w:rPr>
                <w:bCs/>
                <w:sz w:val="22"/>
                <w:szCs w:val="22"/>
              </w:rPr>
            </w:pPr>
            <w:r w:rsidRPr="0058207B">
              <w:rPr>
                <w:bCs/>
                <w:sz w:val="22"/>
                <w:szCs w:val="22"/>
              </w:rPr>
              <w:t>_______________________________</w:t>
            </w:r>
          </w:p>
          <w:p w14:paraId="75CD5CF9" w14:textId="77777777" w:rsidR="00813FAF" w:rsidRPr="0058207B" w:rsidRDefault="00813FAF" w:rsidP="004568D7">
            <w:pPr>
              <w:rPr>
                <w:bCs/>
                <w:sz w:val="22"/>
                <w:szCs w:val="22"/>
              </w:rPr>
            </w:pPr>
            <w:r w:rsidRPr="0058207B">
              <w:rPr>
                <w:bCs/>
                <w:sz w:val="22"/>
                <w:szCs w:val="22"/>
              </w:rPr>
              <w:t>(должность)</w:t>
            </w:r>
          </w:p>
        </w:tc>
      </w:tr>
      <w:tr w:rsidR="00813FAF" w:rsidRPr="0058207B" w14:paraId="38740517" w14:textId="77777777" w:rsidTr="00D805EF">
        <w:tblPrEx>
          <w:tblLook w:val="01E0" w:firstRow="1" w:lastRow="1" w:firstColumn="1" w:lastColumn="1" w:noHBand="0" w:noVBand="0"/>
        </w:tblPrEx>
        <w:trPr>
          <w:gridAfter w:val="1"/>
          <w:wAfter w:w="30" w:type="dxa"/>
        </w:trPr>
        <w:tc>
          <w:tcPr>
            <w:tcW w:w="7566" w:type="dxa"/>
            <w:gridSpan w:val="6"/>
          </w:tcPr>
          <w:p w14:paraId="33E96BF8" w14:textId="77777777"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_______________________________</w:t>
            </w:r>
          </w:p>
          <w:p w14:paraId="1CDFDE11" w14:textId="77777777"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(подпись, фамилия и инициалы)</w:t>
            </w:r>
          </w:p>
        </w:tc>
        <w:tc>
          <w:tcPr>
            <w:tcW w:w="6721" w:type="dxa"/>
            <w:gridSpan w:val="4"/>
          </w:tcPr>
          <w:p w14:paraId="5356E4E7" w14:textId="77777777" w:rsidR="00813FAF" w:rsidRPr="0058207B" w:rsidRDefault="00813FAF" w:rsidP="004568D7">
            <w:pPr>
              <w:rPr>
                <w:bCs/>
                <w:sz w:val="22"/>
                <w:szCs w:val="22"/>
              </w:rPr>
            </w:pPr>
            <w:r w:rsidRPr="0058207B">
              <w:rPr>
                <w:bCs/>
                <w:sz w:val="22"/>
                <w:szCs w:val="22"/>
              </w:rPr>
              <w:t>_______________________________</w:t>
            </w:r>
          </w:p>
          <w:p w14:paraId="47984AA2" w14:textId="77777777" w:rsidR="00813FAF" w:rsidRPr="0058207B" w:rsidRDefault="00813FAF" w:rsidP="004568D7">
            <w:pPr>
              <w:rPr>
                <w:bCs/>
                <w:sz w:val="22"/>
                <w:szCs w:val="22"/>
              </w:rPr>
            </w:pPr>
            <w:r w:rsidRPr="0058207B">
              <w:rPr>
                <w:bCs/>
                <w:sz w:val="22"/>
                <w:szCs w:val="22"/>
              </w:rPr>
              <w:t>(подпись, фамилия и инициалы)</w:t>
            </w:r>
          </w:p>
        </w:tc>
      </w:tr>
      <w:tr w:rsidR="00813FAF" w:rsidRPr="0058207B" w14:paraId="7FF8978B" w14:textId="77777777" w:rsidTr="00D805EF">
        <w:tblPrEx>
          <w:tblLook w:val="01E0" w:firstRow="1" w:lastRow="1" w:firstColumn="1" w:lastColumn="1" w:noHBand="0" w:noVBand="0"/>
        </w:tblPrEx>
        <w:trPr>
          <w:gridAfter w:val="1"/>
          <w:wAfter w:w="30" w:type="dxa"/>
        </w:trPr>
        <w:tc>
          <w:tcPr>
            <w:tcW w:w="7566" w:type="dxa"/>
            <w:gridSpan w:val="6"/>
          </w:tcPr>
          <w:p w14:paraId="55F40DD5" w14:textId="77777777" w:rsidR="00813FAF" w:rsidRPr="0058207B" w:rsidRDefault="00813FAF" w:rsidP="004568D7">
            <w:pPr>
              <w:tabs>
                <w:tab w:val="left" w:pos="0"/>
                <w:tab w:val="left" w:pos="540"/>
                <w:tab w:val="left" w:pos="720"/>
                <w:tab w:val="left" w:pos="900"/>
                <w:tab w:val="left" w:pos="1080"/>
              </w:tabs>
              <w:rPr>
                <w:sz w:val="22"/>
                <w:szCs w:val="22"/>
                <w:lang w:eastAsia="ar-SA"/>
              </w:rPr>
            </w:pPr>
            <w:r w:rsidRPr="0058207B">
              <w:rPr>
                <w:sz w:val="22"/>
                <w:szCs w:val="22"/>
                <w:lang w:eastAsia="ar-SA"/>
              </w:rPr>
              <w:t>__ _____________ 20__ г.</w:t>
            </w:r>
          </w:p>
        </w:tc>
        <w:tc>
          <w:tcPr>
            <w:tcW w:w="6721" w:type="dxa"/>
            <w:gridSpan w:val="4"/>
          </w:tcPr>
          <w:p w14:paraId="0EC3935A" w14:textId="77777777" w:rsidR="00813FAF" w:rsidRPr="0058207B" w:rsidRDefault="00813FAF" w:rsidP="004568D7">
            <w:pPr>
              <w:rPr>
                <w:bCs/>
                <w:sz w:val="22"/>
                <w:szCs w:val="22"/>
              </w:rPr>
            </w:pPr>
            <w:r w:rsidRPr="0058207B">
              <w:rPr>
                <w:bCs/>
                <w:sz w:val="22"/>
                <w:szCs w:val="22"/>
              </w:rPr>
              <w:t>__ _____________ 20__ г.</w:t>
            </w:r>
          </w:p>
        </w:tc>
      </w:tr>
      <w:tr w:rsidR="00813FAF" w:rsidRPr="0058207B" w14:paraId="45E7006B" w14:textId="77777777" w:rsidTr="00D805EF">
        <w:tblPrEx>
          <w:tblLook w:val="01E0" w:firstRow="1" w:lastRow="1" w:firstColumn="1" w:lastColumn="1" w:noHBand="0" w:noVBand="0"/>
        </w:tblPrEx>
        <w:trPr>
          <w:gridAfter w:val="1"/>
          <w:wAfter w:w="30" w:type="dxa"/>
        </w:trPr>
        <w:tc>
          <w:tcPr>
            <w:tcW w:w="7566" w:type="dxa"/>
            <w:gridSpan w:val="6"/>
          </w:tcPr>
          <w:p w14:paraId="7EDAA402" w14:textId="4FB9A285" w:rsidR="00813FAF" w:rsidRPr="0058207B" w:rsidRDefault="00813FAF" w:rsidP="004568D7">
            <w:pPr>
              <w:tabs>
                <w:tab w:val="left" w:pos="0"/>
                <w:tab w:val="left" w:pos="540"/>
                <w:tab w:val="left" w:pos="720"/>
                <w:tab w:val="left" w:pos="900"/>
                <w:tab w:val="left" w:pos="1080"/>
              </w:tabs>
              <w:rPr>
                <w:sz w:val="22"/>
                <w:szCs w:val="22"/>
                <w:lang w:eastAsia="ar-SA"/>
              </w:rPr>
            </w:pPr>
          </w:p>
        </w:tc>
        <w:tc>
          <w:tcPr>
            <w:tcW w:w="6721" w:type="dxa"/>
            <w:gridSpan w:val="4"/>
          </w:tcPr>
          <w:p w14:paraId="24D2CBF3" w14:textId="1F9CA0A9" w:rsidR="00813FAF" w:rsidRPr="0058207B" w:rsidRDefault="00813FAF" w:rsidP="004568D7">
            <w:pPr>
              <w:rPr>
                <w:bCs/>
                <w:sz w:val="22"/>
                <w:szCs w:val="22"/>
              </w:rPr>
            </w:pPr>
          </w:p>
        </w:tc>
      </w:tr>
    </w:tbl>
    <w:p w14:paraId="4A07EC3A" w14:textId="77777777" w:rsidR="00AB784A" w:rsidRPr="0058207B" w:rsidRDefault="00AB784A" w:rsidP="00AB784A">
      <w:pPr>
        <w:tabs>
          <w:tab w:val="left" w:pos="0"/>
        </w:tabs>
        <w:autoSpaceDE w:val="0"/>
        <w:autoSpaceDN w:val="0"/>
        <w:adjustRightInd w:val="0"/>
        <w:spacing w:line="180" w:lineRule="exact"/>
        <w:ind w:firstLine="709"/>
        <w:contextualSpacing/>
        <w:rPr>
          <w:i/>
          <w:sz w:val="22"/>
          <w:szCs w:val="22"/>
        </w:rPr>
        <w:sectPr w:rsidR="00AB784A" w:rsidRPr="0058207B" w:rsidSect="00D805EF">
          <w:pgSz w:w="16838" w:h="11906" w:orient="landscape"/>
          <w:pgMar w:top="709" w:right="850" w:bottom="567" w:left="1701" w:header="284" w:footer="709" w:gutter="0"/>
          <w:cols w:space="720"/>
          <w:docGrid w:linePitch="326"/>
        </w:sectPr>
      </w:pPr>
    </w:p>
    <w:p w14:paraId="36A248A8" w14:textId="77777777" w:rsidR="00AB784A" w:rsidRPr="000401D2" w:rsidRDefault="00AB784A" w:rsidP="00FC4E15">
      <w:pPr>
        <w:widowControl w:val="0"/>
        <w:autoSpaceDE w:val="0"/>
        <w:autoSpaceDN w:val="0"/>
        <w:ind w:firstLine="6096"/>
        <w:outlineLvl w:val="1"/>
        <w:rPr>
          <w:sz w:val="22"/>
          <w:szCs w:val="22"/>
        </w:rPr>
      </w:pPr>
    </w:p>
    <w:sectPr w:rsidR="00AB784A" w:rsidRPr="000401D2" w:rsidSect="00E94750">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F0F47" w14:textId="77777777" w:rsidR="00426533" w:rsidRDefault="00426533">
      <w:r>
        <w:separator/>
      </w:r>
    </w:p>
  </w:endnote>
  <w:endnote w:type="continuationSeparator" w:id="0">
    <w:p w14:paraId="54630E87" w14:textId="77777777" w:rsidR="00426533" w:rsidRDefault="0042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FreeSans">
    <w:altName w:val="Arial Unicode MS"/>
    <w:charset w:val="CC"/>
    <w:family w:val="swiss"/>
    <w:pitch w:val="variable"/>
    <w:sig w:usb0="00000000" w:usb1="500760FB" w:usb2="000002A0" w:usb3="00000000" w:csb0="800200B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GaramondC">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AvantGardeGothicC">
    <w:altName w:val="Blackadder ITC"/>
    <w:panose1 w:val="00000000000000000000"/>
    <w:charset w:val="CC"/>
    <w:family w:val="decorative"/>
    <w:notTrueType/>
    <w:pitch w:val="default"/>
    <w:sig w:usb0="00000201" w:usb1="00000000" w:usb2="00000000" w:usb3="00000000" w:csb0="00000004" w:csb1="00000000"/>
  </w:font>
  <w:font w:name="GaramondNarrowC">
    <w:altName w:val="Courier New"/>
    <w:charset w:val="CC"/>
    <w:family w:val="roman"/>
    <w:pitch w:val="variable"/>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variable"/>
    <w:sig w:usb0="E0002AFF" w:usb1="C0007841" w:usb2="00000009" w:usb3="00000000" w:csb0="000001FF" w:csb1="00000000"/>
  </w:font>
  <w:font w:name="Pragmatica">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Helvetica">
    <w:panose1 w:val="020B0504020202020204"/>
    <w:charset w:val="CC"/>
    <w:family w:val="swiss"/>
    <w:pitch w:val="variable"/>
    <w:sig w:usb0="E0002EFF" w:usb1="C000785B" w:usb2="00000009" w:usb3="00000000" w:csb0="000001FF" w:csb1="00000000"/>
  </w:font>
  <w:font w:name="Consultant">
    <w:altName w:val="Courier New"/>
    <w:panose1 w:val="00000000000000000000"/>
    <w:charset w:val="00"/>
    <w:family w:val="modern"/>
    <w:notTrueType/>
    <w:pitch w:val="default"/>
    <w:sig w:usb0="00000003" w:usb1="00000000" w:usb2="00000000" w:usb3="00000000" w:csb0="00000001" w:csb1="00000000"/>
  </w:font>
  <w:font w:name="+mn-ea">
    <w:altName w:val="Times New Roman"/>
    <w:panose1 w:val="00000000000000000000"/>
    <w:charset w:val="00"/>
    <w:family w:val="roman"/>
    <w:notTrueType/>
    <w:pitch w:val="default"/>
  </w:font>
  <w:font w:name="Sylfaen">
    <w:panose1 w:val="010A0502050306030303"/>
    <w:charset w:val="00"/>
    <w:family w:val="roman"/>
    <w:notTrueType/>
    <w:pitch w:val="variable"/>
    <w:sig w:usb0="00C00283" w:usb1="00000000" w:usb2="00000000" w:usb3="00000000" w:csb0="0000000D" w:csb1="00000000"/>
  </w:font>
  <w:font w:name="Corbel">
    <w:panose1 w:val="020B0503020204020204"/>
    <w:charset w:val="CC"/>
    <w:family w:val="swiss"/>
    <w:pitch w:val="variable"/>
    <w:sig w:usb0="A00002EF" w:usb1="4000A4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Jourier Russian">
    <w:altName w:val="Times New Roman"/>
    <w:charset w:val="00"/>
    <w:family w:val="auto"/>
    <w:pitch w:val="variable"/>
    <w:sig w:usb0="00000003" w:usb1="00000000" w:usb2="00000000" w:usb3="00000000" w:csb0="00000001" w:csb1="00000000"/>
  </w:font>
  <w:font w:name="ヒラギノ角ゴ Pro W3">
    <w:altName w:val="Malgun Gothic Semilight"/>
    <w:charset w:val="00"/>
    <w:family w:val="roman"/>
    <w:pitch w:val="default"/>
  </w:font>
  <w:font w:name="Arial Black">
    <w:panose1 w:val="020B0A04020102020204"/>
    <w:charset w:val="CC"/>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D308A" w14:textId="77777777" w:rsidR="00426533" w:rsidRDefault="00426533">
      <w:r>
        <w:separator/>
      </w:r>
    </w:p>
  </w:footnote>
  <w:footnote w:type="continuationSeparator" w:id="0">
    <w:p w14:paraId="27C54F1B" w14:textId="77777777" w:rsidR="00426533" w:rsidRDefault="00426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9996462"/>
      <w:docPartObj>
        <w:docPartGallery w:val="Page Numbers (Top of Page)"/>
        <w:docPartUnique/>
      </w:docPartObj>
    </w:sdtPr>
    <w:sdtEndPr/>
    <w:sdtContent>
      <w:p w14:paraId="0178C684" w14:textId="31D6C798" w:rsidR="001867FB" w:rsidRDefault="008B575D">
        <w:pPr>
          <w:pStyle w:val="afb"/>
          <w:jc w:val="center"/>
        </w:pPr>
        <w:r>
          <w:rPr>
            <w:noProof/>
          </w:rPr>
          <w:fldChar w:fldCharType="begin"/>
        </w:r>
        <w:r w:rsidR="001867FB">
          <w:rPr>
            <w:noProof/>
          </w:rPr>
          <w:instrText>PAGE   \* MERGEFORMAT</w:instrText>
        </w:r>
        <w:r>
          <w:rPr>
            <w:noProof/>
          </w:rPr>
          <w:fldChar w:fldCharType="separate"/>
        </w:r>
        <w:r w:rsidR="00001081">
          <w:rPr>
            <w:noProof/>
          </w:rPr>
          <w:t>2</w:t>
        </w:r>
        <w:r>
          <w:rPr>
            <w:noProof/>
          </w:rPr>
          <w:fldChar w:fldCharType="end"/>
        </w:r>
      </w:p>
    </w:sdtContent>
  </w:sdt>
  <w:p w14:paraId="11647891" w14:textId="77777777" w:rsidR="001867FB" w:rsidRDefault="001867FB">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638886"/>
      <w:docPartObj>
        <w:docPartGallery w:val="Page Numbers (Top of Page)"/>
        <w:docPartUnique/>
      </w:docPartObj>
    </w:sdtPr>
    <w:sdtEndPr/>
    <w:sdtContent>
      <w:p w14:paraId="722323A7" w14:textId="77777777" w:rsidR="001867FB" w:rsidRDefault="008B575D" w:rsidP="00400B14">
        <w:pPr>
          <w:pStyle w:val="afb"/>
          <w:jc w:val="center"/>
        </w:pPr>
        <w:r>
          <w:rPr>
            <w:noProof/>
          </w:rPr>
          <w:fldChar w:fldCharType="begin"/>
        </w:r>
        <w:r w:rsidR="001867FB">
          <w:rPr>
            <w:noProof/>
          </w:rPr>
          <w:instrText>PAGE   \* MERGEFORMAT</w:instrText>
        </w:r>
        <w:r>
          <w:rPr>
            <w:noProof/>
          </w:rPr>
          <w:fldChar w:fldCharType="separate"/>
        </w:r>
        <w:r w:rsidR="003C0E88">
          <w:rPr>
            <w:noProof/>
          </w:rPr>
          <w:t>13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multilevel"/>
    <w:tmpl w:val="00000002"/>
    <w:name w:val="WW8Num2"/>
    <w:lvl w:ilvl="0">
      <w:start w:val="1"/>
      <w:numFmt w:val="bullet"/>
      <w:lvlText w:val=""/>
      <w:lvlJc w:val="left"/>
      <w:pPr>
        <w:tabs>
          <w:tab w:val="num" w:pos="1068"/>
        </w:tabs>
        <w:ind w:left="1068" w:hanging="360"/>
      </w:pPr>
      <w:rPr>
        <w:rFonts w:ascii="Symbol" w:hAnsi="Symbol" w:cs="Symbol"/>
        <w:sz w:val="24"/>
        <w:szCs w:val="24"/>
      </w:rPr>
    </w:lvl>
    <w:lvl w:ilvl="1">
      <w:start w:val="1"/>
      <w:numFmt w:val="bullet"/>
      <w:lvlText w:val="◦"/>
      <w:lvlJc w:val="left"/>
      <w:pPr>
        <w:tabs>
          <w:tab w:val="num" w:pos="1068"/>
        </w:tabs>
        <w:ind w:left="1068" w:hanging="360"/>
      </w:pPr>
      <w:rPr>
        <w:rFonts w:ascii="OpenSymbol" w:hAnsi="OpenSymbol" w:cs="OpenSymbol"/>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12" w15:restartNumberingAfterBreak="0">
    <w:nsid w:val="00000003"/>
    <w:multiLevelType w:val="multilevel"/>
    <w:tmpl w:val="00000003"/>
    <w:name w:val="WW8Num2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04"/>
    <w:multiLevelType w:val="singleLevel"/>
    <w:tmpl w:val="00000004"/>
    <w:name w:val="WW8Num7"/>
    <w:lvl w:ilvl="0">
      <w:start w:val="1"/>
      <w:numFmt w:val="bullet"/>
      <w:lvlText w:val=""/>
      <w:lvlJc w:val="left"/>
      <w:pPr>
        <w:tabs>
          <w:tab w:val="num" w:pos="-218"/>
        </w:tabs>
        <w:ind w:left="502" w:hanging="360"/>
      </w:pPr>
      <w:rPr>
        <w:rFonts w:ascii="Symbol" w:hAnsi="Symbol" w:cs="Symbol" w:hint="default"/>
        <w:sz w:val="24"/>
        <w:szCs w:val="24"/>
        <w:lang w:val="en-US"/>
      </w:rPr>
    </w:lvl>
  </w:abstractNum>
  <w:abstractNum w:abstractNumId="14" w15:restartNumberingAfterBreak="0">
    <w:nsid w:val="0000000B"/>
    <w:multiLevelType w:val="multilevel"/>
    <w:tmpl w:val="0000000B"/>
    <w:name w:val="WW8Num15"/>
    <w:lvl w:ilvl="0">
      <w:start w:val="10"/>
      <w:numFmt w:val="decimal"/>
      <w:lvlText w:val="%1."/>
      <w:lvlJc w:val="left"/>
      <w:pPr>
        <w:tabs>
          <w:tab w:val="num" w:pos="0"/>
        </w:tabs>
        <w:ind w:left="720" w:hanging="360"/>
      </w:pPr>
      <w:rPr>
        <w:rFonts w:ascii="Times New Roman" w:hAnsi="Times New Roman" w:cs="Times New Roman" w:hint="default"/>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b/>
        <w:sz w:val="24"/>
        <w:szCs w:val="24"/>
        <w:lang w:eastAsia="ar-S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0C"/>
    <w:multiLevelType w:val="multilevel"/>
    <w:tmpl w:val="257C8528"/>
    <w:name w:val="WW8Num17"/>
    <w:lvl w:ilvl="0">
      <w:start w:val="4"/>
      <w:numFmt w:val="decimal"/>
      <w:lvlText w:val="%1."/>
      <w:lvlJc w:val="left"/>
      <w:pPr>
        <w:tabs>
          <w:tab w:val="num" w:pos="0"/>
        </w:tabs>
        <w:ind w:left="360" w:hanging="360"/>
      </w:pPr>
      <w:rPr>
        <w:rFonts w:hint="default"/>
        <w:color w:val="000000"/>
      </w:rPr>
    </w:lvl>
    <w:lvl w:ilvl="1">
      <w:start w:val="3"/>
      <w:numFmt w:val="decimal"/>
      <w:lvlText w:val="%1.%2."/>
      <w:lvlJc w:val="left"/>
      <w:pPr>
        <w:tabs>
          <w:tab w:val="num" w:pos="408"/>
        </w:tabs>
        <w:ind w:left="360" w:hanging="360"/>
      </w:pPr>
      <w:rPr>
        <w:rFonts w:ascii="Times New Roman" w:eastAsia="Calibri" w:hAnsi="Times New Roman" w:cs="Times New Roman" w:hint="default"/>
        <w:color w:val="000000"/>
        <w:sz w:val="24"/>
        <w:szCs w:val="24"/>
      </w:rPr>
    </w:lvl>
    <w:lvl w:ilvl="2">
      <w:start w:val="1"/>
      <w:numFmt w:val="decimal"/>
      <w:lvlText w:val="%1.%2.%3."/>
      <w:lvlJc w:val="left"/>
      <w:pPr>
        <w:tabs>
          <w:tab w:val="num" w:pos="0"/>
        </w:tabs>
        <w:ind w:left="720" w:hanging="720"/>
      </w:pPr>
      <w:rPr>
        <w:rFonts w:hint="default"/>
        <w:color w:val="000000"/>
      </w:rPr>
    </w:lvl>
    <w:lvl w:ilvl="3">
      <w:start w:val="1"/>
      <w:numFmt w:val="decimal"/>
      <w:lvlText w:val="%1.%2.%3.%4."/>
      <w:lvlJc w:val="left"/>
      <w:pPr>
        <w:tabs>
          <w:tab w:val="num" w:pos="0"/>
        </w:tabs>
        <w:ind w:left="720" w:hanging="720"/>
      </w:pPr>
      <w:rPr>
        <w:rFonts w:hint="default"/>
        <w:color w:val="000000"/>
      </w:rPr>
    </w:lvl>
    <w:lvl w:ilvl="4">
      <w:start w:val="1"/>
      <w:numFmt w:val="decimal"/>
      <w:lvlText w:val="%1.%2.%3.%4.%5."/>
      <w:lvlJc w:val="left"/>
      <w:pPr>
        <w:tabs>
          <w:tab w:val="num" w:pos="0"/>
        </w:tabs>
        <w:ind w:left="1080" w:hanging="1080"/>
      </w:pPr>
      <w:rPr>
        <w:rFonts w:hint="default"/>
        <w:color w:val="000000"/>
      </w:rPr>
    </w:lvl>
    <w:lvl w:ilvl="5">
      <w:start w:val="1"/>
      <w:numFmt w:val="decimal"/>
      <w:lvlText w:val="%1.%2.%3.%4.%5.%6."/>
      <w:lvlJc w:val="left"/>
      <w:pPr>
        <w:tabs>
          <w:tab w:val="num" w:pos="0"/>
        </w:tabs>
        <w:ind w:left="1080" w:hanging="1080"/>
      </w:pPr>
      <w:rPr>
        <w:rFonts w:hint="default"/>
        <w:color w:val="000000"/>
      </w:rPr>
    </w:lvl>
    <w:lvl w:ilvl="6">
      <w:start w:val="1"/>
      <w:numFmt w:val="decimal"/>
      <w:lvlText w:val="%1.%2.%3.%4.%5.%6.%7."/>
      <w:lvlJc w:val="left"/>
      <w:pPr>
        <w:tabs>
          <w:tab w:val="num" w:pos="0"/>
        </w:tabs>
        <w:ind w:left="1440" w:hanging="1440"/>
      </w:pPr>
      <w:rPr>
        <w:rFonts w:hint="default"/>
        <w:color w:val="000000"/>
      </w:rPr>
    </w:lvl>
    <w:lvl w:ilvl="7">
      <w:start w:val="1"/>
      <w:numFmt w:val="decimal"/>
      <w:lvlText w:val="%1.%2.%3.%4.%5.%6.%7.%8."/>
      <w:lvlJc w:val="left"/>
      <w:pPr>
        <w:tabs>
          <w:tab w:val="num" w:pos="0"/>
        </w:tabs>
        <w:ind w:left="1440" w:hanging="1440"/>
      </w:pPr>
      <w:rPr>
        <w:rFonts w:hint="default"/>
        <w:color w:val="000000"/>
      </w:rPr>
    </w:lvl>
    <w:lvl w:ilvl="8">
      <w:start w:val="1"/>
      <w:numFmt w:val="decimal"/>
      <w:lvlText w:val="%1.%2.%3.%4.%5.%6.%7.%8.%9."/>
      <w:lvlJc w:val="left"/>
      <w:pPr>
        <w:tabs>
          <w:tab w:val="num" w:pos="0"/>
        </w:tabs>
        <w:ind w:left="1800" w:hanging="1800"/>
      </w:pPr>
      <w:rPr>
        <w:rFonts w:hint="default"/>
        <w:color w:val="000000"/>
      </w:rPr>
    </w:lvl>
  </w:abstractNum>
  <w:abstractNum w:abstractNumId="16" w15:restartNumberingAfterBreak="0">
    <w:nsid w:val="01605ECF"/>
    <w:multiLevelType w:val="multilevel"/>
    <w:tmpl w:val="0F022938"/>
    <w:lvl w:ilvl="0">
      <w:start w:val="2"/>
      <w:numFmt w:val="decimal"/>
      <w:lvlText w:val="%1."/>
      <w:lvlJc w:val="left"/>
      <w:pPr>
        <w:tabs>
          <w:tab w:val="num" w:pos="283"/>
        </w:tabs>
        <w:ind w:left="283" w:hanging="360"/>
      </w:pPr>
      <w:rPr>
        <w:rFonts w:cs="Times New Roman" w:hint="default"/>
      </w:rPr>
    </w:lvl>
    <w:lvl w:ilvl="1">
      <w:start w:val="2"/>
      <w:numFmt w:val="decimal"/>
      <w:lvlText w:val="%1.%2."/>
      <w:lvlJc w:val="left"/>
      <w:pPr>
        <w:tabs>
          <w:tab w:val="num" w:pos="0"/>
        </w:tabs>
      </w:pPr>
      <w:rPr>
        <w:rFonts w:cs="Times New Roman" w:hint="default"/>
      </w:rPr>
    </w:lvl>
    <w:lvl w:ilvl="2">
      <w:start w:val="5"/>
      <w:numFmt w:val="decimal"/>
      <w:lvlText w:val="%1.%2.%3."/>
      <w:lvlJc w:val="left"/>
      <w:pPr>
        <w:tabs>
          <w:tab w:val="num" w:pos="397"/>
        </w:tabs>
        <w:ind w:left="397"/>
      </w:pPr>
      <w:rPr>
        <w:rFonts w:cs="Times New Roman" w:hint="default"/>
      </w:rPr>
    </w:lvl>
    <w:lvl w:ilvl="3">
      <w:start w:val="1"/>
      <w:numFmt w:val="decimal"/>
      <w:pStyle w:val="225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1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8" w15:restartNumberingAfterBreak="0">
    <w:nsid w:val="01D04A65"/>
    <w:multiLevelType w:val="multilevel"/>
    <w:tmpl w:val="24D8C6D8"/>
    <w:lvl w:ilvl="0">
      <w:start w:val="1"/>
      <w:numFmt w:val="decimal"/>
      <w:pStyle w:val="a2"/>
      <w:lvlText w:val="%1."/>
      <w:lvlJc w:val="left"/>
      <w:pPr>
        <w:ind w:left="720" w:hanging="360"/>
      </w:pPr>
      <w:rPr>
        <w:rFonts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1"/>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3906701"/>
    <w:multiLevelType w:val="multilevel"/>
    <w:tmpl w:val="BF84D4F6"/>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283"/>
        </w:tabs>
        <w:ind w:left="283"/>
      </w:pPr>
      <w:rPr>
        <w:rFonts w:cs="Times New Roman" w:hint="default"/>
      </w:rPr>
    </w:lvl>
    <w:lvl w:ilvl="2">
      <w:start w:val="2"/>
      <w:numFmt w:val="decimal"/>
      <w:lvlText w:val="%1.%2.%3."/>
      <w:lvlJc w:val="left"/>
      <w:pPr>
        <w:tabs>
          <w:tab w:val="num" w:pos="1363"/>
        </w:tabs>
        <w:ind w:left="1147" w:hanging="504"/>
      </w:pPr>
      <w:rPr>
        <w:rFonts w:cs="Times New Roman" w:hint="default"/>
      </w:rPr>
    </w:lvl>
    <w:lvl w:ilvl="3">
      <w:start w:val="1"/>
      <w:numFmt w:val="decimal"/>
      <w:pStyle w:val="2124"/>
      <w:lvlText w:val="%1.%2.%3.%4."/>
      <w:lvlJc w:val="left"/>
      <w:pPr>
        <w:tabs>
          <w:tab w:val="num" w:pos="567"/>
        </w:tabs>
        <w:ind w:left="567"/>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0" w15:restartNumberingAfterBreak="0">
    <w:nsid w:val="06657F53"/>
    <w:multiLevelType w:val="multilevel"/>
    <w:tmpl w:val="DEB2E066"/>
    <w:lvl w:ilvl="0">
      <w:start w:val="2"/>
      <w:numFmt w:val="decimal"/>
      <w:lvlText w:val="%1."/>
      <w:lvlJc w:val="left"/>
      <w:pPr>
        <w:tabs>
          <w:tab w:val="num" w:pos="283"/>
        </w:tabs>
        <w:ind w:left="283" w:hanging="360"/>
      </w:pPr>
      <w:rPr>
        <w:rFonts w:cs="Times New Roman" w:hint="default"/>
      </w:rPr>
    </w:lvl>
    <w:lvl w:ilvl="1">
      <w:start w:val="3"/>
      <w:numFmt w:val="decimal"/>
      <w:lvlText w:val="%1.%2."/>
      <w:lvlJc w:val="left"/>
      <w:pPr>
        <w:tabs>
          <w:tab w:val="num" w:pos="0"/>
        </w:tabs>
      </w:pPr>
      <w:rPr>
        <w:rFonts w:cs="Times New Roman" w:hint="default"/>
      </w:rPr>
    </w:lvl>
    <w:lvl w:ilvl="2">
      <w:start w:val="3"/>
      <w:numFmt w:val="decimal"/>
      <w:lvlText w:val="%1.%2.%3."/>
      <w:lvlJc w:val="left"/>
      <w:pPr>
        <w:tabs>
          <w:tab w:val="num" w:pos="397"/>
        </w:tabs>
        <w:ind w:left="397"/>
      </w:pPr>
      <w:rPr>
        <w:rFonts w:cs="Times New Roman" w:hint="default"/>
      </w:rPr>
    </w:lvl>
    <w:lvl w:ilvl="3">
      <w:start w:val="1"/>
      <w:numFmt w:val="decimal"/>
      <w:pStyle w:val="233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1" w15:restartNumberingAfterBreak="0">
    <w:nsid w:val="073C458C"/>
    <w:multiLevelType w:val="multilevel"/>
    <w:tmpl w:val="9DC41382"/>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1"/>
      <w:numFmt w:val="decimal"/>
      <w:pStyle w:val="243"/>
      <w:lvlText w:val="%1.%2.%3."/>
      <w:lvlJc w:val="left"/>
      <w:pPr>
        <w:tabs>
          <w:tab w:val="num" w:pos="397"/>
        </w:tabs>
        <w:ind w:left="397"/>
      </w:pPr>
      <w:rPr>
        <w:rFonts w:cs="Times New Roman" w:hint="default"/>
      </w:rPr>
    </w:lvl>
    <w:lvl w:ilvl="3">
      <w:start w:val="1"/>
      <w:numFmt w:val="decimal"/>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2" w15:restartNumberingAfterBreak="0">
    <w:nsid w:val="08C34C96"/>
    <w:multiLevelType w:val="multilevel"/>
    <w:tmpl w:val="02443278"/>
    <w:lvl w:ilvl="0">
      <w:start w:val="2"/>
      <w:numFmt w:val="decimal"/>
      <w:lvlText w:val="%1."/>
      <w:lvlJc w:val="left"/>
      <w:pPr>
        <w:tabs>
          <w:tab w:val="num" w:pos="-37"/>
        </w:tabs>
        <w:ind w:left="-37" w:hanging="360"/>
      </w:pPr>
      <w:rPr>
        <w:rFonts w:cs="Times New Roman" w:hint="default"/>
      </w:rPr>
    </w:lvl>
    <w:lvl w:ilvl="1">
      <w:start w:val="2"/>
      <w:numFmt w:val="decimal"/>
      <w:lvlText w:val="%1.%2."/>
      <w:lvlJc w:val="left"/>
      <w:pPr>
        <w:tabs>
          <w:tab w:val="num" w:pos="395"/>
        </w:tabs>
        <w:ind w:left="395" w:hanging="432"/>
      </w:pPr>
      <w:rPr>
        <w:rFonts w:cs="Times New Roman" w:hint="default"/>
      </w:rPr>
    </w:lvl>
    <w:lvl w:ilvl="2">
      <w:start w:val="3"/>
      <w:numFmt w:val="decimal"/>
      <w:lvlText w:val="%1.%2.%3."/>
      <w:lvlJc w:val="left"/>
      <w:pPr>
        <w:tabs>
          <w:tab w:val="num" w:pos="0"/>
        </w:tabs>
        <w:ind w:left="397"/>
      </w:pPr>
      <w:rPr>
        <w:rFonts w:cs="Times New Roman" w:hint="default"/>
      </w:rPr>
    </w:lvl>
    <w:lvl w:ilvl="3">
      <w:start w:val="2"/>
      <w:numFmt w:val="decimal"/>
      <w:lvlText w:val="%1.%2.%3.%4."/>
      <w:lvlJc w:val="left"/>
      <w:pPr>
        <w:tabs>
          <w:tab w:val="num" w:pos="510"/>
        </w:tabs>
        <w:ind w:left="510"/>
      </w:pPr>
      <w:rPr>
        <w:rFonts w:cs="Times New Roman" w:hint="default"/>
      </w:rPr>
    </w:lvl>
    <w:lvl w:ilvl="4">
      <w:start w:val="1"/>
      <w:numFmt w:val="decimal"/>
      <w:pStyle w:val="22325"/>
      <w:lvlText w:val="%1.%2.%3.%4.%5."/>
      <w:lvlJc w:val="left"/>
      <w:pPr>
        <w:tabs>
          <w:tab w:val="num" w:pos="680"/>
        </w:tabs>
        <w:ind w:left="680"/>
      </w:pPr>
      <w:rPr>
        <w:rFonts w:cs="Times New Roman" w:hint="default"/>
      </w:rPr>
    </w:lvl>
    <w:lvl w:ilvl="5">
      <w:start w:val="1"/>
      <w:numFmt w:val="decimal"/>
      <w:lvlText w:val="%1.%2.%3.%4.%5.%6."/>
      <w:lvlJc w:val="left"/>
      <w:pPr>
        <w:tabs>
          <w:tab w:val="num" w:pos="2483"/>
        </w:tabs>
        <w:ind w:left="2339" w:hanging="936"/>
      </w:pPr>
      <w:rPr>
        <w:rFonts w:cs="Times New Roman" w:hint="default"/>
      </w:rPr>
    </w:lvl>
    <w:lvl w:ilvl="6">
      <w:start w:val="1"/>
      <w:numFmt w:val="decimal"/>
      <w:lvlText w:val="%1.%2.%3.%4.%5.%6.%7."/>
      <w:lvlJc w:val="left"/>
      <w:pPr>
        <w:tabs>
          <w:tab w:val="num" w:pos="3203"/>
        </w:tabs>
        <w:ind w:left="2843" w:hanging="1080"/>
      </w:pPr>
      <w:rPr>
        <w:rFonts w:cs="Times New Roman" w:hint="default"/>
      </w:rPr>
    </w:lvl>
    <w:lvl w:ilvl="7">
      <w:start w:val="1"/>
      <w:numFmt w:val="decimal"/>
      <w:lvlText w:val="%1.%2.%3.%4.%5.%6.%7.%8."/>
      <w:lvlJc w:val="left"/>
      <w:pPr>
        <w:tabs>
          <w:tab w:val="num" w:pos="3563"/>
        </w:tabs>
        <w:ind w:left="3347" w:hanging="1224"/>
      </w:pPr>
      <w:rPr>
        <w:rFonts w:cs="Times New Roman" w:hint="default"/>
      </w:rPr>
    </w:lvl>
    <w:lvl w:ilvl="8">
      <w:start w:val="1"/>
      <w:numFmt w:val="decimal"/>
      <w:lvlText w:val="%1.%2.%3.%4.%5.%6.%7.%8.%9."/>
      <w:lvlJc w:val="left"/>
      <w:pPr>
        <w:tabs>
          <w:tab w:val="num" w:pos="4283"/>
        </w:tabs>
        <w:ind w:left="3923" w:hanging="1440"/>
      </w:pPr>
      <w:rPr>
        <w:rFonts w:cs="Times New Roman" w:hint="default"/>
      </w:rPr>
    </w:lvl>
  </w:abstractNum>
  <w:abstractNum w:abstractNumId="23" w15:restartNumberingAfterBreak="0">
    <w:nsid w:val="0D5B0F4C"/>
    <w:multiLevelType w:val="multilevel"/>
    <w:tmpl w:val="2D4C160E"/>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2"/>
      <w:numFmt w:val="decimal"/>
      <w:lvlText w:val="%1.%2.%3."/>
      <w:lvlJc w:val="left"/>
      <w:pPr>
        <w:tabs>
          <w:tab w:val="num" w:pos="397"/>
        </w:tabs>
        <w:ind w:left="397"/>
      </w:pPr>
      <w:rPr>
        <w:rFonts w:cs="Times New Roman" w:hint="default"/>
      </w:rPr>
    </w:lvl>
    <w:lvl w:ilvl="3">
      <w:start w:val="1"/>
      <w:numFmt w:val="decimal"/>
      <w:pStyle w:val="242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4" w15:restartNumberingAfterBreak="0">
    <w:nsid w:val="0F4D4153"/>
    <w:multiLevelType w:val="multilevel"/>
    <w:tmpl w:val="80D853D6"/>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0"/>
        </w:tabs>
      </w:pPr>
      <w:rPr>
        <w:rFonts w:cs="Times New Roman" w:hint="default"/>
      </w:rPr>
    </w:lvl>
    <w:lvl w:ilvl="2">
      <w:start w:val="4"/>
      <w:numFmt w:val="decimal"/>
      <w:lvlText w:val="%1.%2.%3."/>
      <w:lvlJc w:val="left"/>
      <w:pPr>
        <w:tabs>
          <w:tab w:val="num" w:pos="397"/>
        </w:tabs>
        <w:ind w:left="397"/>
      </w:pPr>
      <w:rPr>
        <w:rFonts w:cs="Times New Roman" w:hint="default"/>
      </w:rPr>
    </w:lvl>
    <w:lvl w:ilvl="3">
      <w:start w:val="1"/>
      <w:numFmt w:val="decimal"/>
      <w:pStyle w:val="214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25" w15:restartNumberingAfterBreak="0">
    <w:nsid w:val="11495CF7"/>
    <w:multiLevelType w:val="multilevel"/>
    <w:tmpl w:val="9F1A1698"/>
    <w:lvl w:ilvl="0">
      <w:start w:val="1"/>
      <w:numFmt w:val="bullet"/>
      <w:pStyle w:val="phlistitemized2"/>
      <w:lvlText w:val="–"/>
      <w:lvlJc w:val="left"/>
      <w:pPr>
        <w:tabs>
          <w:tab w:val="num" w:pos="1780"/>
        </w:tabs>
        <w:ind w:left="1780" w:hanging="465"/>
      </w:pPr>
      <w:rPr>
        <w:rFonts w:ascii="Arial" w:hAnsi="Arial" w:hint="default"/>
      </w:rPr>
    </w:lvl>
    <w:lvl w:ilvl="1">
      <w:start w:val="1"/>
      <w:numFmt w:val="bullet"/>
      <w:pStyle w:val="phlistitemized3"/>
      <w:lvlText w:val=""/>
      <w:lvlJc w:val="left"/>
      <w:pPr>
        <w:tabs>
          <w:tab w:val="num" w:pos="2245"/>
        </w:tabs>
        <w:ind w:left="2245" w:hanging="465"/>
      </w:pPr>
      <w:rPr>
        <w:rFonts w:ascii="Symbol" w:hAnsi="Symbol" w:hint="default"/>
      </w:rPr>
    </w:lvl>
    <w:lvl w:ilvl="2">
      <w:start w:val="1"/>
      <w:numFmt w:val="lowerRoman"/>
      <w:lvlText w:val="%3."/>
      <w:lvlJc w:val="right"/>
      <w:pPr>
        <w:tabs>
          <w:tab w:val="num" w:pos="3060"/>
        </w:tabs>
        <w:ind w:left="3060" w:hanging="180"/>
      </w:pPr>
      <w:rPr>
        <w:rFonts w:hint="default"/>
      </w:rPr>
    </w:lvl>
    <w:lvl w:ilvl="3">
      <w:start w:val="1"/>
      <w:numFmt w:val="decimal"/>
      <w:lvlText w:val="%4."/>
      <w:lvlJc w:val="left"/>
      <w:pPr>
        <w:tabs>
          <w:tab w:val="num" w:pos="3780"/>
        </w:tabs>
        <w:ind w:left="3780" w:hanging="360"/>
      </w:pPr>
      <w:rPr>
        <w:rFonts w:hint="default"/>
      </w:rPr>
    </w:lvl>
    <w:lvl w:ilvl="4">
      <w:start w:val="1"/>
      <w:numFmt w:val="lowerLetter"/>
      <w:lvlText w:val="%5."/>
      <w:lvlJc w:val="left"/>
      <w:pPr>
        <w:tabs>
          <w:tab w:val="num" w:pos="4500"/>
        </w:tabs>
        <w:ind w:left="4500" w:hanging="360"/>
      </w:pPr>
      <w:rPr>
        <w:rFonts w:hint="default"/>
      </w:rPr>
    </w:lvl>
    <w:lvl w:ilvl="5">
      <w:start w:val="1"/>
      <w:numFmt w:val="lowerRoman"/>
      <w:lvlText w:val="%6."/>
      <w:lvlJc w:val="right"/>
      <w:pPr>
        <w:tabs>
          <w:tab w:val="num" w:pos="5220"/>
        </w:tabs>
        <w:ind w:left="5220" w:hanging="180"/>
      </w:pPr>
      <w:rPr>
        <w:rFonts w:hint="default"/>
      </w:rPr>
    </w:lvl>
    <w:lvl w:ilvl="6">
      <w:start w:val="1"/>
      <w:numFmt w:val="decimal"/>
      <w:lvlText w:val="%7."/>
      <w:lvlJc w:val="left"/>
      <w:pPr>
        <w:tabs>
          <w:tab w:val="num" w:pos="5940"/>
        </w:tabs>
        <w:ind w:left="5940" w:hanging="360"/>
      </w:pPr>
      <w:rPr>
        <w:rFonts w:hint="default"/>
      </w:rPr>
    </w:lvl>
    <w:lvl w:ilvl="7">
      <w:start w:val="1"/>
      <w:numFmt w:val="lowerLetter"/>
      <w:lvlText w:val="%8."/>
      <w:lvlJc w:val="left"/>
      <w:pPr>
        <w:tabs>
          <w:tab w:val="num" w:pos="6660"/>
        </w:tabs>
        <w:ind w:left="6660" w:hanging="360"/>
      </w:pPr>
      <w:rPr>
        <w:rFonts w:hint="default"/>
      </w:rPr>
    </w:lvl>
    <w:lvl w:ilvl="8">
      <w:start w:val="1"/>
      <w:numFmt w:val="lowerRoman"/>
      <w:lvlText w:val="%9."/>
      <w:lvlJc w:val="right"/>
      <w:pPr>
        <w:tabs>
          <w:tab w:val="num" w:pos="7380"/>
        </w:tabs>
        <w:ind w:left="7380" w:hanging="180"/>
      </w:pPr>
      <w:rPr>
        <w:rFonts w:hint="default"/>
      </w:rPr>
    </w:lvl>
  </w:abstractNum>
  <w:abstractNum w:abstractNumId="26" w15:restartNumberingAfterBreak="0">
    <w:nsid w:val="13BA77A7"/>
    <w:multiLevelType w:val="multilevel"/>
    <w:tmpl w:val="4258A418"/>
    <w:lvl w:ilvl="0">
      <w:start w:val="1"/>
      <w:numFmt w:val="decimal"/>
      <w:pStyle w:val="phlistordered1"/>
      <w:lvlText w:val="%1)"/>
      <w:lvlJc w:val="left"/>
      <w:pPr>
        <w:tabs>
          <w:tab w:val="num" w:pos="1780"/>
        </w:tabs>
        <w:ind w:left="1780" w:hanging="465"/>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141346FE"/>
    <w:multiLevelType w:val="multilevel"/>
    <w:tmpl w:val="895AC5F8"/>
    <w:lvl w:ilvl="0">
      <w:start w:val="1"/>
      <w:numFmt w:val="decimal"/>
      <w:pStyle w:val="a3"/>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5B1532F"/>
    <w:multiLevelType w:val="hybridMultilevel"/>
    <w:tmpl w:val="22883BA4"/>
    <w:styleLink w:val="WW8Num91"/>
    <w:lvl w:ilvl="0" w:tplc="526EC418">
      <w:start w:val="1"/>
      <w:numFmt w:val="bullet"/>
      <w:pStyle w:val="0"/>
      <w:lvlText w:val="–"/>
      <w:lvlJc w:val="left"/>
      <w:pPr>
        <w:ind w:left="786" w:hanging="360"/>
      </w:pPr>
      <w:rPr>
        <w:rFonts w:ascii="Times New Roman" w:hAnsi="Times New Roman" w:cs="Times New Roman"/>
        <w:b w:val="0"/>
        <w:i w:val="0"/>
        <w:iCs w:val="0"/>
        <w:caps w:val="0"/>
        <w:smallCaps w:val="0"/>
        <w:strike w:val="0"/>
        <w:dstrike w:val="0"/>
        <w:noProof w:val="0"/>
        <w:vanish w:val="0"/>
        <w:color w:val="000000"/>
        <w:kern w:val="0"/>
        <w:position w:val="0"/>
        <w:u w:val="none"/>
        <w:effect w:val="none"/>
        <w:vertAlign w:val="baseline"/>
        <w:em w:val="none"/>
        <w:specVanish w:val="0"/>
      </w:rPr>
    </w:lvl>
    <w:lvl w:ilvl="1" w:tplc="FFFFFFFF">
      <w:start w:val="1"/>
      <w:numFmt w:val="bullet"/>
      <w:lvlText w:val="o"/>
      <w:lvlJc w:val="left"/>
      <w:pPr>
        <w:ind w:left="1506" w:hanging="360"/>
      </w:pPr>
      <w:rPr>
        <w:rFonts w:ascii="Courier New" w:hAnsi="Courier New" w:hint="default"/>
      </w:rPr>
    </w:lvl>
    <w:lvl w:ilvl="2" w:tplc="FFFFFFFF">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9" w15:restartNumberingAfterBreak="0">
    <w:nsid w:val="15FD3FDB"/>
    <w:multiLevelType w:val="multilevel"/>
    <w:tmpl w:val="21A03822"/>
    <w:styleLink w:val="10"/>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187730CE"/>
    <w:multiLevelType w:val="multilevel"/>
    <w:tmpl w:val="148468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18C90A05"/>
    <w:multiLevelType w:val="multilevel"/>
    <w:tmpl w:val="A2F2BEFC"/>
    <w:lvl w:ilvl="0">
      <w:start w:val="1"/>
      <w:numFmt w:val="decimal"/>
      <w:lvlText w:val="%1."/>
      <w:lvlJc w:val="left"/>
      <w:pPr>
        <w:tabs>
          <w:tab w:val="num" w:pos="360"/>
        </w:tabs>
        <w:ind w:left="360" w:hanging="360"/>
      </w:pPr>
      <w:rPr>
        <w:rFonts w:hint="default"/>
        <w:b/>
      </w:rPr>
    </w:lvl>
    <w:lvl w:ilvl="1">
      <w:start w:val="1"/>
      <w:numFmt w:val="decimal"/>
      <w:pStyle w:val="a4"/>
      <w:suff w:val="space"/>
      <w:lvlText w:val="%1.%2."/>
      <w:lvlJc w:val="left"/>
      <w:pPr>
        <w:ind w:left="574" w:hanging="432"/>
      </w:pPr>
      <w:rPr>
        <w:rFonts w:hint="default"/>
        <w:b/>
        <w:i w:val="0"/>
      </w:rPr>
    </w:lvl>
    <w:lvl w:ilvl="2">
      <w:start w:val="1"/>
      <w:numFmt w:val="decimal"/>
      <w:pStyle w:val="Arial"/>
      <w:suff w:val="space"/>
      <w:lvlText w:val="%1.%2.%3."/>
      <w:lvlJc w:val="left"/>
      <w:pPr>
        <w:ind w:left="1224" w:hanging="504"/>
      </w:pPr>
      <w:rPr>
        <w:rFonts w:hint="default"/>
        <w:b/>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19952A7E"/>
    <w:multiLevelType w:val="multilevel"/>
    <w:tmpl w:val="4148CB76"/>
    <w:lvl w:ilvl="0">
      <w:start w:val="1"/>
      <w:numFmt w:val="russianLower"/>
      <w:pStyle w:val="phlistordereda"/>
      <w:lvlText w:val="%1)"/>
      <w:lvlJc w:val="left"/>
      <w:pPr>
        <w:ind w:left="1315" w:hanging="464"/>
      </w:pPr>
      <w:rPr>
        <w:rFonts w:hint="default"/>
      </w:rPr>
    </w:lvl>
    <w:lvl w:ilvl="1">
      <w:start w:val="1"/>
      <w:numFmt w:val="lowerLetter"/>
      <w:lvlText w:val="%2."/>
      <w:lvlJc w:val="left"/>
      <w:pPr>
        <w:tabs>
          <w:tab w:val="num" w:pos="2477"/>
        </w:tabs>
        <w:ind w:left="2477" w:hanging="360"/>
      </w:pPr>
      <w:rPr>
        <w:rFonts w:hint="default"/>
      </w:rPr>
    </w:lvl>
    <w:lvl w:ilvl="2">
      <w:start w:val="1"/>
      <w:numFmt w:val="lowerRoman"/>
      <w:lvlText w:val="%3."/>
      <w:lvlJc w:val="right"/>
      <w:pPr>
        <w:tabs>
          <w:tab w:val="num" w:pos="3197"/>
        </w:tabs>
        <w:ind w:left="3197" w:hanging="180"/>
      </w:pPr>
      <w:rPr>
        <w:rFonts w:hint="default"/>
      </w:rPr>
    </w:lvl>
    <w:lvl w:ilvl="3">
      <w:start w:val="1"/>
      <w:numFmt w:val="decimal"/>
      <w:lvlText w:val="%4."/>
      <w:lvlJc w:val="left"/>
      <w:pPr>
        <w:tabs>
          <w:tab w:val="num" w:pos="3917"/>
        </w:tabs>
        <w:ind w:left="3917" w:hanging="360"/>
      </w:pPr>
      <w:rPr>
        <w:rFonts w:hint="default"/>
      </w:rPr>
    </w:lvl>
    <w:lvl w:ilvl="4">
      <w:start w:val="1"/>
      <w:numFmt w:val="lowerLetter"/>
      <w:lvlText w:val="%5."/>
      <w:lvlJc w:val="left"/>
      <w:pPr>
        <w:tabs>
          <w:tab w:val="num" w:pos="4637"/>
        </w:tabs>
        <w:ind w:left="4637" w:hanging="360"/>
      </w:pPr>
      <w:rPr>
        <w:rFonts w:hint="default"/>
      </w:rPr>
    </w:lvl>
    <w:lvl w:ilvl="5">
      <w:start w:val="1"/>
      <w:numFmt w:val="lowerRoman"/>
      <w:lvlText w:val="%6."/>
      <w:lvlJc w:val="right"/>
      <w:pPr>
        <w:tabs>
          <w:tab w:val="num" w:pos="5357"/>
        </w:tabs>
        <w:ind w:left="5357" w:hanging="180"/>
      </w:pPr>
      <w:rPr>
        <w:rFonts w:hint="default"/>
      </w:rPr>
    </w:lvl>
    <w:lvl w:ilvl="6">
      <w:start w:val="1"/>
      <w:numFmt w:val="decimal"/>
      <w:lvlText w:val="%7."/>
      <w:lvlJc w:val="left"/>
      <w:pPr>
        <w:tabs>
          <w:tab w:val="num" w:pos="6077"/>
        </w:tabs>
        <w:ind w:left="6077" w:hanging="360"/>
      </w:pPr>
      <w:rPr>
        <w:rFonts w:hint="default"/>
      </w:rPr>
    </w:lvl>
    <w:lvl w:ilvl="7">
      <w:start w:val="1"/>
      <w:numFmt w:val="lowerLetter"/>
      <w:lvlText w:val="%8."/>
      <w:lvlJc w:val="left"/>
      <w:pPr>
        <w:tabs>
          <w:tab w:val="num" w:pos="6797"/>
        </w:tabs>
        <w:ind w:left="6797" w:hanging="360"/>
      </w:pPr>
      <w:rPr>
        <w:rFonts w:hint="default"/>
      </w:rPr>
    </w:lvl>
    <w:lvl w:ilvl="8">
      <w:start w:val="1"/>
      <w:numFmt w:val="lowerRoman"/>
      <w:lvlText w:val="%9."/>
      <w:lvlJc w:val="right"/>
      <w:pPr>
        <w:tabs>
          <w:tab w:val="num" w:pos="7517"/>
        </w:tabs>
        <w:ind w:left="7517" w:hanging="180"/>
      </w:pPr>
      <w:rPr>
        <w:rFonts w:hint="default"/>
      </w:rPr>
    </w:lvl>
  </w:abstractNum>
  <w:abstractNum w:abstractNumId="33" w15:restartNumberingAfterBreak="0">
    <w:nsid w:val="1C92557A"/>
    <w:multiLevelType w:val="hybridMultilevel"/>
    <w:tmpl w:val="A1222FA4"/>
    <w:lvl w:ilvl="0" w:tplc="230255F8">
      <w:start w:val="1"/>
      <w:numFmt w:val="bullet"/>
      <w:pStyle w:val="11"/>
      <w:lvlText w:val="−"/>
      <w:lvlJc w:val="left"/>
      <w:pPr>
        <w:ind w:left="929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1DB862E0"/>
    <w:multiLevelType w:val="hybridMultilevel"/>
    <w:tmpl w:val="5DAE4584"/>
    <w:lvl w:ilvl="0" w:tplc="5922E858">
      <w:start w:val="1"/>
      <w:numFmt w:val="decimal"/>
      <w:pStyle w:val="1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E0967C9"/>
    <w:multiLevelType w:val="multilevel"/>
    <w:tmpl w:val="6BF2AC06"/>
    <w:styleLink w:val="1111111"/>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206F061A"/>
    <w:multiLevelType w:val="hybridMultilevel"/>
    <w:tmpl w:val="627EF7E0"/>
    <w:lvl w:ilvl="0" w:tplc="0E1A48DC">
      <w:start w:val="1"/>
      <w:numFmt w:val="decimal"/>
      <w:lvlText w:val="%1."/>
      <w:lvlJc w:val="left"/>
      <w:pPr>
        <w:ind w:left="765" w:hanging="360"/>
      </w:pPr>
      <w:rPr>
        <w:rFonts w:hint="default"/>
        <w:b/>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7" w15:restartNumberingAfterBreak="0">
    <w:nsid w:val="22781728"/>
    <w:multiLevelType w:val="multilevel"/>
    <w:tmpl w:val="FB24168E"/>
    <w:lvl w:ilvl="0">
      <w:start w:val="3"/>
      <w:numFmt w:val="decimal"/>
      <w:lvlText w:val="%1"/>
      <w:lvlJc w:val="left"/>
      <w:pPr>
        <w:tabs>
          <w:tab w:val="num" w:pos="360"/>
        </w:tabs>
        <w:ind w:left="360" w:hanging="360"/>
      </w:pPr>
      <w:rPr>
        <w:rFonts w:cs="Times New Roman" w:hint="default"/>
      </w:rPr>
    </w:lvl>
    <w:lvl w:ilvl="1">
      <w:start w:val="1"/>
      <w:numFmt w:val="decimal"/>
      <w:pStyle w:val="32"/>
      <w:lvlText w:val="%1.%2."/>
      <w:lvlJc w:val="left"/>
      <w:pPr>
        <w:tabs>
          <w:tab w:val="num" w:pos="0"/>
        </w:tabs>
      </w:pPr>
      <w:rPr>
        <w:rFonts w:cs="Times New Roman" w:hint="default"/>
      </w:rPr>
    </w:lvl>
    <w:lvl w:ilvl="2">
      <w:start w:val="1"/>
      <w:numFmt w:val="decimal"/>
      <w:lvlText w:val="3.%2.%3."/>
      <w:lvlJc w:val="left"/>
      <w:pPr>
        <w:tabs>
          <w:tab w:val="num" w:pos="1224"/>
        </w:tabs>
        <w:ind w:left="1224" w:hanging="504"/>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23FF35DE"/>
    <w:multiLevelType w:val="hybridMultilevel"/>
    <w:tmpl w:val="D2E4ECD8"/>
    <w:lvl w:ilvl="0" w:tplc="19901832">
      <w:start w:val="1"/>
      <w:numFmt w:val="bullet"/>
      <w:pStyle w:val="30"/>
      <w:lvlText w:val=""/>
      <w:lvlJc w:val="left"/>
      <w:pPr>
        <w:ind w:left="1344" w:hanging="360"/>
      </w:pPr>
      <w:rPr>
        <w:rFonts w:ascii="Wingdings" w:hAnsi="Wingdings" w:hint="default"/>
      </w:rPr>
    </w:lvl>
    <w:lvl w:ilvl="1" w:tplc="82E279F0" w:tentative="1">
      <w:start w:val="1"/>
      <w:numFmt w:val="bullet"/>
      <w:lvlText w:val="o"/>
      <w:lvlJc w:val="left"/>
      <w:pPr>
        <w:ind w:left="2064" w:hanging="360"/>
      </w:pPr>
      <w:rPr>
        <w:rFonts w:ascii="Courier New" w:hAnsi="Courier New" w:cs="Courier New" w:hint="default"/>
      </w:rPr>
    </w:lvl>
    <w:lvl w:ilvl="2" w:tplc="48762A4C" w:tentative="1">
      <w:start w:val="1"/>
      <w:numFmt w:val="bullet"/>
      <w:lvlText w:val=""/>
      <w:lvlJc w:val="left"/>
      <w:pPr>
        <w:ind w:left="2784" w:hanging="360"/>
      </w:pPr>
      <w:rPr>
        <w:rFonts w:ascii="Wingdings" w:hAnsi="Wingdings" w:hint="default"/>
      </w:rPr>
    </w:lvl>
    <w:lvl w:ilvl="3" w:tplc="313E8B2C" w:tentative="1">
      <w:start w:val="1"/>
      <w:numFmt w:val="bullet"/>
      <w:lvlText w:val=""/>
      <w:lvlJc w:val="left"/>
      <w:pPr>
        <w:ind w:left="3504" w:hanging="360"/>
      </w:pPr>
      <w:rPr>
        <w:rFonts w:ascii="Symbol" w:hAnsi="Symbol" w:hint="default"/>
      </w:rPr>
    </w:lvl>
    <w:lvl w:ilvl="4" w:tplc="A5CE772A" w:tentative="1">
      <w:start w:val="1"/>
      <w:numFmt w:val="bullet"/>
      <w:lvlText w:val="o"/>
      <w:lvlJc w:val="left"/>
      <w:pPr>
        <w:ind w:left="4224" w:hanging="360"/>
      </w:pPr>
      <w:rPr>
        <w:rFonts w:ascii="Courier New" w:hAnsi="Courier New" w:cs="Courier New" w:hint="default"/>
      </w:rPr>
    </w:lvl>
    <w:lvl w:ilvl="5" w:tplc="E59EA13C" w:tentative="1">
      <w:start w:val="1"/>
      <w:numFmt w:val="bullet"/>
      <w:lvlText w:val=""/>
      <w:lvlJc w:val="left"/>
      <w:pPr>
        <w:ind w:left="4944" w:hanging="360"/>
      </w:pPr>
      <w:rPr>
        <w:rFonts w:ascii="Wingdings" w:hAnsi="Wingdings" w:hint="default"/>
      </w:rPr>
    </w:lvl>
    <w:lvl w:ilvl="6" w:tplc="0492A9EC" w:tentative="1">
      <w:start w:val="1"/>
      <w:numFmt w:val="bullet"/>
      <w:lvlText w:val=""/>
      <w:lvlJc w:val="left"/>
      <w:pPr>
        <w:ind w:left="5664" w:hanging="360"/>
      </w:pPr>
      <w:rPr>
        <w:rFonts w:ascii="Symbol" w:hAnsi="Symbol" w:hint="default"/>
      </w:rPr>
    </w:lvl>
    <w:lvl w:ilvl="7" w:tplc="332EDBA2" w:tentative="1">
      <w:start w:val="1"/>
      <w:numFmt w:val="bullet"/>
      <w:lvlText w:val="o"/>
      <w:lvlJc w:val="left"/>
      <w:pPr>
        <w:ind w:left="6384" w:hanging="360"/>
      </w:pPr>
      <w:rPr>
        <w:rFonts w:ascii="Courier New" w:hAnsi="Courier New" w:cs="Courier New" w:hint="default"/>
      </w:rPr>
    </w:lvl>
    <w:lvl w:ilvl="8" w:tplc="8BFCBD06" w:tentative="1">
      <w:start w:val="1"/>
      <w:numFmt w:val="bullet"/>
      <w:lvlText w:val=""/>
      <w:lvlJc w:val="left"/>
      <w:pPr>
        <w:ind w:left="7104" w:hanging="360"/>
      </w:pPr>
      <w:rPr>
        <w:rFonts w:ascii="Wingdings" w:hAnsi="Wingdings" w:hint="default"/>
      </w:rPr>
    </w:lvl>
  </w:abstractNum>
  <w:abstractNum w:abstractNumId="39" w15:restartNumberingAfterBreak="0">
    <w:nsid w:val="242731D5"/>
    <w:multiLevelType w:val="multilevel"/>
    <w:tmpl w:val="BF443944"/>
    <w:lvl w:ilvl="0">
      <w:start w:val="1"/>
      <w:numFmt w:val="decimal"/>
      <w:pStyle w:val="13"/>
      <w:lvlText w:val="%1."/>
      <w:lvlJc w:val="left"/>
      <w:pPr>
        <w:ind w:left="1100" w:hanging="390"/>
      </w:pPr>
      <w:rPr>
        <w:rFonts w:cs="Times New Roman" w:hint="default"/>
        <w:b/>
      </w:rPr>
    </w:lvl>
    <w:lvl w:ilvl="1">
      <w:start w:val="1"/>
      <w:numFmt w:val="decimal"/>
      <w:pStyle w:val="110"/>
      <w:lvlText w:val="%1.%2."/>
      <w:lvlJc w:val="left"/>
      <w:pPr>
        <w:ind w:left="1290" w:hanging="720"/>
      </w:pPr>
      <w:rPr>
        <w:rFonts w:cs="Times New Roman" w:hint="default"/>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4860" w:hanging="144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360" w:hanging="1800"/>
      </w:pPr>
      <w:rPr>
        <w:rFonts w:cs="Times New Roman" w:hint="default"/>
      </w:rPr>
    </w:lvl>
  </w:abstractNum>
  <w:abstractNum w:abstractNumId="40" w15:restartNumberingAfterBreak="0">
    <w:nsid w:val="24D07239"/>
    <w:multiLevelType w:val="hybridMultilevel"/>
    <w:tmpl w:val="DE84F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627609F"/>
    <w:multiLevelType w:val="hybridMultilevel"/>
    <w:tmpl w:val="5A40E090"/>
    <w:lvl w:ilvl="0" w:tplc="8B6071D8">
      <w:start w:val="1"/>
      <w:numFmt w:val="bullet"/>
      <w:pStyle w:val="a5"/>
      <w:lvlText w:val=""/>
      <w:lvlJc w:val="left"/>
      <w:pPr>
        <w:ind w:left="1854" w:hanging="360"/>
      </w:pPr>
      <w:rPr>
        <w:rFonts w:ascii="Symbol" w:hAnsi="Symbol" w:hint="default"/>
      </w:rPr>
    </w:lvl>
    <w:lvl w:ilvl="1" w:tplc="FFE6B980">
      <w:start w:val="1"/>
      <w:numFmt w:val="bullet"/>
      <w:lvlText w:val="o"/>
      <w:lvlJc w:val="left"/>
      <w:pPr>
        <w:ind w:left="2574" w:hanging="360"/>
      </w:pPr>
      <w:rPr>
        <w:rFonts w:ascii="Courier New" w:hAnsi="Courier New" w:cs="Courier New" w:hint="default"/>
      </w:rPr>
    </w:lvl>
    <w:lvl w:ilvl="2" w:tplc="F69094F2">
      <w:start w:val="1"/>
      <w:numFmt w:val="bullet"/>
      <w:lvlText w:val=""/>
      <w:lvlJc w:val="left"/>
      <w:pPr>
        <w:ind w:left="3294" w:hanging="360"/>
      </w:pPr>
      <w:rPr>
        <w:rFonts w:ascii="Wingdings" w:hAnsi="Wingdings" w:hint="default"/>
      </w:rPr>
    </w:lvl>
    <w:lvl w:ilvl="3" w:tplc="7BA00B56">
      <w:start w:val="1"/>
      <w:numFmt w:val="bullet"/>
      <w:lvlText w:val=""/>
      <w:lvlJc w:val="left"/>
      <w:pPr>
        <w:ind w:left="4014" w:hanging="360"/>
      </w:pPr>
      <w:rPr>
        <w:rFonts w:ascii="Symbol" w:hAnsi="Symbol" w:hint="default"/>
      </w:rPr>
    </w:lvl>
    <w:lvl w:ilvl="4" w:tplc="38AECACC">
      <w:start w:val="1"/>
      <w:numFmt w:val="bullet"/>
      <w:lvlText w:val="o"/>
      <w:lvlJc w:val="left"/>
      <w:pPr>
        <w:ind w:left="4734" w:hanging="360"/>
      </w:pPr>
      <w:rPr>
        <w:rFonts w:ascii="Courier New" w:hAnsi="Courier New" w:cs="Courier New" w:hint="default"/>
      </w:rPr>
    </w:lvl>
    <w:lvl w:ilvl="5" w:tplc="9FF63A7E">
      <w:start w:val="1"/>
      <w:numFmt w:val="bullet"/>
      <w:lvlText w:val=""/>
      <w:lvlJc w:val="left"/>
      <w:pPr>
        <w:ind w:left="5454" w:hanging="360"/>
      </w:pPr>
      <w:rPr>
        <w:rFonts w:ascii="Wingdings" w:hAnsi="Wingdings" w:hint="default"/>
      </w:rPr>
    </w:lvl>
    <w:lvl w:ilvl="6" w:tplc="5C9C36D2">
      <w:start w:val="1"/>
      <w:numFmt w:val="bullet"/>
      <w:lvlText w:val=""/>
      <w:lvlJc w:val="left"/>
      <w:pPr>
        <w:ind w:left="6174" w:hanging="360"/>
      </w:pPr>
      <w:rPr>
        <w:rFonts w:ascii="Symbol" w:hAnsi="Symbol" w:hint="default"/>
      </w:rPr>
    </w:lvl>
    <w:lvl w:ilvl="7" w:tplc="9F1EC83E">
      <w:start w:val="1"/>
      <w:numFmt w:val="bullet"/>
      <w:lvlText w:val="o"/>
      <w:lvlJc w:val="left"/>
      <w:pPr>
        <w:ind w:left="6894" w:hanging="360"/>
      </w:pPr>
      <w:rPr>
        <w:rFonts w:ascii="Courier New" w:hAnsi="Courier New" w:cs="Courier New" w:hint="default"/>
      </w:rPr>
    </w:lvl>
    <w:lvl w:ilvl="8" w:tplc="88000912">
      <w:start w:val="1"/>
      <w:numFmt w:val="bullet"/>
      <w:lvlText w:val=""/>
      <w:lvlJc w:val="left"/>
      <w:pPr>
        <w:ind w:left="7614" w:hanging="360"/>
      </w:pPr>
      <w:rPr>
        <w:rFonts w:ascii="Wingdings" w:hAnsi="Wingdings" w:hint="default"/>
      </w:rPr>
    </w:lvl>
  </w:abstractNum>
  <w:abstractNum w:abstractNumId="42" w15:restartNumberingAfterBreak="0">
    <w:nsid w:val="281F5541"/>
    <w:multiLevelType w:val="hybridMultilevel"/>
    <w:tmpl w:val="E0A81424"/>
    <w:lvl w:ilvl="0" w:tplc="0419000F">
      <w:start w:val="1"/>
      <w:numFmt w:val="decimal"/>
      <w:lvlText w:val="%1."/>
      <w:lvlJc w:val="left"/>
      <w:pPr>
        <w:ind w:left="927"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2A6117AC"/>
    <w:multiLevelType w:val="multilevel"/>
    <w:tmpl w:val="C034403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0"/>
        </w:tabs>
      </w:pPr>
      <w:rPr>
        <w:rFonts w:cs="Times New Roman" w:hint="default"/>
      </w:rPr>
    </w:lvl>
    <w:lvl w:ilvl="2">
      <w:start w:val="3"/>
      <w:numFmt w:val="decimal"/>
      <w:lvlText w:val="%1.%2.%3."/>
      <w:lvlJc w:val="left"/>
      <w:pPr>
        <w:tabs>
          <w:tab w:val="num" w:pos="397"/>
        </w:tabs>
        <w:ind w:left="397"/>
      </w:pPr>
      <w:rPr>
        <w:rFonts w:cs="Times New Roman" w:hint="default"/>
      </w:rPr>
    </w:lvl>
    <w:lvl w:ilvl="3">
      <w:start w:val="1"/>
      <w:numFmt w:val="decimal"/>
      <w:lvlText w:val="%1.%2.%3.%4."/>
      <w:lvlJc w:val="left"/>
      <w:pPr>
        <w:tabs>
          <w:tab w:val="num" w:pos="510"/>
        </w:tabs>
        <w:ind w:left="510"/>
      </w:pPr>
      <w:rPr>
        <w:rFonts w:cs="Times New Roman" w:hint="default"/>
      </w:rPr>
    </w:lvl>
    <w:lvl w:ilvl="4">
      <w:start w:val="1"/>
      <w:numFmt w:val="decimal"/>
      <w:pStyle w:val="22315"/>
      <w:lvlText w:val="%1.%2.%3.%4.%5."/>
      <w:lvlJc w:val="left"/>
      <w:pPr>
        <w:tabs>
          <w:tab w:val="num" w:pos="680"/>
        </w:tabs>
        <w:ind w:left="6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2AFB174B"/>
    <w:multiLevelType w:val="multilevel"/>
    <w:tmpl w:val="82C2AFD2"/>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4"/>
      <w:numFmt w:val="decimal"/>
      <w:lvlText w:val="3.%2.%3."/>
      <w:lvlJc w:val="left"/>
      <w:pPr>
        <w:tabs>
          <w:tab w:val="num" w:pos="397"/>
        </w:tabs>
        <w:ind w:left="397"/>
      </w:pPr>
      <w:rPr>
        <w:rFonts w:cs="Times New Roman" w:hint="default"/>
        <w:b w:val="0"/>
      </w:rPr>
    </w:lvl>
    <w:lvl w:ilvl="3">
      <w:start w:val="1"/>
      <w:numFmt w:val="decimal"/>
      <w:pStyle w:val="3244"/>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2EEF4E9F"/>
    <w:multiLevelType w:val="hybridMultilevel"/>
    <w:tmpl w:val="E78EC8FE"/>
    <w:lvl w:ilvl="0" w:tplc="62DE6070">
      <w:start w:val="1"/>
      <w:numFmt w:val="bullet"/>
      <w:pStyle w:val="a6"/>
      <w:lvlText w:val=""/>
      <w:lvlJc w:val="left"/>
      <w:pPr>
        <w:ind w:left="1200" w:hanging="360"/>
      </w:pPr>
      <w:rPr>
        <w:rFonts w:ascii="Symbol" w:hAnsi="Symbol" w:hint="default"/>
      </w:rPr>
    </w:lvl>
    <w:lvl w:ilvl="1" w:tplc="38F0A9D0">
      <w:start w:val="1"/>
      <w:numFmt w:val="bullet"/>
      <w:lvlText w:val="-"/>
      <w:lvlJc w:val="left"/>
      <w:pPr>
        <w:ind w:left="1920" w:hanging="360"/>
      </w:pPr>
      <w:rPr>
        <w:rFonts w:ascii="Courier New" w:hAnsi="Courier New" w:hint="default"/>
      </w:rPr>
    </w:lvl>
    <w:lvl w:ilvl="2" w:tplc="FA7C0A02" w:tentative="1">
      <w:start w:val="1"/>
      <w:numFmt w:val="bullet"/>
      <w:lvlText w:val=""/>
      <w:lvlJc w:val="left"/>
      <w:pPr>
        <w:ind w:left="2640" w:hanging="360"/>
      </w:pPr>
      <w:rPr>
        <w:rFonts w:ascii="Wingdings" w:hAnsi="Wingdings" w:hint="default"/>
      </w:rPr>
    </w:lvl>
    <w:lvl w:ilvl="3" w:tplc="38EE7D00" w:tentative="1">
      <w:start w:val="1"/>
      <w:numFmt w:val="bullet"/>
      <w:pStyle w:val="1111"/>
      <w:lvlText w:val=""/>
      <w:lvlJc w:val="left"/>
      <w:pPr>
        <w:ind w:left="3360" w:hanging="360"/>
      </w:pPr>
      <w:rPr>
        <w:rFonts w:ascii="Symbol" w:hAnsi="Symbol" w:hint="default"/>
      </w:rPr>
    </w:lvl>
    <w:lvl w:ilvl="4" w:tplc="05B2D720" w:tentative="1">
      <w:start w:val="1"/>
      <w:numFmt w:val="bullet"/>
      <w:lvlText w:val="o"/>
      <w:lvlJc w:val="left"/>
      <w:pPr>
        <w:ind w:left="4080" w:hanging="360"/>
      </w:pPr>
      <w:rPr>
        <w:rFonts w:ascii="Courier New" w:hAnsi="Courier New" w:hint="default"/>
      </w:rPr>
    </w:lvl>
    <w:lvl w:ilvl="5" w:tplc="6D0A7AF2" w:tentative="1">
      <w:start w:val="1"/>
      <w:numFmt w:val="bullet"/>
      <w:lvlText w:val=""/>
      <w:lvlJc w:val="left"/>
      <w:pPr>
        <w:ind w:left="4800" w:hanging="360"/>
      </w:pPr>
      <w:rPr>
        <w:rFonts w:ascii="Wingdings" w:hAnsi="Wingdings" w:hint="default"/>
      </w:rPr>
    </w:lvl>
    <w:lvl w:ilvl="6" w:tplc="2A1617A6" w:tentative="1">
      <w:start w:val="1"/>
      <w:numFmt w:val="bullet"/>
      <w:lvlText w:val=""/>
      <w:lvlJc w:val="left"/>
      <w:pPr>
        <w:ind w:left="5520" w:hanging="360"/>
      </w:pPr>
      <w:rPr>
        <w:rFonts w:ascii="Symbol" w:hAnsi="Symbol" w:hint="default"/>
      </w:rPr>
    </w:lvl>
    <w:lvl w:ilvl="7" w:tplc="A32AEFDC" w:tentative="1">
      <w:start w:val="1"/>
      <w:numFmt w:val="bullet"/>
      <w:lvlText w:val="o"/>
      <w:lvlJc w:val="left"/>
      <w:pPr>
        <w:ind w:left="6240" w:hanging="360"/>
      </w:pPr>
      <w:rPr>
        <w:rFonts w:ascii="Courier New" w:hAnsi="Courier New" w:hint="default"/>
      </w:rPr>
    </w:lvl>
    <w:lvl w:ilvl="8" w:tplc="90DE36A2" w:tentative="1">
      <w:start w:val="1"/>
      <w:numFmt w:val="bullet"/>
      <w:lvlText w:val=""/>
      <w:lvlJc w:val="left"/>
      <w:pPr>
        <w:ind w:left="6960" w:hanging="360"/>
      </w:pPr>
      <w:rPr>
        <w:rFonts w:ascii="Wingdings" w:hAnsi="Wingdings" w:hint="default"/>
      </w:rPr>
    </w:lvl>
  </w:abstractNum>
  <w:abstractNum w:abstractNumId="46" w15:restartNumberingAfterBreak="0">
    <w:nsid w:val="2FB57786"/>
    <w:multiLevelType w:val="multilevel"/>
    <w:tmpl w:val="A1E2F514"/>
    <w:lvl w:ilvl="0">
      <w:start w:val="3"/>
      <w:numFmt w:val="decimal"/>
      <w:lvlText w:val="%1"/>
      <w:lvlJc w:val="left"/>
      <w:pPr>
        <w:tabs>
          <w:tab w:val="num" w:pos="360"/>
        </w:tabs>
        <w:ind w:left="360" w:hanging="360"/>
      </w:pPr>
      <w:rPr>
        <w:rFonts w:cs="Times New Roman" w:hint="default"/>
      </w:rPr>
    </w:lvl>
    <w:lvl w:ilvl="1">
      <w:start w:val="3"/>
      <w:numFmt w:val="decimal"/>
      <w:lvlText w:val="3.%2."/>
      <w:lvlJc w:val="left"/>
      <w:pPr>
        <w:tabs>
          <w:tab w:val="num" w:pos="0"/>
        </w:tabs>
      </w:pPr>
      <w:rPr>
        <w:rFonts w:cs="Times New Roman" w:hint="default"/>
      </w:rPr>
    </w:lvl>
    <w:lvl w:ilvl="2">
      <w:start w:val="1"/>
      <w:numFmt w:val="decimal"/>
      <w:pStyle w:val="333"/>
      <w:lvlText w:val="3.%2.%3."/>
      <w:lvlJc w:val="left"/>
      <w:pPr>
        <w:tabs>
          <w:tab w:val="num" w:pos="397"/>
        </w:tabs>
        <w:ind w:left="397"/>
      </w:pPr>
      <w:rPr>
        <w:rFonts w:cs="Times New Roman" w:hint="default"/>
        <w:b w:val="0"/>
      </w:rPr>
    </w:lvl>
    <w:lvl w:ilvl="3">
      <w:start w:val="1"/>
      <w:numFmt w:val="decimal"/>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4EF7139"/>
    <w:multiLevelType w:val="multilevel"/>
    <w:tmpl w:val="04DE186A"/>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0"/>
        </w:tabs>
      </w:pPr>
      <w:rPr>
        <w:rFonts w:cs="Times New Roman" w:hint="default"/>
      </w:rPr>
    </w:lvl>
    <w:lvl w:ilvl="2">
      <w:start w:val="1"/>
      <w:numFmt w:val="decimal"/>
      <w:pStyle w:val="343"/>
      <w:lvlText w:val="3.%2.%3."/>
      <w:lvlJc w:val="left"/>
      <w:pPr>
        <w:tabs>
          <w:tab w:val="num" w:pos="397"/>
        </w:tabs>
        <w:ind w:left="397"/>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56A5FCE"/>
    <w:multiLevelType w:val="multilevel"/>
    <w:tmpl w:val="0EB0DF1E"/>
    <w:lvl w:ilvl="0">
      <w:start w:val="1"/>
      <w:numFmt w:val="decimal"/>
      <w:pStyle w:val="a7"/>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pStyle w:val="a7"/>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9" w15:restartNumberingAfterBreak="0">
    <w:nsid w:val="39D31F98"/>
    <w:multiLevelType w:val="hybridMultilevel"/>
    <w:tmpl w:val="AA865CD0"/>
    <w:lvl w:ilvl="0" w:tplc="74AA0468">
      <w:start w:val="1"/>
      <w:numFmt w:val="bullet"/>
      <w:pStyle w:val="14"/>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numFmt w:val="bullet"/>
      <w:lvlText w:val="•"/>
      <w:lvlJc w:val="left"/>
      <w:pPr>
        <w:ind w:left="3294" w:hanging="360"/>
      </w:pPr>
      <w:rPr>
        <w:rFonts w:ascii="Times New Roman" w:eastAsia="Times New Roman" w:hAnsi="Times New Roman" w:cs="Times New Roman"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50" w15:restartNumberingAfterBreak="0">
    <w:nsid w:val="3CA257FF"/>
    <w:multiLevelType w:val="multilevel"/>
    <w:tmpl w:val="F31C17A2"/>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0"/>
        </w:tabs>
      </w:pPr>
      <w:rPr>
        <w:rFonts w:cs="Times New Roman" w:hint="default"/>
      </w:rPr>
    </w:lvl>
    <w:lvl w:ilvl="2">
      <w:start w:val="6"/>
      <w:numFmt w:val="decimal"/>
      <w:lvlText w:val="%1.%2.%3."/>
      <w:lvlJc w:val="left"/>
      <w:pPr>
        <w:tabs>
          <w:tab w:val="num" w:pos="397"/>
        </w:tabs>
        <w:ind w:left="397"/>
      </w:pPr>
      <w:rPr>
        <w:rFonts w:cs="Times New Roman" w:hint="default"/>
      </w:rPr>
    </w:lvl>
    <w:lvl w:ilvl="3">
      <w:start w:val="1"/>
      <w:numFmt w:val="decimal"/>
      <w:pStyle w:val="2164"/>
      <w:lvlText w:val="%1.%2.%3.%4."/>
      <w:lvlJc w:val="left"/>
      <w:pPr>
        <w:tabs>
          <w:tab w:val="num" w:pos="851"/>
        </w:tabs>
        <w:ind w:left="851"/>
      </w:pPr>
      <w:rPr>
        <w:rFonts w:cs="Times New Roman" w:hint="default"/>
        <w:color w:val="FF0000"/>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51" w15:restartNumberingAfterBreak="0">
    <w:nsid w:val="3D17684D"/>
    <w:multiLevelType w:val="hybridMultilevel"/>
    <w:tmpl w:val="E56E2F78"/>
    <w:lvl w:ilvl="0" w:tplc="04190011">
      <w:start w:val="1"/>
      <w:numFmt w:val="decimal"/>
      <w:pStyle w:val="a8"/>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D2504B3"/>
    <w:multiLevelType w:val="multilevel"/>
    <w:tmpl w:val="87EAAB7C"/>
    <w:lvl w:ilvl="0">
      <w:start w:val="1"/>
      <w:numFmt w:val="bullet"/>
      <w:pStyle w:val="phtableitemizedlist1"/>
      <w:lvlText w:val=""/>
      <w:lvlJc w:val="left"/>
      <w:pPr>
        <w:ind w:left="340" w:hanging="334"/>
      </w:pPr>
      <w:rPr>
        <w:rFonts w:ascii="Symbol" w:hAnsi="Symbol" w:hint="default"/>
      </w:rPr>
    </w:lvl>
    <w:lvl w:ilvl="1">
      <w:start w:val="1"/>
      <w:numFmt w:val="bullet"/>
      <w:pStyle w:val="phtableitemizedlist2"/>
      <w:lvlText w:val=""/>
      <w:lvlJc w:val="left"/>
      <w:pPr>
        <w:ind w:left="686" w:hanging="34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3E242107"/>
    <w:multiLevelType w:val="multilevel"/>
    <w:tmpl w:val="DF8697A0"/>
    <w:numStyleLink w:val="phadditiontitle"/>
  </w:abstractNum>
  <w:abstractNum w:abstractNumId="54" w15:restartNumberingAfterBreak="0">
    <w:nsid w:val="3EB734C0"/>
    <w:multiLevelType w:val="multilevel"/>
    <w:tmpl w:val="A93C181C"/>
    <w:lvl w:ilvl="0">
      <w:start w:val="2"/>
      <w:numFmt w:val="decimal"/>
      <w:lvlText w:val="%1."/>
      <w:lvlJc w:val="left"/>
      <w:pPr>
        <w:tabs>
          <w:tab w:val="num" w:pos="283"/>
        </w:tabs>
        <w:ind w:left="283" w:hanging="360"/>
      </w:pPr>
      <w:rPr>
        <w:rFonts w:cs="Times New Roman" w:hint="default"/>
      </w:rPr>
    </w:lvl>
    <w:lvl w:ilvl="1">
      <w:start w:val="3"/>
      <w:numFmt w:val="decimal"/>
      <w:lvlText w:val="%1.%2."/>
      <w:lvlJc w:val="left"/>
      <w:pPr>
        <w:tabs>
          <w:tab w:val="num" w:pos="0"/>
        </w:tabs>
      </w:pPr>
      <w:rPr>
        <w:rFonts w:cs="Times New Roman" w:hint="default"/>
      </w:rPr>
    </w:lvl>
    <w:lvl w:ilvl="2">
      <w:start w:val="4"/>
      <w:numFmt w:val="decimal"/>
      <w:lvlText w:val="%1.%2.%3."/>
      <w:lvlJc w:val="left"/>
      <w:pPr>
        <w:tabs>
          <w:tab w:val="num" w:pos="397"/>
        </w:tabs>
        <w:ind w:left="397"/>
      </w:pPr>
      <w:rPr>
        <w:rFonts w:cs="Times New Roman" w:hint="default"/>
      </w:rPr>
    </w:lvl>
    <w:lvl w:ilvl="3">
      <w:start w:val="1"/>
      <w:numFmt w:val="decimal"/>
      <w:pStyle w:val="234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55" w15:restartNumberingAfterBreak="0">
    <w:nsid w:val="3EC42DA7"/>
    <w:multiLevelType w:val="multilevel"/>
    <w:tmpl w:val="AFF01260"/>
    <w:lvl w:ilvl="0">
      <w:start w:val="1"/>
      <w:numFmt w:val="decimal"/>
      <w:pStyle w:val="phtableorderedlist1"/>
      <w:lvlText w:val="%1)"/>
      <w:lvlJc w:val="left"/>
      <w:pPr>
        <w:ind w:left="340" w:hanging="3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40BD588C"/>
    <w:multiLevelType w:val="multilevel"/>
    <w:tmpl w:val="75D61BC0"/>
    <w:styleLink w:val="2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1"/>
      <w:lvlText w:val="%1.%2.%3"/>
      <w:lvlJc w:val="left"/>
      <w:pPr>
        <w:tabs>
          <w:tab w:val="num" w:pos="1440"/>
        </w:tabs>
        <w:ind w:left="1224" w:hanging="504"/>
      </w:pPr>
      <w:rPr>
        <w:rFonts w:cs="Times New Roman"/>
      </w:rPr>
    </w:lvl>
    <w:lvl w:ilvl="3">
      <w:start w:val="1"/>
      <w:numFmt w:val="decimal"/>
      <w:pStyle w:val="40"/>
      <w:lvlText w:val="%1.%2.%3.%4"/>
      <w:lvlJc w:val="left"/>
      <w:pPr>
        <w:tabs>
          <w:tab w:val="num" w:pos="1800"/>
        </w:tabs>
        <w:ind w:left="1728" w:hanging="648"/>
      </w:pPr>
      <w:rPr>
        <w:rFonts w:cs="Times New Roman"/>
      </w:rPr>
    </w:lvl>
    <w:lvl w:ilvl="4">
      <w:start w:val="1"/>
      <w:numFmt w:val="decimal"/>
      <w:pStyle w:val="51"/>
      <w:lvlText w:val="%1.%2.%3.%4.%5."/>
      <w:lvlJc w:val="left"/>
      <w:pPr>
        <w:tabs>
          <w:tab w:val="num" w:pos="2520"/>
        </w:tabs>
        <w:ind w:left="2232" w:hanging="792"/>
      </w:pPr>
      <w:rPr>
        <w:rFonts w:cs="Times New Roman"/>
      </w:rPr>
    </w:lvl>
    <w:lvl w:ilvl="5">
      <w:start w:val="1"/>
      <w:numFmt w:val="decimal"/>
      <w:pStyle w:val="6"/>
      <w:lvlText w:val="%1.%2.%3.%4.%5.%6"/>
      <w:lvlJc w:val="left"/>
      <w:pPr>
        <w:tabs>
          <w:tab w:val="num" w:pos="288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419F2F06"/>
    <w:multiLevelType w:val="multilevel"/>
    <w:tmpl w:val="71AEB1E4"/>
    <w:lvl w:ilvl="0">
      <w:start w:val="1"/>
      <w:numFmt w:val="decimal"/>
      <w:pStyle w:val="a9"/>
      <w:suff w:val="space"/>
      <w:lvlText w:val="%1."/>
      <w:lvlJc w:val="left"/>
      <w:pPr>
        <w:ind w:left="340" w:hanging="340"/>
      </w:pPr>
    </w:lvl>
    <w:lvl w:ilvl="1">
      <w:start w:val="1"/>
      <w:numFmt w:val="decimal"/>
      <w:pStyle w:val="aa"/>
      <w:suff w:val="space"/>
      <w:lvlText w:val="%1.%2."/>
      <w:lvlJc w:val="left"/>
      <w:pPr>
        <w:ind w:left="710" w:firstLine="0"/>
      </w:pPr>
    </w:lvl>
    <w:lvl w:ilvl="2">
      <w:start w:val="1"/>
      <w:numFmt w:val="decimal"/>
      <w:pStyle w:val="ab"/>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4388027D"/>
    <w:multiLevelType w:val="multilevel"/>
    <w:tmpl w:val="F89ACF54"/>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3"/>
      <w:numFmt w:val="decimal"/>
      <w:lvlText w:val="3.%2.%3."/>
      <w:lvlJc w:val="left"/>
      <w:pPr>
        <w:tabs>
          <w:tab w:val="num" w:pos="397"/>
        </w:tabs>
        <w:ind w:left="397"/>
      </w:pPr>
      <w:rPr>
        <w:rFonts w:cs="Times New Roman" w:hint="default"/>
        <w:b w:val="0"/>
      </w:rPr>
    </w:lvl>
    <w:lvl w:ilvl="3">
      <w:start w:val="1"/>
      <w:numFmt w:val="decimal"/>
      <w:pStyle w:val="3234"/>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43E27C2C"/>
    <w:multiLevelType w:val="multilevel"/>
    <w:tmpl w:val="7B862B10"/>
    <w:lvl w:ilvl="0">
      <w:start w:val="1"/>
      <w:numFmt w:val="decimal"/>
      <w:lvlText w:val="%1."/>
      <w:lvlJc w:val="left"/>
      <w:pPr>
        <w:ind w:left="360" w:hanging="360"/>
      </w:pPr>
      <w:rPr>
        <w:rFonts w:hint="default"/>
      </w:rPr>
    </w:lvl>
    <w:lvl w:ilvl="1">
      <w:start w:val="1"/>
      <w:numFmt w:val="decimal"/>
      <w:pStyle w:val="ac"/>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5772172"/>
    <w:multiLevelType w:val="hybridMultilevel"/>
    <w:tmpl w:val="4B8EEF08"/>
    <w:lvl w:ilvl="0" w:tplc="BE34701A">
      <w:start w:val="1"/>
      <w:numFmt w:val="decimal"/>
      <w:pStyle w:val="phtableorderlist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5B1651D"/>
    <w:multiLevelType w:val="multilevel"/>
    <w:tmpl w:val="B43E32E2"/>
    <w:styleLink w:val="WW8Num9"/>
    <w:lvl w:ilvl="0">
      <w:numFmt w:val="bullet"/>
      <w:pStyle w:val="ad"/>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2" w15:restartNumberingAfterBreak="0">
    <w:nsid w:val="4BFB32A9"/>
    <w:multiLevelType w:val="multilevel"/>
    <w:tmpl w:val="DF8697A0"/>
    <w:styleLink w:val="phadditiontitle"/>
    <w:lvl w:ilvl="0">
      <w:start w:val="1"/>
      <w:numFmt w:val="russianUpper"/>
      <w:pStyle w:val="phadditiontitle1"/>
      <w:lvlText w:val="Приложение %1"/>
      <w:lvlJc w:val="left"/>
      <w:pPr>
        <w:ind w:left="360" w:hanging="360"/>
      </w:pPr>
      <w:rPr>
        <w:rFonts w:hint="default"/>
      </w:rPr>
    </w:lvl>
    <w:lvl w:ilvl="1">
      <w:start w:val="1"/>
      <w:numFmt w:val="decimal"/>
      <w:pStyle w:val="phadditiontitle2"/>
      <w:lvlText w:val="%1.%2"/>
      <w:lvlJc w:val="left"/>
      <w:pPr>
        <w:tabs>
          <w:tab w:val="num" w:pos="720"/>
        </w:tabs>
        <w:ind w:left="720" w:firstLine="0"/>
      </w:pPr>
      <w:rPr>
        <w:rFonts w:hint="default"/>
      </w:rPr>
    </w:lvl>
    <w:lvl w:ilvl="2">
      <w:start w:val="1"/>
      <w:numFmt w:val="decimal"/>
      <w:pStyle w:val="phadditiontitle3"/>
      <w:lvlText w:val="%1.%2.%3"/>
      <w:lvlJc w:val="left"/>
      <w:pPr>
        <w:tabs>
          <w:tab w:val="num" w:pos="720"/>
        </w:tabs>
        <w:ind w:left="720" w:firstLine="0"/>
      </w:pPr>
      <w:rPr>
        <w:rFonts w:hint="default"/>
      </w:rPr>
    </w:lvl>
    <w:lvl w:ilvl="3">
      <w:start w:val="1"/>
      <w:numFmt w:val="decimal"/>
      <w:lvlText w:val="%1.%2.%3.%4"/>
      <w:lvlJc w:val="left"/>
      <w:pPr>
        <w:tabs>
          <w:tab w:val="num" w:pos="3738"/>
        </w:tabs>
        <w:ind w:left="3738" w:hanging="864"/>
      </w:pPr>
      <w:rPr>
        <w:rFonts w:hint="default"/>
      </w:rPr>
    </w:lvl>
    <w:lvl w:ilvl="4">
      <w:start w:val="1"/>
      <w:numFmt w:val="decimal"/>
      <w:lvlText w:val="%1.%2.%3.%4.%5"/>
      <w:lvlJc w:val="left"/>
      <w:pPr>
        <w:tabs>
          <w:tab w:val="num" w:pos="3882"/>
        </w:tabs>
        <w:ind w:left="3882" w:hanging="1008"/>
      </w:pPr>
      <w:rPr>
        <w:rFonts w:hint="default"/>
      </w:rPr>
    </w:lvl>
    <w:lvl w:ilvl="5">
      <w:start w:val="1"/>
      <w:numFmt w:val="decimal"/>
      <w:lvlText w:val="%1.%2.%3.%4.%5.%6"/>
      <w:lvlJc w:val="left"/>
      <w:pPr>
        <w:tabs>
          <w:tab w:val="num" w:pos="4026"/>
        </w:tabs>
        <w:ind w:left="4026" w:hanging="1152"/>
      </w:pPr>
      <w:rPr>
        <w:rFonts w:hint="default"/>
      </w:rPr>
    </w:lvl>
    <w:lvl w:ilvl="6">
      <w:start w:val="1"/>
      <w:numFmt w:val="decimal"/>
      <w:lvlText w:val="%1.%2.%3.%4.%5.%6.%7"/>
      <w:lvlJc w:val="left"/>
      <w:pPr>
        <w:tabs>
          <w:tab w:val="num" w:pos="4170"/>
        </w:tabs>
        <w:ind w:left="4170" w:hanging="1296"/>
      </w:pPr>
      <w:rPr>
        <w:rFonts w:hint="default"/>
      </w:rPr>
    </w:lvl>
    <w:lvl w:ilvl="7">
      <w:start w:val="1"/>
      <w:numFmt w:val="decimal"/>
      <w:lvlText w:val="%1.%2.%3.%4.%5.%6.%7.%8"/>
      <w:lvlJc w:val="left"/>
      <w:pPr>
        <w:tabs>
          <w:tab w:val="num" w:pos="4314"/>
        </w:tabs>
        <w:ind w:left="4314" w:hanging="1440"/>
      </w:pPr>
      <w:rPr>
        <w:rFonts w:hint="default"/>
      </w:rPr>
    </w:lvl>
    <w:lvl w:ilvl="8">
      <w:start w:val="1"/>
      <w:numFmt w:val="decimal"/>
      <w:lvlText w:val="%1.%2.%3.%4.%5.%6.%7.%8.%9"/>
      <w:lvlJc w:val="left"/>
      <w:pPr>
        <w:tabs>
          <w:tab w:val="num" w:pos="4458"/>
        </w:tabs>
        <w:ind w:left="4458" w:hanging="1584"/>
      </w:pPr>
      <w:rPr>
        <w:rFonts w:hint="default"/>
      </w:rPr>
    </w:lvl>
  </w:abstractNum>
  <w:abstractNum w:abstractNumId="63" w15:restartNumberingAfterBreak="0">
    <w:nsid w:val="4C5E7160"/>
    <w:multiLevelType w:val="multilevel"/>
    <w:tmpl w:val="79FAD648"/>
    <w:lvl w:ilvl="0">
      <w:start w:val="1"/>
      <w:numFmt w:val="decimal"/>
      <w:pStyle w:val="15"/>
      <w:lvlText w:val="%1."/>
      <w:lvlJc w:val="center"/>
      <w:pPr>
        <w:tabs>
          <w:tab w:val="num" w:pos="568"/>
        </w:tabs>
        <w:ind w:left="568" w:hanging="568"/>
      </w:pPr>
      <w:rPr>
        <w:rFonts w:hint="default"/>
      </w:rPr>
    </w:lvl>
    <w:lvl w:ilvl="1">
      <w:start w:val="1"/>
      <w:numFmt w:val="decimal"/>
      <w:lvlText w:val="%1.%2."/>
      <w:lvlJc w:val="left"/>
      <w:pPr>
        <w:tabs>
          <w:tab w:val="num" w:pos="1134"/>
        </w:tabs>
        <w:ind w:left="1134" w:hanging="1133"/>
      </w:pPr>
      <w:rPr>
        <w:rFonts w:hint="default"/>
      </w:rPr>
    </w:lvl>
    <w:lvl w:ilvl="2">
      <w:start w:val="1"/>
      <w:numFmt w:val="decimal"/>
      <w:lvlText w:val="%1.%2.%3."/>
      <w:lvlJc w:val="left"/>
      <w:pPr>
        <w:tabs>
          <w:tab w:val="num" w:pos="1134"/>
        </w:tabs>
        <w:ind w:left="1134" w:hanging="1133"/>
      </w:pPr>
      <w:rPr>
        <w:rFonts w:hint="default"/>
      </w:rPr>
    </w:lvl>
    <w:lvl w:ilvl="3">
      <w:start w:val="1"/>
      <w:numFmt w:val="decimal"/>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4" w15:restartNumberingAfterBreak="0">
    <w:nsid w:val="51782CF2"/>
    <w:multiLevelType w:val="multilevel"/>
    <w:tmpl w:val="D700DC38"/>
    <w:lvl w:ilvl="0">
      <w:start w:val="1"/>
      <w:numFmt w:val="decimal"/>
      <w:pStyle w:val="Unnumberedlevel1"/>
      <w:lvlText w:val="%1."/>
      <w:lvlJc w:val="left"/>
      <w:pPr>
        <w:ind w:left="70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5" w15:restartNumberingAfterBreak="0">
    <w:nsid w:val="52067405"/>
    <w:multiLevelType w:val="multilevel"/>
    <w:tmpl w:val="1D9C4E9A"/>
    <w:styleLink w:val="1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2C35A49"/>
    <w:multiLevelType w:val="hybridMultilevel"/>
    <w:tmpl w:val="43905F5A"/>
    <w:lvl w:ilvl="0" w:tplc="FFFFFFFF">
      <w:start w:val="1"/>
      <w:numFmt w:val="bullet"/>
      <w:pStyle w:val="ae"/>
      <w:lvlText w:val=""/>
      <w:lvlJc w:val="left"/>
      <w:pPr>
        <w:tabs>
          <w:tab w:val="num" w:pos="1570"/>
        </w:tabs>
        <w:ind w:left="1570" w:hanging="360"/>
      </w:pPr>
      <w:rPr>
        <w:rFonts w:ascii="Symbol" w:hAnsi="Symbol" w:hint="default"/>
      </w:rPr>
    </w:lvl>
    <w:lvl w:ilvl="1" w:tplc="FFFFFFFF" w:tentative="1">
      <w:start w:val="1"/>
      <w:numFmt w:val="bullet"/>
      <w:lvlText w:val="o"/>
      <w:lvlJc w:val="left"/>
      <w:pPr>
        <w:tabs>
          <w:tab w:val="num" w:pos="1865"/>
        </w:tabs>
        <w:ind w:left="1865" w:hanging="360"/>
      </w:pPr>
      <w:rPr>
        <w:rFonts w:ascii="Courier New" w:hAnsi="Courier New" w:cs="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cs="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cs="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67" w15:restartNumberingAfterBreak="0">
    <w:nsid w:val="52F412FD"/>
    <w:multiLevelType w:val="multilevel"/>
    <w:tmpl w:val="00E8028C"/>
    <w:lvl w:ilvl="0">
      <w:start w:val="1"/>
      <w:numFmt w:val="decimal"/>
      <w:pStyle w:val="Heading"/>
      <w:lvlText w:val="%1."/>
      <w:lvlJc w:val="left"/>
      <w:pPr>
        <w:ind w:left="990" w:hanging="990"/>
      </w:pPr>
      <w:rPr>
        <w:rFonts w:hint="default"/>
      </w:rPr>
    </w:lvl>
    <w:lvl w:ilvl="1">
      <w:start w:val="1"/>
      <w:numFmt w:val="decimal"/>
      <w:lvlText w:val="%1.%2."/>
      <w:lvlJc w:val="left"/>
      <w:pPr>
        <w:ind w:left="1530" w:hanging="990"/>
      </w:pPr>
      <w:rPr>
        <w:rFonts w:hint="default"/>
      </w:rPr>
    </w:lvl>
    <w:lvl w:ilvl="2">
      <w:start w:val="1"/>
      <w:numFmt w:val="decimal"/>
      <w:lvlText w:val="%1.%2.%3."/>
      <w:lvlJc w:val="left"/>
      <w:pPr>
        <w:ind w:left="2070" w:hanging="990"/>
      </w:pPr>
      <w:rPr>
        <w:rFonts w:hint="default"/>
      </w:rPr>
    </w:lvl>
    <w:lvl w:ilvl="3">
      <w:start w:val="1"/>
      <w:numFmt w:val="decimal"/>
      <w:lvlText w:val="%1.%2.%3.%4."/>
      <w:lvlJc w:val="left"/>
      <w:pPr>
        <w:ind w:left="2610" w:hanging="99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8" w15:restartNumberingAfterBreak="0">
    <w:nsid w:val="53052ACB"/>
    <w:multiLevelType w:val="multilevel"/>
    <w:tmpl w:val="3982C3F8"/>
    <w:lvl w:ilvl="0">
      <w:start w:val="1"/>
      <w:numFmt w:val="decimal"/>
      <w:pStyle w:val="af"/>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32A3AE1"/>
    <w:multiLevelType w:val="multilevel"/>
    <w:tmpl w:val="BD2AA6E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pStyle w:val="130"/>
      <w:lvlText w:val="%1.%2.%3."/>
      <w:lvlJc w:val="left"/>
      <w:pPr>
        <w:tabs>
          <w:tab w:val="num" w:pos="397"/>
        </w:tabs>
        <w:ind w:left="397"/>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53DE3534"/>
    <w:multiLevelType w:val="multilevel"/>
    <w:tmpl w:val="04190023"/>
    <w:styleLink w:val="af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1" w15:restartNumberingAfterBreak="0">
    <w:nsid w:val="54C845EB"/>
    <w:multiLevelType w:val="multilevel"/>
    <w:tmpl w:val="5FAE034C"/>
    <w:lvl w:ilvl="0">
      <w:start w:val="1"/>
      <w:numFmt w:val="russianLower"/>
      <w:pStyle w:val="phtableorderlist"/>
      <w:lvlText w:val="%1)"/>
      <w:lvlJc w:val="left"/>
      <w:pPr>
        <w:ind w:left="340" w:hanging="334"/>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57465DC3"/>
    <w:multiLevelType w:val="multilevel"/>
    <w:tmpl w:val="2E54A8B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313"/>
      <w:lvlText w:val="3.%2.%3."/>
      <w:lvlJc w:val="left"/>
      <w:pPr>
        <w:tabs>
          <w:tab w:val="num" w:pos="397"/>
        </w:tabs>
        <w:ind w:left="397"/>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99871CE"/>
    <w:multiLevelType w:val="multilevel"/>
    <w:tmpl w:val="8F60DB2E"/>
    <w:styleLink w:val="WW8Num5"/>
    <w:lvl w:ilvl="0">
      <w:start w:val="1"/>
      <w:numFmt w:val="decimal"/>
      <w:pStyle w:val="23"/>
      <w:lvlText w:val="%1"/>
      <w:lvlJc w:val="left"/>
      <w:pPr>
        <w:ind w:left="432" w:hanging="432"/>
      </w:pPr>
    </w:lvl>
    <w:lvl w:ilvl="1">
      <w:start w:val="1"/>
      <w:numFmt w:val="decimal"/>
      <w:lvlText w:val="%1.%2"/>
      <w:lvlJc w:val="left"/>
      <w:pPr>
        <w:ind w:left="142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5A3F7A59"/>
    <w:multiLevelType w:val="hybridMultilevel"/>
    <w:tmpl w:val="5B068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A6818A1"/>
    <w:multiLevelType w:val="multilevel"/>
    <w:tmpl w:val="7E76F97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AC91C23"/>
    <w:multiLevelType w:val="multilevel"/>
    <w:tmpl w:val="23F2660A"/>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3"/>
      <w:numFmt w:val="decimal"/>
      <w:lvlText w:val="%1.%2.%3."/>
      <w:lvlJc w:val="left"/>
      <w:pPr>
        <w:tabs>
          <w:tab w:val="num" w:pos="397"/>
        </w:tabs>
        <w:ind w:left="397"/>
      </w:pPr>
      <w:rPr>
        <w:rFonts w:cs="Times New Roman" w:hint="default"/>
      </w:rPr>
    </w:lvl>
    <w:lvl w:ilvl="3">
      <w:start w:val="1"/>
      <w:numFmt w:val="decimal"/>
      <w:pStyle w:val="243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77" w15:restartNumberingAfterBreak="0">
    <w:nsid w:val="5CFA242F"/>
    <w:multiLevelType w:val="hybridMultilevel"/>
    <w:tmpl w:val="DED88EEA"/>
    <w:lvl w:ilvl="0" w:tplc="C9AC5E7E">
      <w:start w:val="1"/>
      <w:numFmt w:val="decimal"/>
      <w:pStyle w:val="24"/>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3"/>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8" w15:restartNumberingAfterBreak="0">
    <w:nsid w:val="5FA5088C"/>
    <w:multiLevelType w:val="hybridMultilevel"/>
    <w:tmpl w:val="1FAC49B8"/>
    <w:lvl w:ilvl="0" w:tplc="6E58A094">
      <w:start w:val="1"/>
      <w:numFmt w:val="decimal"/>
      <w:lvlText w:val="%1."/>
      <w:lvlJc w:val="left"/>
      <w:pPr>
        <w:ind w:left="360" w:hanging="360"/>
      </w:pPr>
      <w:rPr>
        <w:rFonts w:hint="default"/>
        <w:b/>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9" w15:restartNumberingAfterBreak="0">
    <w:nsid w:val="5FBE3BC8"/>
    <w:multiLevelType w:val="multilevel"/>
    <w:tmpl w:val="C0A047E0"/>
    <w:styleLink w:val="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27036BC"/>
    <w:multiLevelType w:val="multilevel"/>
    <w:tmpl w:val="2A5C5F8E"/>
    <w:lvl w:ilvl="0">
      <w:start w:val="2"/>
      <w:numFmt w:val="decimal"/>
      <w:lvlText w:val="%1."/>
      <w:lvlJc w:val="left"/>
      <w:pPr>
        <w:tabs>
          <w:tab w:val="num" w:pos="283"/>
        </w:tabs>
        <w:ind w:left="283" w:hanging="360"/>
      </w:pPr>
      <w:rPr>
        <w:rFonts w:cs="Times New Roman" w:hint="default"/>
      </w:rPr>
    </w:lvl>
    <w:lvl w:ilvl="1">
      <w:start w:val="4"/>
      <w:numFmt w:val="decimal"/>
      <w:lvlText w:val="%1.%2."/>
      <w:lvlJc w:val="left"/>
      <w:pPr>
        <w:tabs>
          <w:tab w:val="num" w:pos="0"/>
        </w:tabs>
      </w:pPr>
      <w:rPr>
        <w:rFonts w:cs="Times New Roman" w:hint="default"/>
      </w:rPr>
    </w:lvl>
    <w:lvl w:ilvl="2">
      <w:start w:val="4"/>
      <w:numFmt w:val="decimal"/>
      <w:lvlText w:val="%1.%2.%3."/>
      <w:lvlJc w:val="left"/>
      <w:pPr>
        <w:tabs>
          <w:tab w:val="num" w:pos="397"/>
        </w:tabs>
        <w:ind w:left="397"/>
      </w:pPr>
      <w:rPr>
        <w:rFonts w:cs="Times New Roman" w:hint="default"/>
      </w:rPr>
    </w:lvl>
    <w:lvl w:ilvl="3">
      <w:start w:val="1"/>
      <w:numFmt w:val="decimal"/>
      <w:pStyle w:val="244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81" w15:restartNumberingAfterBreak="0">
    <w:nsid w:val="62885433"/>
    <w:multiLevelType w:val="hybridMultilevel"/>
    <w:tmpl w:val="F2425A1E"/>
    <w:styleLink w:val="111"/>
    <w:lvl w:ilvl="0" w:tplc="A49092F0">
      <w:start w:val="1"/>
      <w:numFmt w:val="bullet"/>
      <w:lvlText w:val="−"/>
      <w:lvlJc w:val="left"/>
      <w:pPr>
        <w:ind w:left="928" w:hanging="360"/>
      </w:pPr>
      <w:rPr>
        <w:rFonts w:ascii="Times New Roman" w:hAnsi="Times New Roman" w:cs="Times New Roman" w:hint="default"/>
      </w:rPr>
    </w:lvl>
    <w:lvl w:ilvl="1" w:tplc="97400560">
      <w:start w:val="1"/>
      <w:numFmt w:val="bullet"/>
      <w:lvlText w:val="−"/>
      <w:lvlJc w:val="left"/>
      <w:pPr>
        <w:ind w:left="1648" w:hanging="360"/>
      </w:pPr>
      <w:rPr>
        <w:rFonts w:ascii="Times New Roman" w:hAnsi="Times New Roman" w:cs="Times New Roman" w:hint="default"/>
      </w:rPr>
    </w:lvl>
    <w:lvl w:ilvl="2" w:tplc="ACB2B022">
      <w:start w:val="1"/>
      <w:numFmt w:val="bullet"/>
      <w:lvlText w:val=""/>
      <w:lvlJc w:val="left"/>
      <w:pPr>
        <w:ind w:left="2368" w:hanging="360"/>
      </w:pPr>
      <w:rPr>
        <w:rFonts w:ascii="Wingdings" w:hAnsi="Wingdings" w:hint="default"/>
      </w:rPr>
    </w:lvl>
    <w:lvl w:ilvl="3" w:tplc="A0D4847A">
      <w:start w:val="1"/>
      <w:numFmt w:val="bullet"/>
      <w:lvlText w:val=""/>
      <w:lvlJc w:val="left"/>
      <w:pPr>
        <w:ind w:left="3088" w:hanging="360"/>
      </w:pPr>
      <w:rPr>
        <w:rFonts w:ascii="Symbol" w:hAnsi="Symbol" w:hint="default"/>
      </w:rPr>
    </w:lvl>
    <w:lvl w:ilvl="4" w:tplc="DCA424F4">
      <w:start w:val="1"/>
      <w:numFmt w:val="bullet"/>
      <w:lvlText w:val="o"/>
      <w:lvlJc w:val="left"/>
      <w:pPr>
        <w:ind w:left="3808" w:hanging="360"/>
      </w:pPr>
      <w:rPr>
        <w:rFonts w:ascii="Courier New" w:hAnsi="Courier New" w:cs="Courier New" w:hint="default"/>
      </w:rPr>
    </w:lvl>
    <w:lvl w:ilvl="5" w:tplc="2F4E4E8E">
      <w:start w:val="1"/>
      <w:numFmt w:val="bullet"/>
      <w:lvlText w:val=""/>
      <w:lvlJc w:val="left"/>
      <w:pPr>
        <w:ind w:left="4528" w:hanging="360"/>
      </w:pPr>
      <w:rPr>
        <w:rFonts w:ascii="Wingdings" w:hAnsi="Wingdings" w:hint="default"/>
      </w:rPr>
    </w:lvl>
    <w:lvl w:ilvl="6" w:tplc="0F2095D8">
      <w:start w:val="1"/>
      <w:numFmt w:val="bullet"/>
      <w:lvlText w:val=""/>
      <w:lvlJc w:val="left"/>
      <w:pPr>
        <w:ind w:left="5248" w:hanging="360"/>
      </w:pPr>
      <w:rPr>
        <w:rFonts w:ascii="Symbol" w:hAnsi="Symbol" w:hint="default"/>
      </w:rPr>
    </w:lvl>
    <w:lvl w:ilvl="7" w:tplc="284C2E34">
      <w:start w:val="1"/>
      <w:numFmt w:val="bullet"/>
      <w:lvlText w:val="o"/>
      <w:lvlJc w:val="left"/>
      <w:pPr>
        <w:ind w:left="5968" w:hanging="360"/>
      </w:pPr>
      <w:rPr>
        <w:rFonts w:ascii="Courier New" w:hAnsi="Courier New" w:cs="Courier New" w:hint="default"/>
      </w:rPr>
    </w:lvl>
    <w:lvl w:ilvl="8" w:tplc="F7786CE0">
      <w:start w:val="1"/>
      <w:numFmt w:val="bullet"/>
      <w:lvlText w:val=""/>
      <w:lvlJc w:val="left"/>
      <w:pPr>
        <w:ind w:left="6688" w:hanging="360"/>
      </w:pPr>
      <w:rPr>
        <w:rFonts w:ascii="Wingdings" w:hAnsi="Wingdings" w:hint="default"/>
      </w:rPr>
    </w:lvl>
  </w:abstractNum>
  <w:abstractNum w:abstractNumId="82" w15:restartNumberingAfterBreak="0">
    <w:nsid w:val="631906FB"/>
    <w:multiLevelType w:val="multilevel"/>
    <w:tmpl w:val="6B04135A"/>
    <w:lvl w:ilvl="0">
      <w:start w:val="1"/>
      <w:numFmt w:val="upperRoman"/>
      <w:lvlText w:val="%1."/>
      <w:lvlJc w:val="left"/>
      <w:pPr>
        <w:ind w:left="1259" w:hanging="720"/>
      </w:pPr>
      <w:rPr>
        <w:rFonts w:hint="default"/>
      </w:rPr>
    </w:lvl>
    <w:lvl w:ilvl="1">
      <w:start w:val="1"/>
      <w:numFmt w:val="decimal"/>
      <w:isLgl/>
      <w:lvlText w:val="%1.%2."/>
      <w:lvlJc w:val="left"/>
      <w:pPr>
        <w:ind w:left="960" w:hanging="420"/>
      </w:pPr>
      <w:rPr>
        <w:rFonts w:hint="default"/>
      </w:rPr>
    </w:lvl>
    <w:lvl w:ilvl="2">
      <w:start w:val="1"/>
      <w:numFmt w:val="decimal"/>
      <w:isLgl/>
      <w:lvlText w:val="%1.%2.%3."/>
      <w:lvlJc w:val="left"/>
      <w:pPr>
        <w:ind w:left="1261" w:hanging="720"/>
      </w:pPr>
      <w:rPr>
        <w:rFonts w:hint="default"/>
      </w:rPr>
    </w:lvl>
    <w:lvl w:ilvl="3">
      <w:start w:val="1"/>
      <w:numFmt w:val="decimal"/>
      <w:isLgl/>
      <w:lvlText w:val="%1.%2.%3.%4."/>
      <w:lvlJc w:val="left"/>
      <w:pPr>
        <w:ind w:left="1262"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4" w:hanging="1080"/>
      </w:pPr>
      <w:rPr>
        <w:rFonts w:hint="default"/>
      </w:rPr>
    </w:lvl>
    <w:lvl w:ilvl="6">
      <w:start w:val="1"/>
      <w:numFmt w:val="decimal"/>
      <w:isLgl/>
      <w:lvlText w:val="%1.%2.%3.%4.%5.%6.%7."/>
      <w:lvlJc w:val="left"/>
      <w:pPr>
        <w:ind w:left="1985" w:hanging="1440"/>
      </w:pPr>
      <w:rPr>
        <w:rFonts w:hint="default"/>
      </w:rPr>
    </w:lvl>
    <w:lvl w:ilvl="7">
      <w:start w:val="1"/>
      <w:numFmt w:val="decimal"/>
      <w:isLgl/>
      <w:lvlText w:val="%1.%2.%3.%4.%5.%6.%7.%8."/>
      <w:lvlJc w:val="left"/>
      <w:pPr>
        <w:ind w:left="1986" w:hanging="1440"/>
      </w:pPr>
      <w:rPr>
        <w:rFonts w:hint="default"/>
      </w:rPr>
    </w:lvl>
    <w:lvl w:ilvl="8">
      <w:start w:val="1"/>
      <w:numFmt w:val="decimal"/>
      <w:isLgl/>
      <w:lvlText w:val="%1.%2.%3.%4.%5.%6.%7.%8.%9."/>
      <w:lvlJc w:val="left"/>
      <w:pPr>
        <w:ind w:left="2347" w:hanging="1800"/>
      </w:pPr>
      <w:rPr>
        <w:rFonts w:hint="default"/>
      </w:rPr>
    </w:lvl>
  </w:abstractNum>
  <w:abstractNum w:abstractNumId="83" w15:restartNumberingAfterBreak="0">
    <w:nsid w:val="63DC3833"/>
    <w:multiLevelType w:val="multilevel"/>
    <w:tmpl w:val="D0469A2E"/>
    <w:lvl w:ilvl="0">
      <w:start w:val="1"/>
      <w:numFmt w:val="decimal"/>
      <w:pStyle w:val="af1"/>
      <w:lvlText w:val="%1."/>
      <w:lvlJc w:val="left"/>
      <w:pPr>
        <w:ind w:left="360" w:hanging="360"/>
      </w:pPr>
      <w:rPr>
        <w:rFonts w:ascii="Times New Roman" w:hAnsi="Times New Roman" w:cs="Times New Roman" w:hint="default"/>
        <w:position w:val="0"/>
      </w:rPr>
    </w:lvl>
    <w:lvl w:ilvl="1">
      <w:start w:val="1"/>
      <w:numFmt w:val="decimal"/>
      <w:isLgl/>
      <w:lvlText w:val="%1.%2."/>
      <w:lvlJc w:val="left"/>
      <w:pPr>
        <w:ind w:left="1855" w:hanging="720"/>
      </w:pPr>
      <w:rPr>
        <w:rFonts w:hint="default"/>
      </w:rPr>
    </w:lvl>
    <w:lvl w:ilvl="2">
      <w:start w:val="1"/>
      <w:numFmt w:val="decimal"/>
      <w:isLgl/>
      <w:lvlText w:val="%1.%2.%3."/>
      <w:lvlJc w:val="left"/>
      <w:pPr>
        <w:ind w:left="4980" w:hanging="720"/>
      </w:pPr>
      <w:rPr>
        <w:rFonts w:hint="default"/>
      </w:rPr>
    </w:lvl>
    <w:lvl w:ilvl="3">
      <w:start w:val="1"/>
      <w:numFmt w:val="decimal"/>
      <w:isLgl/>
      <w:lvlText w:val="%1.%2.%3.%4."/>
      <w:lvlJc w:val="left"/>
      <w:pPr>
        <w:ind w:left="7470" w:hanging="1080"/>
      </w:pPr>
      <w:rPr>
        <w:rFonts w:hint="default"/>
      </w:rPr>
    </w:lvl>
    <w:lvl w:ilvl="4">
      <w:start w:val="1"/>
      <w:numFmt w:val="decimal"/>
      <w:isLgl/>
      <w:lvlText w:val="%1.%2.%3.%4.%5."/>
      <w:lvlJc w:val="left"/>
      <w:pPr>
        <w:ind w:left="9600" w:hanging="1080"/>
      </w:pPr>
      <w:rPr>
        <w:rFonts w:hint="default"/>
      </w:rPr>
    </w:lvl>
    <w:lvl w:ilvl="5">
      <w:start w:val="1"/>
      <w:numFmt w:val="decimal"/>
      <w:isLgl/>
      <w:lvlText w:val="%1.%2.%3.%4.%5.%6."/>
      <w:lvlJc w:val="left"/>
      <w:pPr>
        <w:ind w:left="12090" w:hanging="1440"/>
      </w:pPr>
      <w:rPr>
        <w:rFonts w:hint="default"/>
      </w:rPr>
    </w:lvl>
    <w:lvl w:ilvl="6">
      <w:start w:val="1"/>
      <w:numFmt w:val="decimal"/>
      <w:isLgl/>
      <w:lvlText w:val="%1.%2.%3.%4.%5.%6.%7."/>
      <w:lvlJc w:val="left"/>
      <w:pPr>
        <w:ind w:left="14220" w:hanging="1440"/>
      </w:pPr>
      <w:rPr>
        <w:rFonts w:hint="default"/>
      </w:rPr>
    </w:lvl>
    <w:lvl w:ilvl="7">
      <w:start w:val="1"/>
      <w:numFmt w:val="decimal"/>
      <w:isLgl/>
      <w:lvlText w:val="%1.%2.%3.%4.%5.%6.%7.%8."/>
      <w:lvlJc w:val="left"/>
      <w:pPr>
        <w:ind w:left="16710" w:hanging="1800"/>
      </w:pPr>
      <w:rPr>
        <w:rFonts w:hint="default"/>
      </w:rPr>
    </w:lvl>
    <w:lvl w:ilvl="8">
      <w:start w:val="1"/>
      <w:numFmt w:val="decimal"/>
      <w:isLgl/>
      <w:lvlText w:val="%1.%2.%3.%4.%5.%6.%7.%8.%9."/>
      <w:lvlJc w:val="left"/>
      <w:pPr>
        <w:ind w:left="18840" w:hanging="1800"/>
      </w:pPr>
      <w:rPr>
        <w:rFonts w:hint="default"/>
      </w:rPr>
    </w:lvl>
  </w:abstractNum>
  <w:abstractNum w:abstractNumId="84" w15:restartNumberingAfterBreak="0">
    <w:nsid w:val="63EC2B42"/>
    <w:multiLevelType w:val="hybridMultilevel"/>
    <w:tmpl w:val="E8303FC0"/>
    <w:lvl w:ilvl="0" w:tplc="F33AAB68">
      <w:start w:val="1"/>
      <w:numFmt w:val="decimal"/>
      <w:pStyle w:val="phbibliography"/>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65390199"/>
    <w:multiLevelType w:val="hybridMultilevel"/>
    <w:tmpl w:val="9766B400"/>
    <w:lvl w:ilvl="0" w:tplc="262CED88">
      <w:start w:val="1"/>
      <w:numFmt w:val="bullet"/>
      <w:pStyle w:val="af2"/>
      <w:lvlText w:val=""/>
      <w:lvlJc w:val="left"/>
      <w:pPr>
        <w:ind w:left="720" w:hanging="360"/>
      </w:pPr>
      <w:rPr>
        <w:rFonts w:ascii="Symbol" w:hAnsi="Symbol" w:hint="default"/>
      </w:rPr>
    </w:lvl>
    <w:lvl w:ilvl="1" w:tplc="0419001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654F4763"/>
    <w:multiLevelType w:val="multilevel"/>
    <w:tmpl w:val="A670C648"/>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1"/>
      <w:numFmt w:val="decimal"/>
      <w:pStyle w:val="323"/>
      <w:lvlText w:val="3.%2.%3."/>
      <w:lvlJc w:val="left"/>
      <w:pPr>
        <w:tabs>
          <w:tab w:val="num" w:pos="397"/>
        </w:tabs>
        <w:ind w:left="397"/>
      </w:pPr>
      <w:rPr>
        <w:rFonts w:cs="Times New Roman" w:hint="default"/>
        <w:b w:val="0"/>
      </w:rPr>
    </w:lvl>
    <w:lvl w:ilvl="3">
      <w:start w:val="1"/>
      <w:numFmt w:val="decimal"/>
      <w:lvlText w:val="3%1.%2.%3.%4."/>
      <w:lvlJc w:val="left"/>
      <w:pPr>
        <w:tabs>
          <w:tab w:val="num" w:pos="1800"/>
        </w:tabs>
        <w:ind w:left="1728" w:hanging="648"/>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65C74228"/>
    <w:multiLevelType w:val="multilevel"/>
    <w:tmpl w:val="509CC3F4"/>
    <w:lvl w:ilvl="0">
      <w:start w:val="2"/>
      <w:numFmt w:val="decimal"/>
      <w:lvlText w:val="%1."/>
      <w:lvlJc w:val="left"/>
      <w:pPr>
        <w:tabs>
          <w:tab w:val="num" w:pos="283"/>
        </w:tabs>
        <w:ind w:left="283" w:hanging="360"/>
      </w:pPr>
      <w:rPr>
        <w:rFonts w:cs="Times New Roman" w:hint="default"/>
      </w:rPr>
    </w:lvl>
    <w:lvl w:ilvl="1">
      <w:start w:val="3"/>
      <w:numFmt w:val="decimal"/>
      <w:lvlText w:val="%1.%2."/>
      <w:lvlJc w:val="left"/>
      <w:pPr>
        <w:tabs>
          <w:tab w:val="num" w:pos="0"/>
        </w:tabs>
      </w:pPr>
      <w:rPr>
        <w:rFonts w:cs="Times New Roman" w:hint="default"/>
      </w:rPr>
    </w:lvl>
    <w:lvl w:ilvl="2">
      <w:start w:val="2"/>
      <w:numFmt w:val="decimal"/>
      <w:lvlText w:val="%1.%2.%3."/>
      <w:lvlJc w:val="left"/>
      <w:pPr>
        <w:tabs>
          <w:tab w:val="num" w:pos="397"/>
        </w:tabs>
        <w:ind w:left="397"/>
      </w:pPr>
      <w:rPr>
        <w:rFonts w:cs="Times New Roman" w:hint="default"/>
      </w:rPr>
    </w:lvl>
    <w:lvl w:ilvl="3">
      <w:start w:val="1"/>
      <w:numFmt w:val="decimal"/>
      <w:pStyle w:val="232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88" w15:restartNumberingAfterBreak="0">
    <w:nsid w:val="666B6764"/>
    <w:multiLevelType w:val="hybridMultilevel"/>
    <w:tmpl w:val="F6FAA0D8"/>
    <w:lvl w:ilvl="0" w:tplc="2730B3E0">
      <w:start w:val="1"/>
      <w:numFmt w:val="decimal"/>
      <w:pStyle w:val="af3"/>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15:restartNumberingAfterBreak="0">
    <w:nsid w:val="682648CE"/>
    <w:multiLevelType w:val="multilevel"/>
    <w:tmpl w:val="D0DC0404"/>
    <w:lvl w:ilvl="0">
      <w:start w:val="2"/>
      <w:numFmt w:val="decimal"/>
      <w:pStyle w:val="2230"/>
      <w:lvlText w:val="%1."/>
      <w:lvlJc w:val="left"/>
      <w:pPr>
        <w:tabs>
          <w:tab w:val="num" w:pos="-37"/>
        </w:tabs>
        <w:ind w:left="-37" w:hanging="360"/>
      </w:pPr>
      <w:rPr>
        <w:rFonts w:cs="Times New Roman" w:hint="default"/>
      </w:rPr>
    </w:lvl>
    <w:lvl w:ilvl="1">
      <w:start w:val="2"/>
      <w:numFmt w:val="decimal"/>
      <w:lvlText w:val="%1.%2."/>
      <w:lvlJc w:val="left"/>
      <w:pPr>
        <w:tabs>
          <w:tab w:val="num" w:pos="395"/>
        </w:tabs>
        <w:ind w:left="395" w:hanging="432"/>
      </w:pPr>
      <w:rPr>
        <w:rFonts w:cs="Times New Roman" w:hint="default"/>
      </w:rPr>
    </w:lvl>
    <w:lvl w:ilvl="2">
      <w:start w:val="1"/>
      <w:numFmt w:val="decimal"/>
      <w:pStyle w:val="223"/>
      <w:lvlText w:val="%1.%2.%3."/>
      <w:lvlJc w:val="left"/>
      <w:pPr>
        <w:tabs>
          <w:tab w:val="num" w:pos="0"/>
        </w:tabs>
        <w:ind w:left="397"/>
      </w:pPr>
      <w:rPr>
        <w:rFonts w:cs="Times New Roman" w:hint="default"/>
      </w:rPr>
    </w:lvl>
    <w:lvl w:ilvl="3">
      <w:start w:val="1"/>
      <w:numFmt w:val="decimal"/>
      <w:pStyle w:val="240"/>
      <w:lvlText w:val="%1.%2.%3.%4."/>
      <w:lvlJc w:val="left"/>
      <w:pPr>
        <w:tabs>
          <w:tab w:val="num" w:pos="1403"/>
        </w:tabs>
        <w:ind w:left="1331" w:hanging="648"/>
      </w:pPr>
      <w:rPr>
        <w:rFonts w:cs="Times New Roman" w:hint="default"/>
      </w:rPr>
    </w:lvl>
    <w:lvl w:ilvl="4">
      <w:start w:val="1"/>
      <w:numFmt w:val="decimal"/>
      <w:lvlText w:val="%1.%2.%3.%4.%5."/>
      <w:lvlJc w:val="left"/>
      <w:pPr>
        <w:tabs>
          <w:tab w:val="num" w:pos="2123"/>
        </w:tabs>
        <w:ind w:left="1835" w:hanging="792"/>
      </w:pPr>
      <w:rPr>
        <w:rFonts w:cs="Times New Roman" w:hint="default"/>
      </w:rPr>
    </w:lvl>
    <w:lvl w:ilvl="5">
      <w:start w:val="1"/>
      <w:numFmt w:val="decimal"/>
      <w:lvlText w:val="%1.%2.%3.%4.%5.%6."/>
      <w:lvlJc w:val="left"/>
      <w:pPr>
        <w:tabs>
          <w:tab w:val="num" w:pos="2483"/>
        </w:tabs>
        <w:ind w:left="2339" w:hanging="936"/>
      </w:pPr>
      <w:rPr>
        <w:rFonts w:cs="Times New Roman" w:hint="default"/>
      </w:rPr>
    </w:lvl>
    <w:lvl w:ilvl="6">
      <w:start w:val="1"/>
      <w:numFmt w:val="decimal"/>
      <w:lvlText w:val="%1.%2.%3.%4.%5.%6.%7."/>
      <w:lvlJc w:val="left"/>
      <w:pPr>
        <w:tabs>
          <w:tab w:val="num" w:pos="3203"/>
        </w:tabs>
        <w:ind w:left="2843" w:hanging="1080"/>
      </w:pPr>
      <w:rPr>
        <w:rFonts w:cs="Times New Roman" w:hint="default"/>
      </w:rPr>
    </w:lvl>
    <w:lvl w:ilvl="7">
      <w:start w:val="1"/>
      <w:numFmt w:val="decimal"/>
      <w:lvlText w:val="%1.%2.%3.%4.%5.%6.%7.%8."/>
      <w:lvlJc w:val="left"/>
      <w:pPr>
        <w:tabs>
          <w:tab w:val="num" w:pos="3563"/>
        </w:tabs>
        <w:ind w:left="3347" w:hanging="1224"/>
      </w:pPr>
      <w:rPr>
        <w:rFonts w:cs="Times New Roman" w:hint="default"/>
      </w:rPr>
    </w:lvl>
    <w:lvl w:ilvl="8">
      <w:start w:val="1"/>
      <w:numFmt w:val="decimal"/>
      <w:lvlText w:val="%1.%2.%3.%4.%5.%6.%7.%8.%9."/>
      <w:lvlJc w:val="left"/>
      <w:pPr>
        <w:tabs>
          <w:tab w:val="num" w:pos="4283"/>
        </w:tabs>
        <w:ind w:left="3923" w:hanging="1440"/>
      </w:pPr>
      <w:rPr>
        <w:rFonts w:cs="Times New Roman" w:hint="default"/>
      </w:rPr>
    </w:lvl>
  </w:abstractNum>
  <w:abstractNum w:abstractNumId="9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AD11FC2"/>
    <w:multiLevelType w:val="hybridMultilevel"/>
    <w:tmpl w:val="E7CE8BCE"/>
    <w:lvl w:ilvl="0" w:tplc="CB18F1D4">
      <w:start w:val="1"/>
      <w:numFmt w:val="bullet"/>
      <w:pStyle w:val="16"/>
      <w:lvlText w:val="−"/>
      <w:lvlJc w:val="left"/>
      <w:pPr>
        <w:ind w:left="1495" w:hanging="360"/>
      </w:pPr>
      <w:rPr>
        <w:rFonts w:ascii="Times New Roman" w:hAnsi="Times New Roman" w:cs="Times New Roman" w:hint="default"/>
      </w:rPr>
    </w:lvl>
    <w:lvl w:ilvl="1" w:tplc="ECC021F2">
      <w:start w:val="1"/>
      <w:numFmt w:val="bullet"/>
      <w:lvlText w:val="o"/>
      <w:lvlJc w:val="left"/>
      <w:pPr>
        <w:ind w:left="2149" w:hanging="360"/>
      </w:pPr>
      <w:rPr>
        <w:rFonts w:ascii="Courier New" w:hAnsi="Courier New" w:cs="Courier New" w:hint="default"/>
      </w:rPr>
    </w:lvl>
    <w:lvl w:ilvl="2" w:tplc="B4DAA1CA">
      <w:start w:val="1"/>
      <w:numFmt w:val="bullet"/>
      <w:lvlText w:val=""/>
      <w:lvlJc w:val="left"/>
      <w:pPr>
        <w:ind w:left="2869" w:hanging="360"/>
      </w:pPr>
      <w:rPr>
        <w:rFonts w:ascii="Wingdings" w:hAnsi="Wingdings" w:hint="default"/>
      </w:rPr>
    </w:lvl>
    <w:lvl w:ilvl="3" w:tplc="34446476">
      <w:start w:val="1"/>
      <w:numFmt w:val="bullet"/>
      <w:lvlText w:val=""/>
      <w:lvlJc w:val="left"/>
      <w:pPr>
        <w:ind w:left="3589" w:hanging="360"/>
      </w:pPr>
      <w:rPr>
        <w:rFonts w:ascii="Symbol" w:hAnsi="Symbol" w:hint="default"/>
      </w:rPr>
    </w:lvl>
    <w:lvl w:ilvl="4" w:tplc="83582EA2">
      <w:start w:val="1"/>
      <w:numFmt w:val="bullet"/>
      <w:lvlText w:val="o"/>
      <w:lvlJc w:val="left"/>
      <w:pPr>
        <w:ind w:left="4309" w:hanging="360"/>
      </w:pPr>
      <w:rPr>
        <w:rFonts w:ascii="Courier New" w:hAnsi="Courier New" w:cs="Courier New" w:hint="default"/>
      </w:rPr>
    </w:lvl>
    <w:lvl w:ilvl="5" w:tplc="816449A8">
      <w:start w:val="1"/>
      <w:numFmt w:val="bullet"/>
      <w:lvlText w:val=""/>
      <w:lvlJc w:val="left"/>
      <w:pPr>
        <w:ind w:left="5029" w:hanging="360"/>
      </w:pPr>
      <w:rPr>
        <w:rFonts w:ascii="Wingdings" w:hAnsi="Wingdings" w:hint="default"/>
      </w:rPr>
    </w:lvl>
    <w:lvl w:ilvl="6" w:tplc="39746570">
      <w:start w:val="1"/>
      <w:numFmt w:val="bullet"/>
      <w:lvlText w:val=""/>
      <w:lvlJc w:val="left"/>
      <w:pPr>
        <w:ind w:left="5749" w:hanging="360"/>
      </w:pPr>
      <w:rPr>
        <w:rFonts w:ascii="Symbol" w:hAnsi="Symbol" w:hint="default"/>
      </w:rPr>
    </w:lvl>
    <w:lvl w:ilvl="7" w:tplc="E4342D4E">
      <w:start w:val="1"/>
      <w:numFmt w:val="bullet"/>
      <w:lvlText w:val="o"/>
      <w:lvlJc w:val="left"/>
      <w:pPr>
        <w:ind w:left="6469" w:hanging="360"/>
      </w:pPr>
      <w:rPr>
        <w:rFonts w:ascii="Courier New" w:hAnsi="Courier New" w:cs="Courier New" w:hint="default"/>
      </w:rPr>
    </w:lvl>
    <w:lvl w:ilvl="8" w:tplc="997804F2">
      <w:start w:val="1"/>
      <w:numFmt w:val="bullet"/>
      <w:lvlText w:val=""/>
      <w:lvlJc w:val="left"/>
      <w:pPr>
        <w:ind w:left="7189" w:hanging="360"/>
      </w:pPr>
      <w:rPr>
        <w:rFonts w:ascii="Wingdings" w:hAnsi="Wingdings" w:hint="default"/>
      </w:rPr>
    </w:lvl>
  </w:abstractNum>
  <w:abstractNum w:abstractNumId="92" w15:restartNumberingAfterBreak="0">
    <w:nsid w:val="6CEB49B0"/>
    <w:multiLevelType w:val="hybridMultilevel"/>
    <w:tmpl w:val="4CDE569C"/>
    <w:lvl w:ilvl="0" w:tplc="F33AAB68">
      <w:start w:val="1"/>
      <w:numFmt w:val="decimal"/>
      <w:pStyle w:val="17"/>
      <w:lvlText w:val="%1"/>
      <w:lvlJc w:val="left"/>
      <w:pPr>
        <w:tabs>
          <w:tab w:val="num" w:pos="814"/>
        </w:tabs>
        <w:ind w:left="0" w:firstLine="454"/>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6DB86FBE"/>
    <w:multiLevelType w:val="multilevel"/>
    <w:tmpl w:val="865C1908"/>
    <w:lvl w:ilvl="0">
      <w:start w:val="3"/>
      <w:numFmt w:val="decimal"/>
      <w:pStyle w:val="18"/>
      <w:lvlText w:val="%1."/>
      <w:lvlJc w:val="left"/>
      <w:pPr>
        <w:ind w:left="720" w:hanging="360"/>
      </w:pPr>
    </w:lvl>
    <w:lvl w:ilvl="1">
      <w:start w:val="1"/>
      <w:numFmt w:val="decimal"/>
      <w:pStyle w:val="19"/>
      <w:isLgl/>
      <w:lvlText w:val="%1.%2."/>
      <w:lvlJc w:val="left"/>
      <w:pPr>
        <w:ind w:left="1430" w:hanging="720"/>
      </w:pPr>
      <w:rPr>
        <w:b/>
        <w:sz w:val="18"/>
        <w:szCs w:val="18"/>
      </w:rPr>
    </w:lvl>
    <w:lvl w:ilvl="2">
      <w:start w:val="1"/>
      <w:numFmt w:val="decimal"/>
      <w:pStyle w:val="26"/>
      <w:isLgl/>
      <w:lvlText w:val="%1.%2.%3."/>
      <w:lvlJc w:val="left"/>
      <w:pPr>
        <w:ind w:left="1077" w:hanging="113"/>
      </w:pPr>
      <w:rPr>
        <w:b/>
      </w:rPr>
    </w:lvl>
    <w:lvl w:ilvl="3">
      <w:start w:val="1"/>
      <w:numFmt w:val="decimal"/>
      <w:pStyle w:val="34"/>
      <w:isLgl/>
      <w:lvlText w:val="%1.%2.%3.%4."/>
      <w:lvlJc w:val="left"/>
      <w:pPr>
        <w:ind w:left="2357" w:hanging="1080"/>
      </w:pPr>
      <w:rPr>
        <w:b/>
      </w:rPr>
    </w:lvl>
    <w:lvl w:ilvl="4">
      <w:start w:val="1"/>
      <w:numFmt w:val="decimal"/>
      <w:pStyle w:val="41111"/>
      <w:isLgl/>
      <w:lvlText w:val="%1.%2.%3.%4.%5."/>
      <w:lvlJc w:val="left"/>
      <w:pPr>
        <w:ind w:left="4000" w:hanging="1080"/>
      </w:pPr>
      <w:rPr>
        <w:b/>
      </w:rPr>
    </w:lvl>
    <w:lvl w:ilvl="5">
      <w:start w:val="1"/>
      <w:numFmt w:val="decimal"/>
      <w:isLgl/>
      <w:lvlText w:val="%1.%2.%3.%4.%5.%6."/>
      <w:lvlJc w:val="left"/>
      <w:pPr>
        <w:ind w:left="5000" w:hanging="1440"/>
      </w:pPr>
    </w:lvl>
    <w:lvl w:ilvl="6">
      <w:start w:val="1"/>
      <w:numFmt w:val="decimal"/>
      <w:isLgl/>
      <w:lvlText w:val="%1.%2.%3.%4.%5.%6.%7."/>
      <w:lvlJc w:val="left"/>
      <w:pPr>
        <w:ind w:left="6000" w:hanging="1800"/>
      </w:pPr>
    </w:lvl>
    <w:lvl w:ilvl="7">
      <w:start w:val="1"/>
      <w:numFmt w:val="decimal"/>
      <w:isLgl/>
      <w:lvlText w:val="%1.%2.%3.%4.%5.%6.%7.%8."/>
      <w:lvlJc w:val="left"/>
      <w:pPr>
        <w:ind w:left="6640" w:hanging="1800"/>
      </w:pPr>
    </w:lvl>
    <w:lvl w:ilvl="8">
      <w:start w:val="1"/>
      <w:numFmt w:val="decimal"/>
      <w:isLgl/>
      <w:lvlText w:val="%1.%2.%3.%4.%5.%6.%7.%8.%9."/>
      <w:lvlJc w:val="left"/>
      <w:pPr>
        <w:ind w:left="7640" w:hanging="2160"/>
      </w:pPr>
    </w:lvl>
  </w:abstractNum>
  <w:abstractNum w:abstractNumId="95"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7"/>
      <w:lvlText w:val="%2."/>
      <w:lvlJc w:val="left"/>
      <w:pPr>
        <w:tabs>
          <w:tab w:val="num" w:pos="1440"/>
        </w:tabs>
        <w:ind w:left="1440" w:hanging="360"/>
      </w:pPr>
      <w:rPr>
        <w:rFonts w:cs="Times New Roman"/>
      </w:rPr>
    </w:lvl>
    <w:lvl w:ilvl="2" w:tplc="C220DCFA">
      <w:start w:val="1"/>
      <w:numFmt w:val="decimal"/>
      <w:pStyle w:val="35"/>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6" w15:restartNumberingAfterBreak="0">
    <w:nsid w:val="71DD0176"/>
    <w:multiLevelType w:val="hybridMultilevel"/>
    <w:tmpl w:val="E78214C2"/>
    <w:lvl w:ilvl="0" w:tplc="CA90A696">
      <w:start w:val="1"/>
      <w:numFmt w:val="bullet"/>
      <w:pStyle w:val="1a"/>
      <w:lvlText w:val=""/>
      <w:lvlJc w:val="left"/>
      <w:pPr>
        <w:ind w:left="984" w:hanging="360"/>
      </w:pPr>
      <w:rPr>
        <w:rFonts w:ascii="Symbol" w:hAnsi="Symbol" w:hint="default"/>
      </w:rPr>
    </w:lvl>
    <w:lvl w:ilvl="1" w:tplc="5170CC66">
      <w:start w:val="1"/>
      <w:numFmt w:val="bullet"/>
      <w:lvlText w:val="o"/>
      <w:lvlJc w:val="left"/>
      <w:pPr>
        <w:tabs>
          <w:tab w:val="num" w:pos="1440"/>
        </w:tabs>
        <w:ind w:left="1440" w:hanging="360"/>
      </w:pPr>
      <w:rPr>
        <w:rFonts w:ascii="Courier New" w:hAnsi="Courier New" w:cs="Courier New" w:hint="default"/>
      </w:rPr>
    </w:lvl>
    <w:lvl w:ilvl="2" w:tplc="20466D3E" w:tentative="1">
      <w:start w:val="1"/>
      <w:numFmt w:val="bullet"/>
      <w:lvlText w:val=""/>
      <w:lvlJc w:val="left"/>
      <w:pPr>
        <w:tabs>
          <w:tab w:val="num" w:pos="2160"/>
        </w:tabs>
        <w:ind w:left="2160" w:hanging="360"/>
      </w:pPr>
      <w:rPr>
        <w:rFonts w:ascii="Wingdings" w:hAnsi="Wingdings" w:hint="default"/>
      </w:rPr>
    </w:lvl>
    <w:lvl w:ilvl="3" w:tplc="7D5E14A4" w:tentative="1">
      <w:start w:val="1"/>
      <w:numFmt w:val="bullet"/>
      <w:lvlText w:val=""/>
      <w:lvlJc w:val="left"/>
      <w:pPr>
        <w:tabs>
          <w:tab w:val="num" w:pos="2880"/>
        </w:tabs>
        <w:ind w:left="2880" w:hanging="360"/>
      </w:pPr>
      <w:rPr>
        <w:rFonts w:ascii="Symbol" w:hAnsi="Symbol" w:hint="default"/>
      </w:rPr>
    </w:lvl>
    <w:lvl w:ilvl="4" w:tplc="556437A0" w:tentative="1">
      <w:start w:val="1"/>
      <w:numFmt w:val="bullet"/>
      <w:lvlText w:val="o"/>
      <w:lvlJc w:val="left"/>
      <w:pPr>
        <w:tabs>
          <w:tab w:val="num" w:pos="3600"/>
        </w:tabs>
        <w:ind w:left="3600" w:hanging="360"/>
      </w:pPr>
      <w:rPr>
        <w:rFonts w:ascii="Courier New" w:hAnsi="Courier New" w:cs="Courier New" w:hint="default"/>
      </w:rPr>
    </w:lvl>
    <w:lvl w:ilvl="5" w:tplc="6F50DFE8" w:tentative="1">
      <w:start w:val="1"/>
      <w:numFmt w:val="bullet"/>
      <w:lvlText w:val=""/>
      <w:lvlJc w:val="left"/>
      <w:pPr>
        <w:tabs>
          <w:tab w:val="num" w:pos="4320"/>
        </w:tabs>
        <w:ind w:left="4320" w:hanging="360"/>
      </w:pPr>
      <w:rPr>
        <w:rFonts w:ascii="Wingdings" w:hAnsi="Wingdings" w:hint="default"/>
      </w:rPr>
    </w:lvl>
    <w:lvl w:ilvl="6" w:tplc="60B6BBBC" w:tentative="1">
      <w:start w:val="1"/>
      <w:numFmt w:val="bullet"/>
      <w:lvlText w:val=""/>
      <w:lvlJc w:val="left"/>
      <w:pPr>
        <w:tabs>
          <w:tab w:val="num" w:pos="5040"/>
        </w:tabs>
        <w:ind w:left="5040" w:hanging="360"/>
      </w:pPr>
      <w:rPr>
        <w:rFonts w:ascii="Symbol" w:hAnsi="Symbol" w:hint="default"/>
      </w:rPr>
    </w:lvl>
    <w:lvl w:ilvl="7" w:tplc="D0BC7714" w:tentative="1">
      <w:start w:val="1"/>
      <w:numFmt w:val="bullet"/>
      <w:lvlText w:val="o"/>
      <w:lvlJc w:val="left"/>
      <w:pPr>
        <w:tabs>
          <w:tab w:val="num" w:pos="5760"/>
        </w:tabs>
        <w:ind w:left="5760" w:hanging="360"/>
      </w:pPr>
      <w:rPr>
        <w:rFonts w:ascii="Courier New" w:hAnsi="Courier New" w:cs="Courier New" w:hint="default"/>
      </w:rPr>
    </w:lvl>
    <w:lvl w:ilvl="8" w:tplc="D0AC08B4"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1F9200D"/>
    <w:multiLevelType w:val="multilevel"/>
    <w:tmpl w:val="94340B2C"/>
    <w:lvl w:ilvl="0">
      <w:start w:val="2"/>
      <w:numFmt w:val="decimal"/>
      <w:lvlText w:val="%1."/>
      <w:lvlJc w:val="left"/>
      <w:pPr>
        <w:ind w:left="0" w:firstLine="851"/>
      </w:pPr>
      <w:rPr>
        <w:rFonts w:ascii="Times New Roman" w:eastAsia="Times New Roman" w:hAnsi="Times New Roman" w:cs="Times New Roman" w:hint="default"/>
      </w:rPr>
    </w:lvl>
    <w:lvl w:ilvl="1">
      <w:start w:val="1"/>
      <w:numFmt w:val="decimal"/>
      <w:lvlText w:val="%1.%2."/>
      <w:lvlJc w:val="left"/>
      <w:pPr>
        <w:ind w:left="851" w:firstLine="0"/>
      </w:pPr>
    </w:lvl>
    <w:lvl w:ilvl="2">
      <w:start w:val="1"/>
      <w:numFmt w:val="decimal"/>
      <w:pStyle w:val="af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41B7194"/>
    <w:multiLevelType w:val="multilevel"/>
    <w:tmpl w:val="F4A867CC"/>
    <w:lvl w:ilvl="0">
      <w:start w:val="1"/>
      <w:numFmt w:val="upperRoman"/>
      <w:pStyle w:val="1b"/>
      <w:lvlText w:val="ЧАСТЬ %1."/>
      <w:lvlJc w:val="left"/>
      <w:pPr>
        <w:tabs>
          <w:tab w:val="num" w:pos="2160"/>
        </w:tabs>
        <w:ind w:left="720" w:hanging="720"/>
      </w:pPr>
      <w:rPr>
        <w:rFonts w:hint="default"/>
        <w:b w:val="0"/>
        <w:i w:val="0"/>
        <w:sz w:val="18"/>
        <w:szCs w:val="18"/>
      </w:rPr>
    </w:lvl>
    <w:lvl w:ilvl="1">
      <w:start w:val="1"/>
      <w:numFmt w:val="decimal"/>
      <w:pStyle w:val="28"/>
      <w:lvlText w:val="РАЗДЕЛ %1.%2"/>
      <w:lvlJc w:val="left"/>
      <w:pPr>
        <w:tabs>
          <w:tab w:val="num" w:pos="1440"/>
        </w:tabs>
        <w:ind w:left="720" w:hanging="720"/>
      </w:pPr>
      <w:rPr>
        <w:rFonts w:hint="default"/>
      </w:rPr>
    </w:lvl>
    <w:lvl w:ilvl="2">
      <w:start w:val="1"/>
      <w:numFmt w:val="decimal"/>
      <w:pStyle w:val="36"/>
      <w:lvlText w:val="%1.%2.%3"/>
      <w:lvlJc w:val="left"/>
      <w:pPr>
        <w:tabs>
          <w:tab w:val="num" w:pos="720"/>
        </w:tabs>
        <w:ind w:left="720" w:hanging="720"/>
      </w:pPr>
      <w:rPr>
        <w:rFonts w:hint="default"/>
      </w:rPr>
    </w:lvl>
    <w:lvl w:ilvl="3">
      <w:start w:val="1"/>
      <w:numFmt w:val="decimal"/>
      <w:pStyle w:val="41"/>
      <w:lvlText w:val="%1.%2.%3.%4"/>
      <w:lvlJc w:val="left"/>
      <w:pPr>
        <w:tabs>
          <w:tab w:val="num" w:pos="720"/>
        </w:tabs>
        <w:ind w:left="720" w:hanging="720"/>
      </w:pPr>
      <w:rPr>
        <w:rFonts w:hint="default"/>
      </w:rPr>
    </w:lvl>
    <w:lvl w:ilvl="4">
      <w:start w:val="1"/>
      <w:numFmt w:val="decimal"/>
      <w:pStyle w:val="52"/>
      <w:lvlText w:val="%1.%2.%3.%4.%5"/>
      <w:lvlJc w:val="left"/>
      <w:pPr>
        <w:tabs>
          <w:tab w:val="num" w:pos="1080"/>
        </w:tabs>
        <w:ind w:left="1080" w:hanging="1080"/>
      </w:pPr>
      <w:rPr>
        <w:rFonts w:hint="default"/>
      </w:rPr>
    </w:lvl>
    <w:lvl w:ilvl="5">
      <w:start w:val="1"/>
      <w:numFmt w:val="decimal"/>
      <w:pStyle w:val="60"/>
      <w:lvlText w:val="%1.%2.%3.%4.%5.%6"/>
      <w:lvlJc w:val="left"/>
      <w:pPr>
        <w:tabs>
          <w:tab w:val="num" w:pos="1080"/>
        </w:tabs>
        <w:ind w:left="1080" w:hanging="1080"/>
      </w:pPr>
      <w:rPr>
        <w:rFonts w:hint="default"/>
      </w:rPr>
    </w:lvl>
    <w:lvl w:ilvl="6">
      <w:start w:val="1"/>
      <w:numFmt w:val="decimal"/>
      <w:pStyle w:val="70"/>
      <w:lvlText w:val="%1.%2.%3.%4.%5.%6.%7"/>
      <w:lvlJc w:val="left"/>
      <w:pPr>
        <w:tabs>
          <w:tab w:val="num" w:pos="1440"/>
        </w:tabs>
        <w:ind w:left="1440" w:hanging="1440"/>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800"/>
        </w:tabs>
        <w:ind w:left="1800" w:hanging="1800"/>
      </w:pPr>
      <w:rPr>
        <w:rFonts w:hint="default"/>
      </w:rPr>
    </w:lvl>
  </w:abstractNum>
  <w:abstractNum w:abstractNumId="99" w15:restartNumberingAfterBreak="0">
    <w:nsid w:val="747A4499"/>
    <w:multiLevelType w:val="multilevel"/>
    <w:tmpl w:val="5FA24D2C"/>
    <w:lvl w:ilvl="0">
      <w:start w:val="3"/>
      <w:numFmt w:val="decimal"/>
      <w:lvlText w:val="%1"/>
      <w:lvlJc w:val="left"/>
      <w:pPr>
        <w:tabs>
          <w:tab w:val="num" w:pos="360"/>
        </w:tabs>
        <w:ind w:left="360" w:hanging="360"/>
      </w:pPr>
      <w:rPr>
        <w:rFonts w:cs="Times New Roman" w:hint="default"/>
      </w:rPr>
    </w:lvl>
    <w:lvl w:ilvl="1">
      <w:start w:val="2"/>
      <w:numFmt w:val="decimal"/>
      <w:lvlText w:val="3.%2."/>
      <w:lvlJc w:val="left"/>
      <w:pPr>
        <w:tabs>
          <w:tab w:val="num" w:pos="0"/>
        </w:tabs>
      </w:pPr>
      <w:rPr>
        <w:rFonts w:cs="Times New Roman" w:hint="default"/>
      </w:rPr>
    </w:lvl>
    <w:lvl w:ilvl="2">
      <w:start w:val="1"/>
      <w:numFmt w:val="decimal"/>
      <w:lvlText w:val="3.%2.%3."/>
      <w:lvlJc w:val="left"/>
      <w:pPr>
        <w:tabs>
          <w:tab w:val="num" w:pos="397"/>
        </w:tabs>
        <w:ind w:left="397"/>
      </w:pPr>
      <w:rPr>
        <w:rFonts w:cs="Times New Roman" w:hint="default"/>
        <w:b w:val="0"/>
      </w:rPr>
    </w:lvl>
    <w:lvl w:ilvl="3">
      <w:start w:val="1"/>
      <w:numFmt w:val="decimal"/>
      <w:pStyle w:val="3214"/>
      <w:lvlText w:val="%1.%2.%3.%4."/>
      <w:lvlJc w:val="left"/>
      <w:pPr>
        <w:tabs>
          <w:tab w:val="num" w:pos="510"/>
        </w:tabs>
        <w:ind w:left="510"/>
      </w:pPr>
      <w:rPr>
        <w:rFonts w:cs="Times New Roman" w:hint="default"/>
      </w:rPr>
    </w:lvl>
    <w:lvl w:ilvl="4">
      <w:start w:val="1"/>
      <w:numFmt w:val="decimal"/>
      <w:lvlText w:val="2%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75161AFA"/>
    <w:multiLevelType w:val="multilevel"/>
    <w:tmpl w:val="BE9AB800"/>
    <w:lvl w:ilvl="0">
      <w:start w:val="1"/>
      <w:numFmt w:val="bullet"/>
      <w:pStyle w:val="phlistitemized1"/>
      <w:lvlText w:val=""/>
      <w:lvlJc w:val="left"/>
      <w:pPr>
        <w:tabs>
          <w:tab w:val="num" w:pos="1315"/>
        </w:tabs>
        <w:ind w:left="1315" w:hanging="464"/>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1" w15:restartNumberingAfterBreak="0">
    <w:nsid w:val="7579686D"/>
    <w:multiLevelType w:val="multilevel"/>
    <w:tmpl w:val="85BE704E"/>
    <w:lvl w:ilvl="0">
      <w:start w:val="1"/>
      <w:numFmt w:val="bullet"/>
      <w:lvlText w:val="–"/>
      <w:lvlJc w:val="left"/>
      <w:pPr>
        <w:tabs>
          <w:tab w:val="num" w:pos="1755"/>
        </w:tabs>
        <w:ind w:left="1755" w:hanging="360"/>
      </w:pPr>
      <w:rPr>
        <w:rFonts w:ascii="Arial" w:hAnsi="Arial" w:hint="default"/>
      </w:rPr>
    </w:lvl>
    <w:lvl w:ilvl="1">
      <w:start w:val="1"/>
      <w:numFmt w:val="bullet"/>
      <w:lvlText w:val=""/>
      <w:lvlJc w:val="left"/>
      <w:pPr>
        <w:tabs>
          <w:tab w:val="num" w:pos="2340"/>
        </w:tabs>
        <w:ind w:left="2340" w:hanging="360"/>
      </w:pPr>
      <w:rPr>
        <w:rFonts w:ascii="Symbol" w:hAnsi="Symbol" w:hint="default"/>
      </w:rPr>
    </w:lvl>
    <w:lvl w:ilvl="2">
      <w:start w:val="1"/>
      <w:numFmt w:val="bullet"/>
      <w:pStyle w:val="phlistitemized4"/>
      <w:lvlText w:val=""/>
      <w:lvlJc w:val="left"/>
      <w:pPr>
        <w:tabs>
          <w:tab w:val="num" w:pos="2710"/>
        </w:tabs>
        <w:ind w:left="2710" w:hanging="465"/>
      </w:pPr>
      <w:rPr>
        <w:rFonts w:ascii="Symbol" w:hAnsi="Symbol" w:hint="default"/>
      </w:rPr>
    </w:lvl>
    <w:lvl w:ilvl="3">
      <w:start w:val="1"/>
      <w:numFmt w:val="decimal"/>
      <w:lvlText w:val="%4."/>
      <w:lvlJc w:val="left"/>
      <w:pPr>
        <w:tabs>
          <w:tab w:val="num" w:pos="3780"/>
        </w:tabs>
        <w:ind w:left="3780" w:hanging="360"/>
      </w:pPr>
      <w:rPr>
        <w:rFonts w:hint="default"/>
      </w:rPr>
    </w:lvl>
    <w:lvl w:ilvl="4">
      <w:start w:val="1"/>
      <w:numFmt w:val="lowerLetter"/>
      <w:lvlText w:val="%5."/>
      <w:lvlJc w:val="left"/>
      <w:pPr>
        <w:tabs>
          <w:tab w:val="num" w:pos="4500"/>
        </w:tabs>
        <w:ind w:left="4500" w:hanging="360"/>
      </w:pPr>
      <w:rPr>
        <w:rFonts w:hint="default"/>
      </w:rPr>
    </w:lvl>
    <w:lvl w:ilvl="5">
      <w:start w:val="1"/>
      <w:numFmt w:val="lowerRoman"/>
      <w:lvlText w:val="%6."/>
      <w:lvlJc w:val="right"/>
      <w:pPr>
        <w:tabs>
          <w:tab w:val="num" w:pos="5220"/>
        </w:tabs>
        <w:ind w:left="5220" w:hanging="180"/>
      </w:pPr>
      <w:rPr>
        <w:rFonts w:hint="default"/>
      </w:rPr>
    </w:lvl>
    <w:lvl w:ilvl="6">
      <w:start w:val="1"/>
      <w:numFmt w:val="decimal"/>
      <w:lvlText w:val="%7."/>
      <w:lvlJc w:val="left"/>
      <w:pPr>
        <w:tabs>
          <w:tab w:val="num" w:pos="5940"/>
        </w:tabs>
        <w:ind w:left="5940" w:hanging="360"/>
      </w:pPr>
      <w:rPr>
        <w:rFonts w:hint="default"/>
      </w:rPr>
    </w:lvl>
    <w:lvl w:ilvl="7">
      <w:start w:val="1"/>
      <w:numFmt w:val="lowerLetter"/>
      <w:lvlText w:val="%8."/>
      <w:lvlJc w:val="left"/>
      <w:pPr>
        <w:tabs>
          <w:tab w:val="num" w:pos="6660"/>
        </w:tabs>
        <w:ind w:left="6660" w:hanging="360"/>
      </w:pPr>
      <w:rPr>
        <w:rFonts w:hint="default"/>
      </w:rPr>
    </w:lvl>
    <w:lvl w:ilvl="8">
      <w:start w:val="1"/>
      <w:numFmt w:val="lowerRoman"/>
      <w:lvlText w:val="%9."/>
      <w:lvlJc w:val="right"/>
      <w:pPr>
        <w:tabs>
          <w:tab w:val="num" w:pos="7380"/>
        </w:tabs>
        <w:ind w:left="7380" w:hanging="180"/>
      </w:pPr>
      <w:rPr>
        <w:rFonts w:hint="default"/>
      </w:rPr>
    </w:lvl>
  </w:abstractNum>
  <w:abstractNum w:abstractNumId="102" w15:restartNumberingAfterBreak="0">
    <w:nsid w:val="758D65C2"/>
    <w:multiLevelType w:val="multilevel"/>
    <w:tmpl w:val="4894D052"/>
    <w:lvl w:ilvl="0">
      <w:start w:val="2"/>
      <w:numFmt w:val="decimal"/>
      <w:lvlText w:val="%1."/>
      <w:lvlJc w:val="left"/>
      <w:pPr>
        <w:tabs>
          <w:tab w:val="num" w:pos="283"/>
        </w:tabs>
        <w:ind w:left="283" w:hanging="360"/>
      </w:pPr>
      <w:rPr>
        <w:rFonts w:cs="Times New Roman" w:hint="default"/>
      </w:rPr>
    </w:lvl>
    <w:lvl w:ilvl="1">
      <w:start w:val="1"/>
      <w:numFmt w:val="decimal"/>
      <w:lvlText w:val="%1.%2."/>
      <w:lvlJc w:val="left"/>
      <w:pPr>
        <w:tabs>
          <w:tab w:val="num" w:pos="0"/>
        </w:tabs>
      </w:pPr>
      <w:rPr>
        <w:rFonts w:cs="Times New Roman" w:hint="default"/>
      </w:rPr>
    </w:lvl>
    <w:lvl w:ilvl="2">
      <w:start w:val="7"/>
      <w:numFmt w:val="decimal"/>
      <w:lvlText w:val="%1.%2.%3."/>
      <w:lvlJc w:val="left"/>
      <w:pPr>
        <w:tabs>
          <w:tab w:val="num" w:pos="397"/>
        </w:tabs>
        <w:ind w:left="397"/>
      </w:pPr>
      <w:rPr>
        <w:rFonts w:cs="Times New Roman" w:hint="default"/>
      </w:rPr>
    </w:lvl>
    <w:lvl w:ilvl="3">
      <w:start w:val="1"/>
      <w:numFmt w:val="decimal"/>
      <w:pStyle w:val="2174"/>
      <w:lvlText w:val="%1.%2.%3.%4."/>
      <w:lvlJc w:val="left"/>
      <w:pPr>
        <w:tabs>
          <w:tab w:val="num" w:pos="510"/>
        </w:tabs>
        <w:ind w:left="510"/>
      </w:pPr>
      <w:rPr>
        <w:rFonts w:cs="Times New Roman" w:hint="default"/>
      </w:rPr>
    </w:lvl>
    <w:lvl w:ilvl="4">
      <w:start w:val="1"/>
      <w:numFmt w:val="decimal"/>
      <w:lvlText w:val="%1.%2.%3.%4.%5."/>
      <w:lvlJc w:val="left"/>
      <w:pPr>
        <w:tabs>
          <w:tab w:val="num" w:pos="2443"/>
        </w:tabs>
        <w:ind w:left="2155" w:hanging="792"/>
      </w:pPr>
      <w:rPr>
        <w:rFonts w:cs="Times New Roman" w:hint="default"/>
      </w:rPr>
    </w:lvl>
    <w:lvl w:ilvl="5">
      <w:start w:val="1"/>
      <w:numFmt w:val="decimal"/>
      <w:lvlText w:val="%1.%2.%3.%4.%5.%6."/>
      <w:lvlJc w:val="left"/>
      <w:pPr>
        <w:tabs>
          <w:tab w:val="num" w:pos="2803"/>
        </w:tabs>
        <w:ind w:left="2659" w:hanging="936"/>
      </w:pPr>
      <w:rPr>
        <w:rFonts w:cs="Times New Roman" w:hint="default"/>
      </w:rPr>
    </w:lvl>
    <w:lvl w:ilvl="6">
      <w:start w:val="1"/>
      <w:numFmt w:val="decimal"/>
      <w:lvlText w:val="%1.%2.%3.%4.%5.%6.%7."/>
      <w:lvlJc w:val="left"/>
      <w:pPr>
        <w:tabs>
          <w:tab w:val="num" w:pos="3523"/>
        </w:tabs>
        <w:ind w:left="3163" w:hanging="1080"/>
      </w:pPr>
      <w:rPr>
        <w:rFonts w:cs="Times New Roman" w:hint="default"/>
      </w:rPr>
    </w:lvl>
    <w:lvl w:ilvl="7">
      <w:start w:val="1"/>
      <w:numFmt w:val="decimal"/>
      <w:lvlText w:val="%1.%2.%3.%4.%5.%6.%7.%8."/>
      <w:lvlJc w:val="left"/>
      <w:pPr>
        <w:tabs>
          <w:tab w:val="num" w:pos="3883"/>
        </w:tabs>
        <w:ind w:left="3667" w:hanging="1224"/>
      </w:pPr>
      <w:rPr>
        <w:rFonts w:cs="Times New Roman" w:hint="default"/>
      </w:rPr>
    </w:lvl>
    <w:lvl w:ilvl="8">
      <w:start w:val="1"/>
      <w:numFmt w:val="decimal"/>
      <w:lvlText w:val="%1.%2.%3.%4.%5.%6.%7.%8.%9."/>
      <w:lvlJc w:val="left"/>
      <w:pPr>
        <w:tabs>
          <w:tab w:val="num" w:pos="4603"/>
        </w:tabs>
        <w:ind w:left="4243" w:hanging="1440"/>
      </w:pPr>
      <w:rPr>
        <w:rFonts w:cs="Times New Roman" w:hint="default"/>
      </w:rPr>
    </w:lvl>
  </w:abstractNum>
  <w:abstractNum w:abstractNumId="103" w15:restartNumberingAfterBreak="0">
    <w:nsid w:val="78024109"/>
    <w:multiLevelType w:val="hybridMultilevel"/>
    <w:tmpl w:val="C2C232DE"/>
    <w:lvl w:ilvl="0" w:tplc="C0FAE304">
      <w:start w:val="1"/>
      <w:numFmt w:val="bullet"/>
      <w:pStyle w:val="af5"/>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79E75F36"/>
    <w:multiLevelType w:val="hybridMultilevel"/>
    <w:tmpl w:val="398E84D8"/>
    <w:lvl w:ilvl="0" w:tplc="EA763AE4">
      <w:start w:val="1"/>
      <w:numFmt w:val="bullet"/>
      <w:pStyle w:val="NumberedLevel1"/>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05" w15:restartNumberingAfterBreak="0">
    <w:nsid w:val="7C675AF3"/>
    <w:multiLevelType w:val="hybridMultilevel"/>
    <w:tmpl w:val="7D247188"/>
    <w:lvl w:ilvl="0" w:tplc="988EF428">
      <w:start w:val="1"/>
      <w:numFmt w:val="decimal"/>
      <w:pStyle w:val="af6"/>
      <w:lvlText w:val="%1."/>
      <w:lvlJc w:val="left"/>
      <w:pPr>
        <w:ind w:left="720" w:hanging="360"/>
      </w:pPr>
      <w:rPr>
        <w:rFonts w:ascii="Times New Roman" w:hAnsi="Times New Roman" w:cs="Times New Roman" w:hint="default"/>
        <w:position w:val="0"/>
      </w:rPr>
    </w:lvl>
    <w:lvl w:ilvl="1" w:tplc="3D729414">
      <w:start w:val="1"/>
      <w:numFmt w:val="lowerLetter"/>
      <w:lvlText w:val="%2."/>
      <w:lvlJc w:val="left"/>
      <w:pPr>
        <w:ind w:left="1440" w:hanging="360"/>
      </w:pPr>
    </w:lvl>
    <w:lvl w:ilvl="2" w:tplc="3F24B96A">
      <w:start w:val="1"/>
      <w:numFmt w:val="lowerRoman"/>
      <w:lvlText w:val="%3."/>
      <w:lvlJc w:val="right"/>
      <w:pPr>
        <w:ind w:left="2160" w:hanging="180"/>
      </w:pPr>
    </w:lvl>
    <w:lvl w:ilvl="3" w:tplc="8A4C1BB0" w:tentative="1">
      <w:start w:val="1"/>
      <w:numFmt w:val="decimal"/>
      <w:lvlText w:val="%4."/>
      <w:lvlJc w:val="left"/>
      <w:pPr>
        <w:ind w:left="2880" w:hanging="360"/>
      </w:pPr>
    </w:lvl>
    <w:lvl w:ilvl="4" w:tplc="B55E6990" w:tentative="1">
      <w:start w:val="1"/>
      <w:numFmt w:val="lowerLetter"/>
      <w:lvlText w:val="%5."/>
      <w:lvlJc w:val="left"/>
      <w:pPr>
        <w:ind w:left="3600" w:hanging="360"/>
      </w:pPr>
    </w:lvl>
    <w:lvl w:ilvl="5" w:tplc="2736C532" w:tentative="1">
      <w:start w:val="1"/>
      <w:numFmt w:val="lowerRoman"/>
      <w:lvlText w:val="%6."/>
      <w:lvlJc w:val="right"/>
      <w:pPr>
        <w:ind w:left="4320" w:hanging="180"/>
      </w:pPr>
    </w:lvl>
    <w:lvl w:ilvl="6" w:tplc="B52E2E72" w:tentative="1">
      <w:start w:val="1"/>
      <w:numFmt w:val="decimal"/>
      <w:lvlText w:val="%7."/>
      <w:lvlJc w:val="left"/>
      <w:pPr>
        <w:ind w:left="5040" w:hanging="360"/>
      </w:pPr>
    </w:lvl>
    <w:lvl w:ilvl="7" w:tplc="1464B68A" w:tentative="1">
      <w:start w:val="1"/>
      <w:numFmt w:val="lowerLetter"/>
      <w:lvlText w:val="%8."/>
      <w:lvlJc w:val="left"/>
      <w:pPr>
        <w:ind w:left="5760" w:hanging="360"/>
      </w:pPr>
    </w:lvl>
    <w:lvl w:ilvl="8" w:tplc="65446D88" w:tentative="1">
      <w:start w:val="1"/>
      <w:numFmt w:val="lowerRoman"/>
      <w:lvlText w:val="%9."/>
      <w:lvlJc w:val="right"/>
      <w:pPr>
        <w:ind w:left="6480" w:hanging="180"/>
      </w:pPr>
    </w:lvl>
  </w:abstractNum>
  <w:abstractNum w:abstractNumId="106" w15:restartNumberingAfterBreak="0">
    <w:nsid w:val="7C7744AF"/>
    <w:multiLevelType w:val="multilevel"/>
    <w:tmpl w:val="4E603EC6"/>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0"/>
        </w:tabs>
      </w:pPr>
      <w:rPr>
        <w:rFonts w:cs="Times New Roman" w:hint="default"/>
      </w:rPr>
    </w:lvl>
    <w:lvl w:ilvl="2">
      <w:start w:val="1"/>
      <w:numFmt w:val="decimal"/>
      <w:pStyle w:val="233"/>
      <w:lvlText w:val="%1.%2.%3."/>
      <w:lvlJc w:val="left"/>
      <w:pPr>
        <w:tabs>
          <w:tab w:val="num" w:pos="397"/>
        </w:tabs>
        <w:ind w:left="397"/>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55469127">
    <w:abstractNumId w:val="9"/>
  </w:num>
  <w:num w:numId="2" w16cid:durableId="353963919">
    <w:abstractNumId w:val="7"/>
  </w:num>
  <w:num w:numId="3" w16cid:durableId="1156650528">
    <w:abstractNumId w:val="6"/>
  </w:num>
  <w:num w:numId="4" w16cid:durableId="984892378">
    <w:abstractNumId w:val="5"/>
  </w:num>
  <w:num w:numId="5" w16cid:durableId="2067095859">
    <w:abstractNumId w:val="4"/>
  </w:num>
  <w:num w:numId="6" w16cid:durableId="1994065417">
    <w:abstractNumId w:val="8"/>
  </w:num>
  <w:num w:numId="7" w16cid:durableId="565651891">
    <w:abstractNumId w:val="3"/>
  </w:num>
  <w:num w:numId="8" w16cid:durableId="1575896814">
    <w:abstractNumId w:val="2"/>
  </w:num>
  <w:num w:numId="9" w16cid:durableId="345637038">
    <w:abstractNumId w:val="1"/>
  </w:num>
  <w:num w:numId="10" w16cid:durableId="974990645">
    <w:abstractNumId w:val="0"/>
  </w:num>
  <w:num w:numId="11" w16cid:durableId="1339036457">
    <w:abstractNumId w:val="10"/>
  </w:num>
  <w:num w:numId="12" w16cid:durableId="798844695">
    <w:abstractNumId w:val="104"/>
  </w:num>
  <w:num w:numId="13" w16cid:durableId="614294085">
    <w:abstractNumId w:val="18"/>
  </w:num>
  <w:num w:numId="14" w16cid:durableId="1477606665">
    <w:abstractNumId w:val="27"/>
  </w:num>
  <w:num w:numId="15" w16cid:durableId="1112673674">
    <w:abstractNumId w:val="59"/>
  </w:num>
  <w:num w:numId="16" w16cid:durableId="844245518">
    <w:abstractNumId w:val="88"/>
  </w:num>
  <w:num w:numId="17" w16cid:durableId="545877291">
    <w:abstractNumId w:val="104"/>
  </w:num>
  <w:num w:numId="18" w16cid:durableId="1555853360">
    <w:abstractNumId w:val="31"/>
  </w:num>
  <w:num w:numId="19" w16cid:durableId="1114060070">
    <w:abstractNumId w:val="33"/>
  </w:num>
  <w:num w:numId="20" w16cid:durableId="1526140847">
    <w:abstractNumId w:val="64"/>
  </w:num>
  <w:num w:numId="21" w16cid:durableId="1661351607">
    <w:abstractNumId w:val="28"/>
  </w:num>
  <w:num w:numId="22" w16cid:durableId="2065912552">
    <w:abstractNumId w:val="61"/>
  </w:num>
  <w:num w:numId="23" w16cid:durableId="202601727">
    <w:abstractNumId w:val="49"/>
  </w:num>
  <w:num w:numId="24" w16cid:durableId="843711132">
    <w:abstractNumId w:val="41"/>
  </w:num>
  <w:num w:numId="25" w16cid:durableId="909928754">
    <w:abstractNumId w:val="91"/>
  </w:num>
  <w:num w:numId="26" w16cid:durableId="1182162281">
    <w:abstractNumId w:val="56"/>
  </w:num>
  <w:num w:numId="27" w16cid:durableId="2028561638">
    <w:abstractNumId w:val="94"/>
  </w:num>
  <w:num w:numId="28" w16cid:durableId="1318461272">
    <w:abstractNumId w:val="85"/>
  </w:num>
  <w:num w:numId="29" w16cid:durableId="66192270">
    <w:abstractNumId w:val="97"/>
  </w:num>
  <w:num w:numId="30" w16cid:durableId="1701466702">
    <w:abstractNumId w:val="65"/>
  </w:num>
  <w:num w:numId="31" w16cid:durableId="106121143">
    <w:abstractNumId w:val="81"/>
  </w:num>
  <w:num w:numId="32" w16cid:durableId="1925914335">
    <w:abstractNumId w:val="75"/>
  </w:num>
  <w:num w:numId="33" w16cid:durableId="35131671">
    <w:abstractNumId w:val="35"/>
  </w:num>
  <w:num w:numId="34" w16cid:durableId="91397373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045000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727139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7" w16cid:durableId="588777168">
    <w:abstractNumId w:val="1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39873666">
    <w:abstractNumId w:val="90"/>
  </w:num>
  <w:num w:numId="39" w16cid:durableId="161701274">
    <w:abstractNumId w:val="89"/>
  </w:num>
  <w:num w:numId="40" w16cid:durableId="1227303597">
    <w:abstractNumId w:val="19"/>
  </w:num>
  <w:num w:numId="41" w16cid:durableId="673652872">
    <w:abstractNumId w:val="43"/>
  </w:num>
  <w:num w:numId="42" w16cid:durableId="1039208120">
    <w:abstractNumId w:val="22"/>
  </w:num>
  <w:num w:numId="43" w16cid:durableId="369764582">
    <w:abstractNumId w:val="106"/>
  </w:num>
  <w:num w:numId="44" w16cid:durableId="2101442454">
    <w:abstractNumId w:val="87"/>
  </w:num>
  <w:num w:numId="45" w16cid:durableId="939265056">
    <w:abstractNumId w:val="20"/>
  </w:num>
  <w:num w:numId="46" w16cid:durableId="924873505">
    <w:abstractNumId w:val="21"/>
  </w:num>
  <w:num w:numId="47" w16cid:durableId="1647323466">
    <w:abstractNumId w:val="23"/>
  </w:num>
  <w:num w:numId="48" w16cid:durableId="1390684807">
    <w:abstractNumId w:val="76"/>
  </w:num>
  <w:num w:numId="49" w16cid:durableId="1636568034">
    <w:abstractNumId w:val="80"/>
  </w:num>
  <w:num w:numId="50" w16cid:durableId="793211720">
    <w:abstractNumId w:val="37"/>
  </w:num>
  <w:num w:numId="51" w16cid:durableId="303587458">
    <w:abstractNumId w:val="72"/>
  </w:num>
  <w:num w:numId="52" w16cid:durableId="798766199">
    <w:abstractNumId w:val="86"/>
  </w:num>
  <w:num w:numId="53" w16cid:durableId="71196642">
    <w:abstractNumId w:val="99"/>
  </w:num>
  <w:num w:numId="54" w16cid:durableId="93794983">
    <w:abstractNumId w:val="58"/>
  </w:num>
  <w:num w:numId="55" w16cid:durableId="1934901454">
    <w:abstractNumId w:val="44"/>
  </w:num>
  <w:num w:numId="56" w16cid:durableId="1468357868">
    <w:abstractNumId w:val="46"/>
  </w:num>
  <w:num w:numId="57" w16cid:durableId="861818248">
    <w:abstractNumId w:val="47"/>
  </w:num>
  <w:num w:numId="58" w16cid:durableId="678049538">
    <w:abstractNumId w:val="69"/>
  </w:num>
  <w:num w:numId="59" w16cid:durableId="811024668">
    <w:abstractNumId w:val="24"/>
  </w:num>
  <w:num w:numId="60" w16cid:durableId="1198349846">
    <w:abstractNumId w:val="50"/>
  </w:num>
  <w:num w:numId="61" w16cid:durableId="1153134047">
    <w:abstractNumId w:val="102"/>
  </w:num>
  <w:num w:numId="62" w16cid:durableId="597299536">
    <w:abstractNumId w:val="16"/>
  </w:num>
  <w:num w:numId="63" w16cid:durableId="324749547">
    <w:abstractNumId w:val="54"/>
  </w:num>
  <w:num w:numId="64" w16cid:durableId="1172842612">
    <w:abstractNumId w:val="83"/>
  </w:num>
  <w:num w:numId="65" w16cid:durableId="1493521802">
    <w:abstractNumId w:val="105"/>
  </w:num>
  <w:num w:numId="66" w16cid:durableId="1225916663">
    <w:abstractNumId w:val="39"/>
  </w:num>
  <w:num w:numId="67" w16cid:durableId="101537956">
    <w:abstractNumId w:val="103"/>
  </w:num>
  <w:num w:numId="68" w16cid:durableId="200560631">
    <w:abstractNumId w:val="98"/>
  </w:num>
  <w:num w:numId="69" w16cid:durableId="1934780621">
    <w:abstractNumId w:val="93"/>
  </w:num>
  <w:num w:numId="70" w16cid:durableId="1025328486">
    <w:abstractNumId w:val="70"/>
  </w:num>
  <w:num w:numId="71" w16cid:durableId="631519095">
    <w:abstractNumId w:val="29"/>
  </w:num>
  <w:num w:numId="72" w16cid:durableId="1393575318">
    <w:abstractNumId w:val="79"/>
  </w:num>
  <w:num w:numId="73" w16cid:durableId="1257522839">
    <w:abstractNumId w:val="68"/>
  </w:num>
  <w:num w:numId="74" w16cid:durableId="1548955696">
    <w:abstractNumId w:val="51"/>
  </w:num>
  <w:num w:numId="75" w16cid:durableId="1583485314">
    <w:abstractNumId w:val="67"/>
  </w:num>
  <w:num w:numId="76" w16cid:durableId="908998887">
    <w:abstractNumId w:val="66"/>
  </w:num>
  <w:num w:numId="77" w16cid:durableId="1106123094">
    <w:abstractNumId w:val="84"/>
  </w:num>
  <w:num w:numId="78" w16cid:durableId="408313379">
    <w:abstractNumId w:val="25"/>
  </w:num>
  <w:num w:numId="79" w16cid:durableId="1006713784">
    <w:abstractNumId w:val="26"/>
  </w:num>
  <w:num w:numId="80" w16cid:durableId="244145064">
    <w:abstractNumId w:val="32"/>
  </w:num>
  <w:num w:numId="81" w16cid:durableId="1326276910">
    <w:abstractNumId w:val="101"/>
  </w:num>
  <w:num w:numId="82" w16cid:durableId="642585700">
    <w:abstractNumId w:val="55"/>
    <w:lvlOverride w:ilvl="0">
      <w:startOverride w:val="1"/>
    </w:lvlOverride>
  </w:num>
  <w:num w:numId="83" w16cid:durableId="2041124918">
    <w:abstractNumId w:val="34"/>
  </w:num>
  <w:num w:numId="84" w16cid:durableId="1786924170">
    <w:abstractNumId w:val="71"/>
  </w:num>
  <w:num w:numId="85" w16cid:durableId="1447653855">
    <w:abstractNumId w:val="60"/>
  </w:num>
  <w:num w:numId="86" w16cid:durableId="24527924">
    <w:abstractNumId w:val="62"/>
  </w:num>
  <w:num w:numId="87" w16cid:durableId="68132185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1118246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66616600">
    <w:abstractNumId w:val="38"/>
  </w:num>
  <w:num w:numId="90" w16cid:durableId="523328795">
    <w:abstractNumId w:val="45"/>
  </w:num>
  <w:num w:numId="91" w16cid:durableId="267322234">
    <w:abstractNumId w:val="53"/>
    <w:lvlOverride w:ilvl="0">
      <w:lvl w:ilvl="0">
        <w:start w:val="1"/>
        <w:numFmt w:val="russianUpper"/>
        <w:pStyle w:val="phadditiontitle1"/>
        <w:lvlText w:val="Приложение %1"/>
        <w:lvlJc w:val="left"/>
        <w:pPr>
          <w:ind w:left="4612" w:hanging="360"/>
        </w:pPr>
        <w:rPr>
          <w:rFonts w:hint="default"/>
        </w:rPr>
      </w:lvl>
    </w:lvlOverride>
    <w:lvlOverride w:ilvl="1">
      <w:lvl w:ilvl="1">
        <w:start w:val="1"/>
        <w:numFmt w:val="decimal"/>
        <w:pStyle w:val="phadditiontitle2"/>
        <w:lvlText w:val="%1.%2"/>
        <w:lvlJc w:val="left"/>
        <w:pPr>
          <w:tabs>
            <w:tab w:val="num" w:pos="6531"/>
          </w:tabs>
          <w:ind w:left="6531" w:firstLine="0"/>
        </w:pPr>
        <w:rPr>
          <w:rFonts w:hint="default"/>
        </w:rPr>
      </w:lvl>
    </w:lvlOverride>
    <w:lvlOverride w:ilvl="2">
      <w:lvl w:ilvl="2">
        <w:start w:val="1"/>
        <w:numFmt w:val="decimal"/>
        <w:pStyle w:val="phadditiontitle3"/>
        <w:lvlText w:val="%1.%2.%3"/>
        <w:lvlJc w:val="left"/>
        <w:pPr>
          <w:tabs>
            <w:tab w:val="num" w:pos="6531"/>
          </w:tabs>
          <w:ind w:left="6531" w:firstLine="0"/>
        </w:pPr>
        <w:rPr>
          <w:rFonts w:hint="default"/>
        </w:rPr>
      </w:lvl>
    </w:lvlOverride>
    <w:lvlOverride w:ilvl="3">
      <w:lvl w:ilvl="3">
        <w:start w:val="1"/>
        <w:numFmt w:val="decimal"/>
        <w:lvlText w:val="%1.%2.%3.%4"/>
        <w:lvlJc w:val="left"/>
        <w:pPr>
          <w:tabs>
            <w:tab w:val="num" w:pos="9549"/>
          </w:tabs>
          <w:ind w:left="9549" w:hanging="864"/>
        </w:pPr>
        <w:rPr>
          <w:rFonts w:hint="default"/>
        </w:rPr>
      </w:lvl>
    </w:lvlOverride>
    <w:lvlOverride w:ilvl="4">
      <w:lvl w:ilvl="4">
        <w:start w:val="1"/>
        <w:numFmt w:val="decimal"/>
        <w:lvlText w:val="%1.%2.%3.%4.%5"/>
        <w:lvlJc w:val="left"/>
        <w:pPr>
          <w:tabs>
            <w:tab w:val="num" w:pos="9693"/>
          </w:tabs>
          <w:ind w:left="9693" w:hanging="1008"/>
        </w:pPr>
        <w:rPr>
          <w:rFonts w:hint="default"/>
        </w:rPr>
      </w:lvl>
    </w:lvlOverride>
    <w:lvlOverride w:ilvl="5">
      <w:lvl w:ilvl="5">
        <w:start w:val="1"/>
        <w:numFmt w:val="decimal"/>
        <w:lvlText w:val="%1.%2.%3.%4.%5.%6"/>
        <w:lvlJc w:val="left"/>
        <w:pPr>
          <w:tabs>
            <w:tab w:val="num" w:pos="9837"/>
          </w:tabs>
          <w:ind w:left="9837" w:hanging="1152"/>
        </w:pPr>
        <w:rPr>
          <w:rFonts w:hint="default"/>
        </w:rPr>
      </w:lvl>
    </w:lvlOverride>
    <w:lvlOverride w:ilvl="6">
      <w:lvl w:ilvl="6">
        <w:start w:val="1"/>
        <w:numFmt w:val="decimal"/>
        <w:lvlText w:val="%1.%2.%3.%4.%5.%6.%7"/>
        <w:lvlJc w:val="left"/>
        <w:pPr>
          <w:tabs>
            <w:tab w:val="num" w:pos="9981"/>
          </w:tabs>
          <w:ind w:left="9981" w:hanging="1296"/>
        </w:pPr>
        <w:rPr>
          <w:rFonts w:hint="default"/>
        </w:rPr>
      </w:lvl>
    </w:lvlOverride>
    <w:lvlOverride w:ilvl="7">
      <w:lvl w:ilvl="7">
        <w:start w:val="1"/>
        <w:numFmt w:val="decimal"/>
        <w:lvlText w:val="%1.%2.%3.%4.%5.%6.%7.%8"/>
        <w:lvlJc w:val="left"/>
        <w:pPr>
          <w:tabs>
            <w:tab w:val="num" w:pos="10125"/>
          </w:tabs>
          <w:ind w:left="10125" w:hanging="1440"/>
        </w:pPr>
        <w:rPr>
          <w:rFonts w:hint="default"/>
        </w:rPr>
      </w:lvl>
    </w:lvlOverride>
    <w:lvlOverride w:ilvl="8">
      <w:lvl w:ilvl="8">
        <w:start w:val="1"/>
        <w:numFmt w:val="decimal"/>
        <w:lvlText w:val="%1.%2.%3.%4.%5.%6.%7.%8.%9"/>
        <w:lvlJc w:val="left"/>
        <w:pPr>
          <w:tabs>
            <w:tab w:val="num" w:pos="10269"/>
          </w:tabs>
          <w:ind w:left="10269" w:hanging="1584"/>
        </w:pPr>
        <w:rPr>
          <w:rFonts w:hint="default"/>
        </w:rPr>
      </w:lvl>
    </w:lvlOverride>
  </w:num>
  <w:num w:numId="92" w16cid:durableId="357462975">
    <w:abstractNumId w:val="92"/>
  </w:num>
  <w:num w:numId="93" w16cid:durableId="1045331748">
    <w:abstractNumId w:val="96"/>
  </w:num>
  <w:num w:numId="94" w16cid:durableId="1915582090">
    <w:abstractNumId w:val="63"/>
  </w:num>
  <w:num w:numId="95" w16cid:durableId="934632675">
    <w:abstractNumId w:val="73"/>
  </w:num>
  <w:num w:numId="96" w16cid:durableId="1542933891">
    <w:abstractNumId w:val="42"/>
  </w:num>
  <w:num w:numId="97" w16cid:durableId="222718579">
    <w:abstractNumId w:val="40"/>
  </w:num>
  <w:num w:numId="98" w16cid:durableId="1243178479">
    <w:abstractNumId w:val="74"/>
  </w:num>
  <w:num w:numId="99" w16cid:durableId="608515041">
    <w:abstractNumId w:val="82"/>
  </w:num>
  <w:num w:numId="100" w16cid:durableId="192036255">
    <w:abstractNumId w:val="36"/>
  </w:num>
  <w:num w:numId="101" w16cid:durableId="1767536257">
    <w:abstractNumId w:val="30"/>
  </w:num>
  <w:num w:numId="102" w16cid:durableId="1678731696">
    <w:abstractNumId w:val="78"/>
  </w:num>
  <w:num w:numId="103" w16cid:durableId="88506609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24F"/>
    <w:rsid w:val="00001081"/>
    <w:rsid w:val="000011D7"/>
    <w:rsid w:val="000014EF"/>
    <w:rsid w:val="00003463"/>
    <w:rsid w:val="00004984"/>
    <w:rsid w:val="00006EFE"/>
    <w:rsid w:val="00010202"/>
    <w:rsid w:val="0001086A"/>
    <w:rsid w:val="000130A4"/>
    <w:rsid w:val="00015F15"/>
    <w:rsid w:val="00017C6D"/>
    <w:rsid w:val="00020C52"/>
    <w:rsid w:val="00020DA3"/>
    <w:rsid w:val="000232BF"/>
    <w:rsid w:val="000262AE"/>
    <w:rsid w:val="00034718"/>
    <w:rsid w:val="00034ED3"/>
    <w:rsid w:val="00035078"/>
    <w:rsid w:val="000355CF"/>
    <w:rsid w:val="00035D5D"/>
    <w:rsid w:val="00035F24"/>
    <w:rsid w:val="000374A5"/>
    <w:rsid w:val="000401D2"/>
    <w:rsid w:val="00042994"/>
    <w:rsid w:val="0004347D"/>
    <w:rsid w:val="00045D06"/>
    <w:rsid w:val="0005045D"/>
    <w:rsid w:val="00054F7E"/>
    <w:rsid w:val="00056BB6"/>
    <w:rsid w:val="0006427A"/>
    <w:rsid w:val="00065CA7"/>
    <w:rsid w:val="00066E04"/>
    <w:rsid w:val="00071D93"/>
    <w:rsid w:val="00075006"/>
    <w:rsid w:val="000814BA"/>
    <w:rsid w:val="00082685"/>
    <w:rsid w:val="00084861"/>
    <w:rsid w:val="0008488B"/>
    <w:rsid w:val="0008657F"/>
    <w:rsid w:val="00087ED9"/>
    <w:rsid w:val="000905B1"/>
    <w:rsid w:val="00091A4C"/>
    <w:rsid w:val="00093EED"/>
    <w:rsid w:val="0009689B"/>
    <w:rsid w:val="00097320"/>
    <w:rsid w:val="000976E5"/>
    <w:rsid w:val="00097D23"/>
    <w:rsid w:val="000A498F"/>
    <w:rsid w:val="000A5F95"/>
    <w:rsid w:val="000A6A3D"/>
    <w:rsid w:val="000A6D24"/>
    <w:rsid w:val="000A739C"/>
    <w:rsid w:val="000A7E43"/>
    <w:rsid w:val="000C1D28"/>
    <w:rsid w:val="000C2B0C"/>
    <w:rsid w:val="000C36DF"/>
    <w:rsid w:val="000D3998"/>
    <w:rsid w:val="000D54AE"/>
    <w:rsid w:val="000D5F84"/>
    <w:rsid w:val="000D648A"/>
    <w:rsid w:val="000D684C"/>
    <w:rsid w:val="000E0672"/>
    <w:rsid w:val="000E1659"/>
    <w:rsid w:val="000E1F65"/>
    <w:rsid w:val="000E293E"/>
    <w:rsid w:val="000E37E2"/>
    <w:rsid w:val="000E58EB"/>
    <w:rsid w:val="000E7CE5"/>
    <w:rsid w:val="000F3FE9"/>
    <w:rsid w:val="000F41E0"/>
    <w:rsid w:val="000F4783"/>
    <w:rsid w:val="000F617A"/>
    <w:rsid w:val="000F7B7B"/>
    <w:rsid w:val="000F7E3B"/>
    <w:rsid w:val="0010109C"/>
    <w:rsid w:val="001013B2"/>
    <w:rsid w:val="001046A1"/>
    <w:rsid w:val="00104C7F"/>
    <w:rsid w:val="00104F95"/>
    <w:rsid w:val="00105F4F"/>
    <w:rsid w:val="001110B5"/>
    <w:rsid w:val="001152C3"/>
    <w:rsid w:val="001211B8"/>
    <w:rsid w:val="00123229"/>
    <w:rsid w:val="001235A2"/>
    <w:rsid w:val="001237D2"/>
    <w:rsid w:val="00125721"/>
    <w:rsid w:val="00125C89"/>
    <w:rsid w:val="00126194"/>
    <w:rsid w:val="00126992"/>
    <w:rsid w:val="00126F37"/>
    <w:rsid w:val="00127A13"/>
    <w:rsid w:val="00131ED3"/>
    <w:rsid w:val="00132564"/>
    <w:rsid w:val="001337B0"/>
    <w:rsid w:val="001420B9"/>
    <w:rsid w:val="0014294E"/>
    <w:rsid w:val="0014450B"/>
    <w:rsid w:val="00146142"/>
    <w:rsid w:val="00150001"/>
    <w:rsid w:val="0015065D"/>
    <w:rsid w:val="001507F1"/>
    <w:rsid w:val="00151751"/>
    <w:rsid w:val="00153B11"/>
    <w:rsid w:val="00154D25"/>
    <w:rsid w:val="00156D5C"/>
    <w:rsid w:val="0016324A"/>
    <w:rsid w:val="0016424C"/>
    <w:rsid w:val="00164F23"/>
    <w:rsid w:val="00165F8D"/>
    <w:rsid w:val="001669DE"/>
    <w:rsid w:val="00166D4B"/>
    <w:rsid w:val="00166E16"/>
    <w:rsid w:val="001733EB"/>
    <w:rsid w:val="001751A3"/>
    <w:rsid w:val="00176FAE"/>
    <w:rsid w:val="00180038"/>
    <w:rsid w:val="001801A1"/>
    <w:rsid w:val="0018418D"/>
    <w:rsid w:val="001867FB"/>
    <w:rsid w:val="00186B1D"/>
    <w:rsid w:val="00186DA6"/>
    <w:rsid w:val="00191B05"/>
    <w:rsid w:val="00193836"/>
    <w:rsid w:val="00193BCC"/>
    <w:rsid w:val="00196D1A"/>
    <w:rsid w:val="00197830"/>
    <w:rsid w:val="00197A43"/>
    <w:rsid w:val="001A0B50"/>
    <w:rsid w:val="001A116D"/>
    <w:rsid w:val="001A229A"/>
    <w:rsid w:val="001A2B18"/>
    <w:rsid w:val="001B33FD"/>
    <w:rsid w:val="001B419C"/>
    <w:rsid w:val="001B458E"/>
    <w:rsid w:val="001C6E1E"/>
    <w:rsid w:val="001C7AC2"/>
    <w:rsid w:val="001C7BFF"/>
    <w:rsid w:val="001D0FC6"/>
    <w:rsid w:val="001D1D97"/>
    <w:rsid w:val="001D3056"/>
    <w:rsid w:val="001D33D8"/>
    <w:rsid w:val="001D3896"/>
    <w:rsid w:val="001D4246"/>
    <w:rsid w:val="001D6169"/>
    <w:rsid w:val="001D7528"/>
    <w:rsid w:val="001E1873"/>
    <w:rsid w:val="001E3569"/>
    <w:rsid w:val="001E37A9"/>
    <w:rsid w:val="001E54CD"/>
    <w:rsid w:val="001E67A4"/>
    <w:rsid w:val="001F135B"/>
    <w:rsid w:val="001F15F4"/>
    <w:rsid w:val="001F1C53"/>
    <w:rsid w:val="001F1D33"/>
    <w:rsid w:val="001F2AD9"/>
    <w:rsid w:val="001F44C8"/>
    <w:rsid w:val="001F7C3C"/>
    <w:rsid w:val="002031BA"/>
    <w:rsid w:val="0020661E"/>
    <w:rsid w:val="00211E49"/>
    <w:rsid w:val="00212066"/>
    <w:rsid w:val="00213E27"/>
    <w:rsid w:val="00214BB5"/>
    <w:rsid w:val="00215919"/>
    <w:rsid w:val="00216B89"/>
    <w:rsid w:val="00223441"/>
    <w:rsid w:val="00223531"/>
    <w:rsid w:val="002239AB"/>
    <w:rsid w:val="00223A35"/>
    <w:rsid w:val="00224C61"/>
    <w:rsid w:val="00231F98"/>
    <w:rsid w:val="00233349"/>
    <w:rsid w:val="00234FC4"/>
    <w:rsid w:val="002405D5"/>
    <w:rsid w:val="00241A03"/>
    <w:rsid w:val="00244C02"/>
    <w:rsid w:val="00245448"/>
    <w:rsid w:val="002472A0"/>
    <w:rsid w:val="002527D7"/>
    <w:rsid w:val="0025398C"/>
    <w:rsid w:val="00253D5B"/>
    <w:rsid w:val="00262A2D"/>
    <w:rsid w:val="002636C8"/>
    <w:rsid w:val="00263B33"/>
    <w:rsid w:val="002643FE"/>
    <w:rsid w:val="00265861"/>
    <w:rsid w:val="002658CE"/>
    <w:rsid w:val="00265E94"/>
    <w:rsid w:val="00270590"/>
    <w:rsid w:val="002730FE"/>
    <w:rsid w:val="0027708C"/>
    <w:rsid w:val="0027739E"/>
    <w:rsid w:val="00281495"/>
    <w:rsid w:val="0028716D"/>
    <w:rsid w:val="00292A86"/>
    <w:rsid w:val="00293B14"/>
    <w:rsid w:val="002A1F72"/>
    <w:rsid w:val="002A268D"/>
    <w:rsid w:val="002A4E09"/>
    <w:rsid w:val="002B330A"/>
    <w:rsid w:val="002B363C"/>
    <w:rsid w:val="002B5543"/>
    <w:rsid w:val="002B6E70"/>
    <w:rsid w:val="002B7A2F"/>
    <w:rsid w:val="002B7C8B"/>
    <w:rsid w:val="002C0824"/>
    <w:rsid w:val="002C08D3"/>
    <w:rsid w:val="002C1CD6"/>
    <w:rsid w:val="002C237E"/>
    <w:rsid w:val="002C3BAC"/>
    <w:rsid w:val="002C5846"/>
    <w:rsid w:val="002C591B"/>
    <w:rsid w:val="002C6CA9"/>
    <w:rsid w:val="002C6CCE"/>
    <w:rsid w:val="002C6ECD"/>
    <w:rsid w:val="002C7F77"/>
    <w:rsid w:val="002D049A"/>
    <w:rsid w:val="002D1054"/>
    <w:rsid w:val="002D1EA0"/>
    <w:rsid w:val="002D73E0"/>
    <w:rsid w:val="002E5A32"/>
    <w:rsid w:val="002F0BD5"/>
    <w:rsid w:val="002F6887"/>
    <w:rsid w:val="002F7141"/>
    <w:rsid w:val="00301F64"/>
    <w:rsid w:val="00305933"/>
    <w:rsid w:val="00311251"/>
    <w:rsid w:val="00312A95"/>
    <w:rsid w:val="00315238"/>
    <w:rsid w:val="003152AE"/>
    <w:rsid w:val="00316BBD"/>
    <w:rsid w:val="00321C44"/>
    <w:rsid w:val="00324935"/>
    <w:rsid w:val="00325645"/>
    <w:rsid w:val="00325686"/>
    <w:rsid w:val="00332F14"/>
    <w:rsid w:val="00335B0E"/>
    <w:rsid w:val="00335BFF"/>
    <w:rsid w:val="00336081"/>
    <w:rsid w:val="00337EE4"/>
    <w:rsid w:val="0034016C"/>
    <w:rsid w:val="00343875"/>
    <w:rsid w:val="00346DA5"/>
    <w:rsid w:val="00346EB7"/>
    <w:rsid w:val="003470D2"/>
    <w:rsid w:val="003525F8"/>
    <w:rsid w:val="003533A9"/>
    <w:rsid w:val="003613A3"/>
    <w:rsid w:val="00361ED5"/>
    <w:rsid w:val="003731AC"/>
    <w:rsid w:val="003732B1"/>
    <w:rsid w:val="0037427C"/>
    <w:rsid w:val="00374D3E"/>
    <w:rsid w:val="0038196C"/>
    <w:rsid w:val="00385C93"/>
    <w:rsid w:val="00385E19"/>
    <w:rsid w:val="00386031"/>
    <w:rsid w:val="003862ED"/>
    <w:rsid w:val="003906BF"/>
    <w:rsid w:val="00391BA2"/>
    <w:rsid w:val="003937FB"/>
    <w:rsid w:val="003954EA"/>
    <w:rsid w:val="00395830"/>
    <w:rsid w:val="00396BF1"/>
    <w:rsid w:val="003A0F91"/>
    <w:rsid w:val="003A19E5"/>
    <w:rsid w:val="003A2F94"/>
    <w:rsid w:val="003A4BF8"/>
    <w:rsid w:val="003B059E"/>
    <w:rsid w:val="003B4FA5"/>
    <w:rsid w:val="003C00E5"/>
    <w:rsid w:val="003C03BD"/>
    <w:rsid w:val="003C0E88"/>
    <w:rsid w:val="003C30DB"/>
    <w:rsid w:val="003C31F2"/>
    <w:rsid w:val="003C3416"/>
    <w:rsid w:val="003C3DA3"/>
    <w:rsid w:val="003C499E"/>
    <w:rsid w:val="003C6FA6"/>
    <w:rsid w:val="003D267A"/>
    <w:rsid w:val="003D277D"/>
    <w:rsid w:val="003D38E0"/>
    <w:rsid w:val="003D3A37"/>
    <w:rsid w:val="003D61E2"/>
    <w:rsid w:val="003D6975"/>
    <w:rsid w:val="003D73DD"/>
    <w:rsid w:val="003E1B12"/>
    <w:rsid w:val="003E3C83"/>
    <w:rsid w:val="003F227D"/>
    <w:rsid w:val="003F5B32"/>
    <w:rsid w:val="003F7D0E"/>
    <w:rsid w:val="00400727"/>
    <w:rsid w:val="00400B14"/>
    <w:rsid w:val="00400E09"/>
    <w:rsid w:val="00404F69"/>
    <w:rsid w:val="004052A9"/>
    <w:rsid w:val="004062C2"/>
    <w:rsid w:val="004070BD"/>
    <w:rsid w:val="00412F45"/>
    <w:rsid w:val="004131EA"/>
    <w:rsid w:val="004146C7"/>
    <w:rsid w:val="00414984"/>
    <w:rsid w:val="00421963"/>
    <w:rsid w:val="00421A14"/>
    <w:rsid w:val="00423311"/>
    <w:rsid w:val="00426533"/>
    <w:rsid w:val="004278B9"/>
    <w:rsid w:val="0043023D"/>
    <w:rsid w:val="00432102"/>
    <w:rsid w:val="00432F7B"/>
    <w:rsid w:val="0043456E"/>
    <w:rsid w:val="0043731A"/>
    <w:rsid w:val="00440F45"/>
    <w:rsid w:val="0044388F"/>
    <w:rsid w:val="0044393A"/>
    <w:rsid w:val="00443C7A"/>
    <w:rsid w:val="0044484D"/>
    <w:rsid w:val="004460E6"/>
    <w:rsid w:val="00452F3C"/>
    <w:rsid w:val="00453487"/>
    <w:rsid w:val="004568D7"/>
    <w:rsid w:val="004619FC"/>
    <w:rsid w:val="00461F3A"/>
    <w:rsid w:val="0046260D"/>
    <w:rsid w:val="00463AE4"/>
    <w:rsid w:val="00464706"/>
    <w:rsid w:val="00465446"/>
    <w:rsid w:val="00465A17"/>
    <w:rsid w:val="00471362"/>
    <w:rsid w:val="00472ADF"/>
    <w:rsid w:val="004737F7"/>
    <w:rsid w:val="00473D05"/>
    <w:rsid w:val="00477039"/>
    <w:rsid w:val="00477CAB"/>
    <w:rsid w:val="004805DB"/>
    <w:rsid w:val="00480782"/>
    <w:rsid w:val="00483850"/>
    <w:rsid w:val="004839B5"/>
    <w:rsid w:val="00483B2B"/>
    <w:rsid w:val="00485245"/>
    <w:rsid w:val="004867BC"/>
    <w:rsid w:val="00492204"/>
    <w:rsid w:val="004934C9"/>
    <w:rsid w:val="00497891"/>
    <w:rsid w:val="004A0037"/>
    <w:rsid w:val="004A009E"/>
    <w:rsid w:val="004A056D"/>
    <w:rsid w:val="004A115D"/>
    <w:rsid w:val="004A1392"/>
    <w:rsid w:val="004A1709"/>
    <w:rsid w:val="004A225F"/>
    <w:rsid w:val="004A3AD2"/>
    <w:rsid w:val="004A3E1C"/>
    <w:rsid w:val="004A4677"/>
    <w:rsid w:val="004A4787"/>
    <w:rsid w:val="004A49F7"/>
    <w:rsid w:val="004A78EF"/>
    <w:rsid w:val="004B1666"/>
    <w:rsid w:val="004B2034"/>
    <w:rsid w:val="004B320C"/>
    <w:rsid w:val="004B3A9C"/>
    <w:rsid w:val="004B544F"/>
    <w:rsid w:val="004B5793"/>
    <w:rsid w:val="004B6DF4"/>
    <w:rsid w:val="004B7B60"/>
    <w:rsid w:val="004C0AA3"/>
    <w:rsid w:val="004C0BBB"/>
    <w:rsid w:val="004C5817"/>
    <w:rsid w:val="004C65E1"/>
    <w:rsid w:val="004C7460"/>
    <w:rsid w:val="004D1BE0"/>
    <w:rsid w:val="004D22DE"/>
    <w:rsid w:val="004D4675"/>
    <w:rsid w:val="004D6248"/>
    <w:rsid w:val="004D7594"/>
    <w:rsid w:val="004E086A"/>
    <w:rsid w:val="004E6452"/>
    <w:rsid w:val="004E781E"/>
    <w:rsid w:val="004F12EC"/>
    <w:rsid w:val="004F1FF8"/>
    <w:rsid w:val="004F2F7C"/>
    <w:rsid w:val="004F4FC1"/>
    <w:rsid w:val="004F5F6B"/>
    <w:rsid w:val="004F617F"/>
    <w:rsid w:val="004F75E7"/>
    <w:rsid w:val="005037C1"/>
    <w:rsid w:val="00503B54"/>
    <w:rsid w:val="0051388E"/>
    <w:rsid w:val="005144E5"/>
    <w:rsid w:val="00514689"/>
    <w:rsid w:val="00514F16"/>
    <w:rsid w:val="00515E74"/>
    <w:rsid w:val="005162D7"/>
    <w:rsid w:val="00516557"/>
    <w:rsid w:val="00517D4C"/>
    <w:rsid w:val="00522222"/>
    <w:rsid w:val="0053164B"/>
    <w:rsid w:val="00535C15"/>
    <w:rsid w:val="00540875"/>
    <w:rsid w:val="00546EB2"/>
    <w:rsid w:val="005470C1"/>
    <w:rsid w:val="005473D1"/>
    <w:rsid w:val="005477FB"/>
    <w:rsid w:val="00550A6F"/>
    <w:rsid w:val="00552136"/>
    <w:rsid w:val="005578F1"/>
    <w:rsid w:val="00560882"/>
    <w:rsid w:val="0056492D"/>
    <w:rsid w:val="00567FBC"/>
    <w:rsid w:val="0057224F"/>
    <w:rsid w:val="00572BDC"/>
    <w:rsid w:val="005744C1"/>
    <w:rsid w:val="00576828"/>
    <w:rsid w:val="00576B2C"/>
    <w:rsid w:val="005777C3"/>
    <w:rsid w:val="00577C1D"/>
    <w:rsid w:val="00577FAA"/>
    <w:rsid w:val="00580ABE"/>
    <w:rsid w:val="0058207B"/>
    <w:rsid w:val="005831B7"/>
    <w:rsid w:val="005851A0"/>
    <w:rsid w:val="00587AA4"/>
    <w:rsid w:val="005900D2"/>
    <w:rsid w:val="00591FBD"/>
    <w:rsid w:val="00594A73"/>
    <w:rsid w:val="00596B3A"/>
    <w:rsid w:val="005A066A"/>
    <w:rsid w:val="005A08E7"/>
    <w:rsid w:val="005A4B08"/>
    <w:rsid w:val="005A63B3"/>
    <w:rsid w:val="005B1DEF"/>
    <w:rsid w:val="005B21A3"/>
    <w:rsid w:val="005B3084"/>
    <w:rsid w:val="005B3364"/>
    <w:rsid w:val="005B632A"/>
    <w:rsid w:val="005B7F82"/>
    <w:rsid w:val="005C0FEE"/>
    <w:rsid w:val="005C2270"/>
    <w:rsid w:val="005C22E1"/>
    <w:rsid w:val="005C665F"/>
    <w:rsid w:val="005D3FD3"/>
    <w:rsid w:val="005D5673"/>
    <w:rsid w:val="005D6588"/>
    <w:rsid w:val="005E447A"/>
    <w:rsid w:val="005E7543"/>
    <w:rsid w:val="005F28D4"/>
    <w:rsid w:val="005F5134"/>
    <w:rsid w:val="006058D6"/>
    <w:rsid w:val="00606E16"/>
    <w:rsid w:val="00610130"/>
    <w:rsid w:val="00610702"/>
    <w:rsid w:val="00610856"/>
    <w:rsid w:val="00611363"/>
    <w:rsid w:val="00613384"/>
    <w:rsid w:val="00614718"/>
    <w:rsid w:val="0061708D"/>
    <w:rsid w:val="006172E1"/>
    <w:rsid w:val="00621B6A"/>
    <w:rsid w:val="0063175C"/>
    <w:rsid w:val="00631F2B"/>
    <w:rsid w:val="00634FC6"/>
    <w:rsid w:val="00641BCB"/>
    <w:rsid w:val="006422E4"/>
    <w:rsid w:val="0064281D"/>
    <w:rsid w:val="00643060"/>
    <w:rsid w:val="0064507A"/>
    <w:rsid w:val="006505C6"/>
    <w:rsid w:val="00650DB5"/>
    <w:rsid w:val="00657D23"/>
    <w:rsid w:val="00660C69"/>
    <w:rsid w:val="006627D0"/>
    <w:rsid w:val="00663897"/>
    <w:rsid w:val="00667F2A"/>
    <w:rsid w:val="00674D24"/>
    <w:rsid w:val="006830EF"/>
    <w:rsid w:val="00687C30"/>
    <w:rsid w:val="0069008E"/>
    <w:rsid w:val="00690A19"/>
    <w:rsid w:val="00693573"/>
    <w:rsid w:val="006946E6"/>
    <w:rsid w:val="006977AB"/>
    <w:rsid w:val="006A3ED4"/>
    <w:rsid w:val="006A42E7"/>
    <w:rsid w:val="006A4E37"/>
    <w:rsid w:val="006B0C3D"/>
    <w:rsid w:val="006B11B0"/>
    <w:rsid w:val="006B3D8A"/>
    <w:rsid w:val="006B3F2C"/>
    <w:rsid w:val="006B427B"/>
    <w:rsid w:val="006B4AC4"/>
    <w:rsid w:val="006B4BF7"/>
    <w:rsid w:val="006B5541"/>
    <w:rsid w:val="006B6BF3"/>
    <w:rsid w:val="006C1F0F"/>
    <w:rsid w:val="006C2C55"/>
    <w:rsid w:val="006D0AF2"/>
    <w:rsid w:val="006D30F4"/>
    <w:rsid w:val="006D4D53"/>
    <w:rsid w:val="006D5A68"/>
    <w:rsid w:val="006D6371"/>
    <w:rsid w:val="006D7484"/>
    <w:rsid w:val="006E4927"/>
    <w:rsid w:val="006E65F0"/>
    <w:rsid w:val="006F105D"/>
    <w:rsid w:val="006F656B"/>
    <w:rsid w:val="006F712F"/>
    <w:rsid w:val="00700F79"/>
    <w:rsid w:val="00702808"/>
    <w:rsid w:val="00712959"/>
    <w:rsid w:val="007175E8"/>
    <w:rsid w:val="00717628"/>
    <w:rsid w:val="00720AFF"/>
    <w:rsid w:val="00723F33"/>
    <w:rsid w:val="00725380"/>
    <w:rsid w:val="00732189"/>
    <w:rsid w:val="007342E0"/>
    <w:rsid w:val="00735541"/>
    <w:rsid w:val="007426AC"/>
    <w:rsid w:val="00742C80"/>
    <w:rsid w:val="007445B5"/>
    <w:rsid w:val="00745AC3"/>
    <w:rsid w:val="00746919"/>
    <w:rsid w:val="00752937"/>
    <w:rsid w:val="007555EB"/>
    <w:rsid w:val="00755E81"/>
    <w:rsid w:val="00756BBD"/>
    <w:rsid w:val="007617C0"/>
    <w:rsid w:val="00762CE8"/>
    <w:rsid w:val="00763E9F"/>
    <w:rsid w:val="007700CC"/>
    <w:rsid w:val="007714E8"/>
    <w:rsid w:val="00772466"/>
    <w:rsid w:val="00772ADE"/>
    <w:rsid w:val="007737D1"/>
    <w:rsid w:val="00774D65"/>
    <w:rsid w:val="0077672D"/>
    <w:rsid w:val="00780266"/>
    <w:rsid w:val="007812CD"/>
    <w:rsid w:val="00782E62"/>
    <w:rsid w:val="007860D5"/>
    <w:rsid w:val="00787481"/>
    <w:rsid w:val="00787E91"/>
    <w:rsid w:val="00791065"/>
    <w:rsid w:val="0079160B"/>
    <w:rsid w:val="00792051"/>
    <w:rsid w:val="007921EA"/>
    <w:rsid w:val="00793B53"/>
    <w:rsid w:val="007943CC"/>
    <w:rsid w:val="00794F38"/>
    <w:rsid w:val="0079565F"/>
    <w:rsid w:val="00795926"/>
    <w:rsid w:val="0079626C"/>
    <w:rsid w:val="00796D50"/>
    <w:rsid w:val="007A10C1"/>
    <w:rsid w:val="007A216C"/>
    <w:rsid w:val="007A2633"/>
    <w:rsid w:val="007A2A98"/>
    <w:rsid w:val="007A3132"/>
    <w:rsid w:val="007A4044"/>
    <w:rsid w:val="007A76E3"/>
    <w:rsid w:val="007A77A5"/>
    <w:rsid w:val="007B328D"/>
    <w:rsid w:val="007B3689"/>
    <w:rsid w:val="007B5337"/>
    <w:rsid w:val="007B6220"/>
    <w:rsid w:val="007B7D9C"/>
    <w:rsid w:val="007C172C"/>
    <w:rsid w:val="007C359C"/>
    <w:rsid w:val="007C3E92"/>
    <w:rsid w:val="007C59C6"/>
    <w:rsid w:val="007C67D6"/>
    <w:rsid w:val="007D0F4F"/>
    <w:rsid w:val="007D5362"/>
    <w:rsid w:val="007D5C28"/>
    <w:rsid w:val="007E6CE5"/>
    <w:rsid w:val="007E7585"/>
    <w:rsid w:val="007F3455"/>
    <w:rsid w:val="007F5542"/>
    <w:rsid w:val="00800E3E"/>
    <w:rsid w:val="00802CCE"/>
    <w:rsid w:val="008040E1"/>
    <w:rsid w:val="00804121"/>
    <w:rsid w:val="00804D93"/>
    <w:rsid w:val="008101F7"/>
    <w:rsid w:val="0081045B"/>
    <w:rsid w:val="0081203A"/>
    <w:rsid w:val="00812067"/>
    <w:rsid w:val="00813FAF"/>
    <w:rsid w:val="008202F9"/>
    <w:rsid w:val="00821793"/>
    <w:rsid w:val="00824E73"/>
    <w:rsid w:val="00826C03"/>
    <w:rsid w:val="0082756E"/>
    <w:rsid w:val="00831384"/>
    <w:rsid w:val="00832166"/>
    <w:rsid w:val="008400E7"/>
    <w:rsid w:val="008405F9"/>
    <w:rsid w:val="00842355"/>
    <w:rsid w:val="00842930"/>
    <w:rsid w:val="00844674"/>
    <w:rsid w:val="008478DD"/>
    <w:rsid w:val="00851A88"/>
    <w:rsid w:val="00851FC1"/>
    <w:rsid w:val="008528BC"/>
    <w:rsid w:val="00853D8F"/>
    <w:rsid w:val="00856666"/>
    <w:rsid w:val="008574C8"/>
    <w:rsid w:val="00860C6F"/>
    <w:rsid w:val="008623DC"/>
    <w:rsid w:val="0086588F"/>
    <w:rsid w:val="00872007"/>
    <w:rsid w:val="0087480F"/>
    <w:rsid w:val="008750B3"/>
    <w:rsid w:val="00884481"/>
    <w:rsid w:val="008863C7"/>
    <w:rsid w:val="008872E9"/>
    <w:rsid w:val="0089035C"/>
    <w:rsid w:val="00890D3C"/>
    <w:rsid w:val="00891E39"/>
    <w:rsid w:val="008924AF"/>
    <w:rsid w:val="008A3C95"/>
    <w:rsid w:val="008A3F26"/>
    <w:rsid w:val="008A487F"/>
    <w:rsid w:val="008A5790"/>
    <w:rsid w:val="008A6234"/>
    <w:rsid w:val="008A7734"/>
    <w:rsid w:val="008B0CCB"/>
    <w:rsid w:val="008B131C"/>
    <w:rsid w:val="008B26F4"/>
    <w:rsid w:val="008B2D3F"/>
    <w:rsid w:val="008B4428"/>
    <w:rsid w:val="008B575D"/>
    <w:rsid w:val="008C1A3F"/>
    <w:rsid w:val="008C244E"/>
    <w:rsid w:val="008C3494"/>
    <w:rsid w:val="008C3731"/>
    <w:rsid w:val="008C525E"/>
    <w:rsid w:val="008C6E2D"/>
    <w:rsid w:val="008D34C1"/>
    <w:rsid w:val="008D3724"/>
    <w:rsid w:val="008D780D"/>
    <w:rsid w:val="008D7BFE"/>
    <w:rsid w:val="008E1BBF"/>
    <w:rsid w:val="008E23BF"/>
    <w:rsid w:val="008E4ACC"/>
    <w:rsid w:val="008E5D7B"/>
    <w:rsid w:val="008E7363"/>
    <w:rsid w:val="008F0583"/>
    <w:rsid w:val="008F2E12"/>
    <w:rsid w:val="008F3F1A"/>
    <w:rsid w:val="008F444B"/>
    <w:rsid w:val="008F4A1C"/>
    <w:rsid w:val="008F5472"/>
    <w:rsid w:val="00900A3A"/>
    <w:rsid w:val="00904C76"/>
    <w:rsid w:val="009056F6"/>
    <w:rsid w:val="00905FF6"/>
    <w:rsid w:val="009061FE"/>
    <w:rsid w:val="00911600"/>
    <w:rsid w:val="009156EC"/>
    <w:rsid w:val="00915999"/>
    <w:rsid w:val="00923238"/>
    <w:rsid w:val="009257C6"/>
    <w:rsid w:val="00926E67"/>
    <w:rsid w:val="0093053A"/>
    <w:rsid w:val="00930BE4"/>
    <w:rsid w:val="0093147E"/>
    <w:rsid w:val="00931C0A"/>
    <w:rsid w:val="00934FDC"/>
    <w:rsid w:val="00935245"/>
    <w:rsid w:val="00936A36"/>
    <w:rsid w:val="00937803"/>
    <w:rsid w:val="0094040E"/>
    <w:rsid w:val="00940EFC"/>
    <w:rsid w:val="009410B4"/>
    <w:rsid w:val="00945BB1"/>
    <w:rsid w:val="00947E1B"/>
    <w:rsid w:val="00953590"/>
    <w:rsid w:val="009544B0"/>
    <w:rsid w:val="00954928"/>
    <w:rsid w:val="00955AEC"/>
    <w:rsid w:val="00955C56"/>
    <w:rsid w:val="00960EF3"/>
    <w:rsid w:val="00966F22"/>
    <w:rsid w:val="00975335"/>
    <w:rsid w:val="009755FD"/>
    <w:rsid w:val="009764C8"/>
    <w:rsid w:val="00977241"/>
    <w:rsid w:val="00977A98"/>
    <w:rsid w:val="009808BB"/>
    <w:rsid w:val="00980A3E"/>
    <w:rsid w:val="00985409"/>
    <w:rsid w:val="009877BB"/>
    <w:rsid w:val="009900BC"/>
    <w:rsid w:val="00992800"/>
    <w:rsid w:val="00993898"/>
    <w:rsid w:val="00993FB0"/>
    <w:rsid w:val="00994D8A"/>
    <w:rsid w:val="00995900"/>
    <w:rsid w:val="00996F9F"/>
    <w:rsid w:val="009975B1"/>
    <w:rsid w:val="00997B87"/>
    <w:rsid w:val="009A2CF4"/>
    <w:rsid w:val="009A35FC"/>
    <w:rsid w:val="009A6CBA"/>
    <w:rsid w:val="009A7631"/>
    <w:rsid w:val="009A76E4"/>
    <w:rsid w:val="009B206E"/>
    <w:rsid w:val="009B351A"/>
    <w:rsid w:val="009B4327"/>
    <w:rsid w:val="009C3453"/>
    <w:rsid w:val="009C5596"/>
    <w:rsid w:val="009D141A"/>
    <w:rsid w:val="009D2B2D"/>
    <w:rsid w:val="009D2F9B"/>
    <w:rsid w:val="009D347B"/>
    <w:rsid w:val="009D38AF"/>
    <w:rsid w:val="009D5C79"/>
    <w:rsid w:val="009D6691"/>
    <w:rsid w:val="009D7CD7"/>
    <w:rsid w:val="009E01F2"/>
    <w:rsid w:val="009E2F9F"/>
    <w:rsid w:val="009E3C3C"/>
    <w:rsid w:val="009E482A"/>
    <w:rsid w:val="009E6150"/>
    <w:rsid w:val="009E6A52"/>
    <w:rsid w:val="009E7EC5"/>
    <w:rsid w:val="009F1A29"/>
    <w:rsid w:val="009F1C14"/>
    <w:rsid w:val="009F332B"/>
    <w:rsid w:val="009F4282"/>
    <w:rsid w:val="00A01BAC"/>
    <w:rsid w:val="00A02AE7"/>
    <w:rsid w:val="00A02DE2"/>
    <w:rsid w:val="00A04DC1"/>
    <w:rsid w:val="00A13131"/>
    <w:rsid w:val="00A2078C"/>
    <w:rsid w:val="00A21C1D"/>
    <w:rsid w:val="00A21EA2"/>
    <w:rsid w:val="00A23E41"/>
    <w:rsid w:val="00A3120D"/>
    <w:rsid w:val="00A409A5"/>
    <w:rsid w:val="00A509B3"/>
    <w:rsid w:val="00A514B1"/>
    <w:rsid w:val="00A514D1"/>
    <w:rsid w:val="00A52D39"/>
    <w:rsid w:val="00A53FEA"/>
    <w:rsid w:val="00A55CFC"/>
    <w:rsid w:val="00A6043C"/>
    <w:rsid w:val="00A63622"/>
    <w:rsid w:val="00A636C7"/>
    <w:rsid w:val="00A63734"/>
    <w:rsid w:val="00A65E07"/>
    <w:rsid w:val="00A66E35"/>
    <w:rsid w:val="00A675DC"/>
    <w:rsid w:val="00A72DB0"/>
    <w:rsid w:val="00A73A98"/>
    <w:rsid w:val="00A80AB4"/>
    <w:rsid w:val="00A81959"/>
    <w:rsid w:val="00A830DC"/>
    <w:rsid w:val="00A853E5"/>
    <w:rsid w:val="00A85BB8"/>
    <w:rsid w:val="00A85CD9"/>
    <w:rsid w:val="00A869C7"/>
    <w:rsid w:val="00A8714F"/>
    <w:rsid w:val="00A87B13"/>
    <w:rsid w:val="00A87E81"/>
    <w:rsid w:val="00A912AB"/>
    <w:rsid w:val="00A94665"/>
    <w:rsid w:val="00AA0753"/>
    <w:rsid w:val="00AB5CC0"/>
    <w:rsid w:val="00AB784A"/>
    <w:rsid w:val="00AB7D91"/>
    <w:rsid w:val="00AC1180"/>
    <w:rsid w:val="00AC1CD8"/>
    <w:rsid w:val="00AC1D04"/>
    <w:rsid w:val="00AC51AF"/>
    <w:rsid w:val="00AC5255"/>
    <w:rsid w:val="00AC6208"/>
    <w:rsid w:val="00AE7FF1"/>
    <w:rsid w:val="00AF2F5E"/>
    <w:rsid w:val="00AF3F48"/>
    <w:rsid w:val="00AF5E0B"/>
    <w:rsid w:val="00AF6053"/>
    <w:rsid w:val="00B00745"/>
    <w:rsid w:val="00B01536"/>
    <w:rsid w:val="00B03CC2"/>
    <w:rsid w:val="00B03DD1"/>
    <w:rsid w:val="00B04869"/>
    <w:rsid w:val="00B04952"/>
    <w:rsid w:val="00B06E2B"/>
    <w:rsid w:val="00B11932"/>
    <w:rsid w:val="00B11C13"/>
    <w:rsid w:val="00B12C08"/>
    <w:rsid w:val="00B1377B"/>
    <w:rsid w:val="00B14485"/>
    <w:rsid w:val="00B146CE"/>
    <w:rsid w:val="00B16EB9"/>
    <w:rsid w:val="00B179FA"/>
    <w:rsid w:val="00B2041E"/>
    <w:rsid w:val="00B20663"/>
    <w:rsid w:val="00B21946"/>
    <w:rsid w:val="00B22941"/>
    <w:rsid w:val="00B257DB"/>
    <w:rsid w:val="00B257DF"/>
    <w:rsid w:val="00B27192"/>
    <w:rsid w:val="00B30DAC"/>
    <w:rsid w:val="00B3563D"/>
    <w:rsid w:val="00B35733"/>
    <w:rsid w:val="00B364DC"/>
    <w:rsid w:val="00B44EF6"/>
    <w:rsid w:val="00B46F68"/>
    <w:rsid w:val="00B46FE4"/>
    <w:rsid w:val="00B4705D"/>
    <w:rsid w:val="00B509BD"/>
    <w:rsid w:val="00B5142E"/>
    <w:rsid w:val="00B5214C"/>
    <w:rsid w:val="00B54438"/>
    <w:rsid w:val="00B5463D"/>
    <w:rsid w:val="00B54BDC"/>
    <w:rsid w:val="00B55A64"/>
    <w:rsid w:val="00B60195"/>
    <w:rsid w:val="00B63027"/>
    <w:rsid w:val="00B66432"/>
    <w:rsid w:val="00B66761"/>
    <w:rsid w:val="00B71455"/>
    <w:rsid w:val="00B80AB7"/>
    <w:rsid w:val="00B826E8"/>
    <w:rsid w:val="00B8272A"/>
    <w:rsid w:val="00B83CBE"/>
    <w:rsid w:val="00B85379"/>
    <w:rsid w:val="00B87B0E"/>
    <w:rsid w:val="00B91D88"/>
    <w:rsid w:val="00B9266E"/>
    <w:rsid w:val="00B941E3"/>
    <w:rsid w:val="00B977D3"/>
    <w:rsid w:val="00BA592C"/>
    <w:rsid w:val="00BA71B5"/>
    <w:rsid w:val="00BB1124"/>
    <w:rsid w:val="00BB2CEA"/>
    <w:rsid w:val="00BC0273"/>
    <w:rsid w:val="00BC0D58"/>
    <w:rsid w:val="00BC1DD7"/>
    <w:rsid w:val="00BC1F34"/>
    <w:rsid w:val="00BC3CCA"/>
    <w:rsid w:val="00BC4A4B"/>
    <w:rsid w:val="00BC4DFB"/>
    <w:rsid w:val="00BC53D2"/>
    <w:rsid w:val="00BC66BF"/>
    <w:rsid w:val="00BC7127"/>
    <w:rsid w:val="00BC76CD"/>
    <w:rsid w:val="00BD18CC"/>
    <w:rsid w:val="00BD20D2"/>
    <w:rsid w:val="00BD2718"/>
    <w:rsid w:val="00BD37FD"/>
    <w:rsid w:val="00BD441D"/>
    <w:rsid w:val="00BD60FC"/>
    <w:rsid w:val="00BD784E"/>
    <w:rsid w:val="00BE159E"/>
    <w:rsid w:val="00BE1D4C"/>
    <w:rsid w:val="00BE537D"/>
    <w:rsid w:val="00BE602A"/>
    <w:rsid w:val="00BE7EDE"/>
    <w:rsid w:val="00BF02AD"/>
    <w:rsid w:val="00C04300"/>
    <w:rsid w:val="00C0605F"/>
    <w:rsid w:val="00C065FE"/>
    <w:rsid w:val="00C10D14"/>
    <w:rsid w:val="00C10E38"/>
    <w:rsid w:val="00C1175B"/>
    <w:rsid w:val="00C16BC4"/>
    <w:rsid w:val="00C20994"/>
    <w:rsid w:val="00C21254"/>
    <w:rsid w:val="00C22740"/>
    <w:rsid w:val="00C23761"/>
    <w:rsid w:val="00C24322"/>
    <w:rsid w:val="00C30145"/>
    <w:rsid w:val="00C30958"/>
    <w:rsid w:val="00C31EF5"/>
    <w:rsid w:val="00C324F3"/>
    <w:rsid w:val="00C357F7"/>
    <w:rsid w:val="00C37EE1"/>
    <w:rsid w:val="00C431BC"/>
    <w:rsid w:val="00C43AE3"/>
    <w:rsid w:val="00C43D41"/>
    <w:rsid w:val="00C56573"/>
    <w:rsid w:val="00C57110"/>
    <w:rsid w:val="00C60BCE"/>
    <w:rsid w:val="00C632C0"/>
    <w:rsid w:val="00C66886"/>
    <w:rsid w:val="00C70445"/>
    <w:rsid w:val="00C708A3"/>
    <w:rsid w:val="00C73A37"/>
    <w:rsid w:val="00C75245"/>
    <w:rsid w:val="00C7526D"/>
    <w:rsid w:val="00C7705F"/>
    <w:rsid w:val="00C774B1"/>
    <w:rsid w:val="00C80691"/>
    <w:rsid w:val="00C813E9"/>
    <w:rsid w:val="00C83A5A"/>
    <w:rsid w:val="00C852FB"/>
    <w:rsid w:val="00C85721"/>
    <w:rsid w:val="00C85B60"/>
    <w:rsid w:val="00C87F17"/>
    <w:rsid w:val="00C90C0D"/>
    <w:rsid w:val="00C91F05"/>
    <w:rsid w:val="00C93B2B"/>
    <w:rsid w:val="00C94407"/>
    <w:rsid w:val="00C97307"/>
    <w:rsid w:val="00CA3A94"/>
    <w:rsid w:val="00CA607D"/>
    <w:rsid w:val="00CB1536"/>
    <w:rsid w:val="00CB3781"/>
    <w:rsid w:val="00CB498D"/>
    <w:rsid w:val="00CB5BF6"/>
    <w:rsid w:val="00CC1BFE"/>
    <w:rsid w:val="00CC60E4"/>
    <w:rsid w:val="00CC6518"/>
    <w:rsid w:val="00CC6959"/>
    <w:rsid w:val="00CD02CC"/>
    <w:rsid w:val="00CD08A4"/>
    <w:rsid w:val="00CD21F1"/>
    <w:rsid w:val="00CD6610"/>
    <w:rsid w:val="00CE0AA5"/>
    <w:rsid w:val="00CE4FC8"/>
    <w:rsid w:val="00CE5064"/>
    <w:rsid w:val="00CE52E1"/>
    <w:rsid w:val="00CE6C1A"/>
    <w:rsid w:val="00CE7CB9"/>
    <w:rsid w:val="00CF05BB"/>
    <w:rsid w:val="00CF1A3A"/>
    <w:rsid w:val="00CF28C3"/>
    <w:rsid w:val="00D11D8D"/>
    <w:rsid w:val="00D12A0D"/>
    <w:rsid w:val="00D1472F"/>
    <w:rsid w:val="00D1614C"/>
    <w:rsid w:val="00D163C9"/>
    <w:rsid w:val="00D16C12"/>
    <w:rsid w:val="00D16EEE"/>
    <w:rsid w:val="00D20440"/>
    <w:rsid w:val="00D20F27"/>
    <w:rsid w:val="00D21CEC"/>
    <w:rsid w:val="00D22967"/>
    <w:rsid w:val="00D23114"/>
    <w:rsid w:val="00D25AAB"/>
    <w:rsid w:val="00D26142"/>
    <w:rsid w:val="00D30A58"/>
    <w:rsid w:val="00D318A7"/>
    <w:rsid w:val="00D318B4"/>
    <w:rsid w:val="00D36F2A"/>
    <w:rsid w:val="00D401F7"/>
    <w:rsid w:val="00D42B6F"/>
    <w:rsid w:val="00D45976"/>
    <w:rsid w:val="00D46E9F"/>
    <w:rsid w:val="00D5306D"/>
    <w:rsid w:val="00D53F4E"/>
    <w:rsid w:val="00D54474"/>
    <w:rsid w:val="00D61954"/>
    <w:rsid w:val="00D63761"/>
    <w:rsid w:val="00D65B4D"/>
    <w:rsid w:val="00D705ED"/>
    <w:rsid w:val="00D7074D"/>
    <w:rsid w:val="00D708F9"/>
    <w:rsid w:val="00D70C09"/>
    <w:rsid w:val="00D753DC"/>
    <w:rsid w:val="00D7588A"/>
    <w:rsid w:val="00D805EF"/>
    <w:rsid w:val="00D819E9"/>
    <w:rsid w:val="00D82242"/>
    <w:rsid w:val="00D847C3"/>
    <w:rsid w:val="00D847C4"/>
    <w:rsid w:val="00D87049"/>
    <w:rsid w:val="00D87598"/>
    <w:rsid w:val="00D87FEF"/>
    <w:rsid w:val="00D9127E"/>
    <w:rsid w:val="00D93CA5"/>
    <w:rsid w:val="00D9623E"/>
    <w:rsid w:val="00D97FB7"/>
    <w:rsid w:val="00DA0BF0"/>
    <w:rsid w:val="00DA1C77"/>
    <w:rsid w:val="00DA2FFF"/>
    <w:rsid w:val="00DB0F11"/>
    <w:rsid w:val="00DB2591"/>
    <w:rsid w:val="00DB4EA5"/>
    <w:rsid w:val="00DB7A85"/>
    <w:rsid w:val="00DC0A09"/>
    <w:rsid w:val="00DC50BF"/>
    <w:rsid w:val="00DC544D"/>
    <w:rsid w:val="00DC62BA"/>
    <w:rsid w:val="00DC7F7C"/>
    <w:rsid w:val="00DD0BA9"/>
    <w:rsid w:val="00DD2487"/>
    <w:rsid w:val="00DD5B1E"/>
    <w:rsid w:val="00DE0AE3"/>
    <w:rsid w:val="00DE48BC"/>
    <w:rsid w:val="00DE5756"/>
    <w:rsid w:val="00DE64F2"/>
    <w:rsid w:val="00DE69B5"/>
    <w:rsid w:val="00DF5141"/>
    <w:rsid w:val="00DF5C41"/>
    <w:rsid w:val="00DF6E96"/>
    <w:rsid w:val="00E007AD"/>
    <w:rsid w:val="00E1357C"/>
    <w:rsid w:val="00E21322"/>
    <w:rsid w:val="00E2229E"/>
    <w:rsid w:val="00E24356"/>
    <w:rsid w:val="00E27584"/>
    <w:rsid w:val="00E35C87"/>
    <w:rsid w:val="00E36749"/>
    <w:rsid w:val="00E36C90"/>
    <w:rsid w:val="00E375B5"/>
    <w:rsid w:val="00E4023C"/>
    <w:rsid w:val="00E403C6"/>
    <w:rsid w:val="00E415A2"/>
    <w:rsid w:val="00E41E98"/>
    <w:rsid w:val="00E431F4"/>
    <w:rsid w:val="00E44257"/>
    <w:rsid w:val="00E44934"/>
    <w:rsid w:val="00E460D1"/>
    <w:rsid w:val="00E477D5"/>
    <w:rsid w:val="00E50DCB"/>
    <w:rsid w:val="00E50FE1"/>
    <w:rsid w:val="00E510BA"/>
    <w:rsid w:val="00E5168F"/>
    <w:rsid w:val="00E51C11"/>
    <w:rsid w:val="00E546FD"/>
    <w:rsid w:val="00E54E52"/>
    <w:rsid w:val="00E60AF8"/>
    <w:rsid w:val="00E626D9"/>
    <w:rsid w:val="00E65055"/>
    <w:rsid w:val="00E67D2C"/>
    <w:rsid w:val="00E71397"/>
    <w:rsid w:val="00E736E2"/>
    <w:rsid w:val="00E751D8"/>
    <w:rsid w:val="00E761F1"/>
    <w:rsid w:val="00E808AB"/>
    <w:rsid w:val="00E845D0"/>
    <w:rsid w:val="00E84868"/>
    <w:rsid w:val="00E85194"/>
    <w:rsid w:val="00E870C6"/>
    <w:rsid w:val="00E90E8E"/>
    <w:rsid w:val="00E94750"/>
    <w:rsid w:val="00E94D76"/>
    <w:rsid w:val="00E954CD"/>
    <w:rsid w:val="00E95A49"/>
    <w:rsid w:val="00E95BEC"/>
    <w:rsid w:val="00E964DC"/>
    <w:rsid w:val="00E96705"/>
    <w:rsid w:val="00E96A02"/>
    <w:rsid w:val="00E977AB"/>
    <w:rsid w:val="00EA101B"/>
    <w:rsid w:val="00EA1CCA"/>
    <w:rsid w:val="00EA2759"/>
    <w:rsid w:val="00EA2E41"/>
    <w:rsid w:val="00EA3301"/>
    <w:rsid w:val="00EA415F"/>
    <w:rsid w:val="00EA6290"/>
    <w:rsid w:val="00EA7365"/>
    <w:rsid w:val="00EB1E0A"/>
    <w:rsid w:val="00EB5421"/>
    <w:rsid w:val="00EB68FB"/>
    <w:rsid w:val="00EC0D4D"/>
    <w:rsid w:val="00EC167D"/>
    <w:rsid w:val="00EC2FE8"/>
    <w:rsid w:val="00EC38A4"/>
    <w:rsid w:val="00EC3D7A"/>
    <w:rsid w:val="00EC3E5C"/>
    <w:rsid w:val="00EC4762"/>
    <w:rsid w:val="00EC4BA6"/>
    <w:rsid w:val="00EC53C4"/>
    <w:rsid w:val="00EC7FBB"/>
    <w:rsid w:val="00ED4245"/>
    <w:rsid w:val="00ED4D7D"/>
    <w:rsid w:val="00EE340E"/>
    <w:rsid w:val="00EE4691"/>
    <w:rsid w:val="00EE4DD0"/>
    <w:rsid w:val="00EF159F"/>
    <w:rsid w:val="00EF1A3C"/>
    <w:rsid w:val="00EF3692"/>
    <w:rsid w:val="00EF3F73"/>
    <w:rsid w:val="00EF3F7E"/>
    <w:rsid w:val="00EF4097"/>
    <w:rsid w:val="00EF4247"/>
    <w:rsid w:val="00EF53EB"/>
    <w:rsid w:val="00EF5982"/>
    <w:rsid w:val="00F011C3"/>
    <w:rsid w:val="00F02728"/>
    <w:rsid w:val="00F1270F"/>
    <w:rsid w:val="00F141D1"/>
    <w:rsid w:val="00F207A9"/>
    <w:rsid w:val="00F20837"/>
    <w:rsid w:val="00F21FB7"/>
    <w:rsid w:val="00F23934"/>
    <w:rsid w:val="00F2502D"/>
    <w:rsid w:val="00F255FF"/>
    <w:rsid w:val="00F30D4A"/>
    <w:rsid w:val="00F342C8"/>
    <w:rsid w:val="00F352E0"/>
    <w:rsid w:val="00F41B28"/>
    <w:rsid w:val="00F41C7B"/>
    <w:rsid w:val="00F44E08"/>
    <w:rsid w:val="00F452C9"/>
    <w:rsid w:val="00F50622"/>
    <w:rsid w:val="00F514F2"/>
    <w:rsid w:val="00F51797"/>
    <w:rsid w:val="00F5407C"/>
    <w:rsid w:val="00F54251"/>
    <w:rsid w:val="00F6091D"/>
    <w:rsid w:val="00F61C52"/>
    <w:rsid w:val="00F62A19"/>
    <w:rsid w:val="00F62BF0"/>
    <w:rsid w:val="00F6314F"/>
    <w:rsid w:val="00F63284"/>
    <w:rsid w:val="00F70823"/>
    <w:rsid w:val="00F72C29"/>
    <w:rsid w:val="00F76F4F"/>
    <w:rsid w:val="00F771AA"/>
    <w:rsid w:val="00F77CD4"/>
    <w:rsid w:val="00F8077E"/>
    <w:rsid w:val="00F80A7F"/>
    <w:rsid w:val="00F814C4"/>
    <w:rsid w:val="00F848F4"/>
    <w:rsid w:val="00F87AED"/>
    <w:rsid w:val="00F902D1"/>
    <w:rsid w:val="00F962A9"/>
    <w:rsid w:val="00FA0863"/>
    <w:rsid w:val="00FA0D74"/>
    <w:rsid w:val="00FA10E1"/>
    <w:rsid w:val="00FA4E06"/>
    <w:rsid w:val="00FA6BF9"/>
    <w:rsid w:val="00FA7A95"/>
    <w:rsid w:val="00FB2385"/>
    <w:rsid w:val="00FB2C76"/>
    <w:rsid w:val="00FB2F50"/>
    <w:rsid w:val="00FB3F9C"/>
    <w:rsid w:val="00FB4CCF"/>
    <w:rsid w:val="00FB6A88"/>
    <w:rsid w:val="00FB7805"/>
    <w:rsid w:val="00FC4740"/>
    <w:rsid w:val="00FC4E15"/>
    <w:rsid w:val="00FC4F03"/>
    <w:rsid w:val="00FC4F47"/>
    <w:rsid w:val="00FD1064"/>
    <w:rsid w:val="00FD1562"/>
    <w:rsid w:val="00FD3D6D"/>
    <w:rsid w:val="00FD3E32"/>
    <w:rsid w:val="00FD58D7"/>
    <w:rsid w:val="00FD5DCB"/>
    <w:rsid w:val="00FE1222"/>
    <w:rsid w:val="00FE4413"/>
    <w:rsid w:val="00FF4F8F"/>
    <w:rsid w:val="00FF584B"/>
    <w:rsid w:val="00FF73B5"/>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aeaea"/>
    </o:shapedefaults>
    <o:shapelayout v:ext="edit">
      <o:idmap v:ext="edit" data="1"/>
    </o:shapelayout>
  </w:shapeDefaults>
  <w:decimalSymbol w:val=","/>
  <w:listSeparator w:val=";"/>
  <w14:docId w14:val="18747237"/>
  <w15:docId w15:val="{4C3CB6BB-D3A6-4AE3-B597-1D929611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3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7">
    <w:name w:val="Normal"/>
    <w:qFormat/>
    <w:rsid w:val="00804121"/>
    <w:rPr>
      <w:sz w:val="24"/>
    </w:rPr>
  </w:style>
  <w:style w:type="paragraph" w:styleId="1b">
    <w:name w:val="heading 1"/>
    <w:aliases w:val="Document Header1,H1,Ðàçäåë,Ðàçäåë + Times New Roman,Перед:  0 пт,После.....,1Заголовок 1,lvm 1,1 Заголовок 11,Глава,ТП Заголовок 1,.,Название спецификации,Chapter Headline,. Знак,Заголовок 1 Знак1 Знак Знак,. Знак1 Знак Знак,Headi...,Б1,Б11"/>
    <w:basedOn w:val="af7"/>
    <w:next w:val="af7"/>
    <w:qFormat/>
    <w:rsid w:val="00804121"/>
    <w:pPr>
      <w:keepNext/>
      <w:numPr>
        <w:numId w:val="68"/>
      </w:numPr>
      <w:spacing w:before="240" w:after="60"/>
      <w:outlineLvl w:val="0"/>
    </w:pPr>
    <w:rPr>
      <w:rFonts w:ascii="Arial" w:hAnsi="Arial"/>
      <w:b/>
      <w:kern w:val="28"/>
      <w:sz w:val="28"/>
    </w:rPr>
  </w:style>
  <w:style w:type="paragraph" w:styleId="28">
    <w:name w:val="heading 2"/>
    <w:aliases w:val="H2,22,A,A.B.C.,CHS,Gliederung2,H,H2-Heading 2,H21,H22,HD2,Header2,Heading 2 Hidden,Heading Indent No L2,Heading2,Level 2 Topic Heading,Major,Numbered text 3,RTC,h2,heading2,iz2,l2,list 2,list2,Б2,Заголовок 21,Раздел Знак,Scroll Heading 2"/>
    <w:basedOn w:val="af7"/>
    <w:next w:val="af7"/>
    <w:link w:val="211"/>
    <w:qFormat/>
    <w:rsid w:val="00804121"/>
    <w:pPr>
      <w:keepNext/>
      <w:numPr>
        <w:ilvl w:val="1"/>
        <w:numId w:val="68"/>
      </w:numPr>
      <w:spacing w:before="240" w:after="60"/>
      <w:outlineLvl w:val="1"/>
    </w:pPr>
    <w:rPr>
      <w:rFonts w:ascii="Arial" w:hAnsi="Arial"/>
      <w:b/>
      <w:i/>
    </w:rPr>
  </w:style>
  <w:style w:type="paragraph" w:styleId="36">
    <w:name w:val="heading 3"/>
    <w:aliases w:val="H3,заголовок3_pg,h3,Level 3 Topic Heading,Заголовок 3 Знак1,Заголовок 3 Знак Знак,Heading 3 Char1 Знак Знак,Heading 3 Char Char Знак Знак,Heading 3 Char1 Char Char Знак Знак,Heading 3 Char Char Char Char Знак Знак,3,(пункт),o,Mednaslov,L3,l3"/>
    <w:basedOn w:val="af7"/>
    <w:next w:val="af7"/>
    <w:link w:val="37"/>
    <w:uiPriority w:val="9"/>
    <w:qFormat/>
    <w:rsid w:val="00804121"/>
    <w:pPr>
      <w:keepNext/>
      <w:numPr>
        <w:ilvl w:val="2"/>
        <w:numId w:val="68"/>
      </w:numPr>
      <w:spacing w:before="240" w:after="60"/>
      <w:outlineLvl w:val="2"/>
    </w:pPr>
    <w:rPr>
      <w:rFonts w:ascii="Arial" w:hAnsi="Arial"/>
    </w:rPr>
  </w:style>
  <w:style w:type="paragraph" w:styleId="41">
    <w:name w:val="heading 4"/>
    <w:aliases w:val="Заголовок 4 (Приложение),Level 2 - a,Подпункт,Параграф,ТП Заголовок 4,H4,Çàãîëîâîê 4,(подпункт),Mednaslov 3,Use Case,Header 4,heading 4 + Indent: Left 0.5 in,h4,l4+toc4,I4,l4,4,Numbered List,Heading 4 (H4),heading 4 + Indent,1.1. Заголовок 4"/>
    <w:basedOn w:val="af7"/>
    <w:next w:val="af7"/>
    <w:link w:val="42"/>
    <w:uiPriority w:val="9"/>
    <w:qFormat/>
    <w:rsid w:val="00804121"/>
    <w:pPr>
      <w:keepNext/>
      <w:numPr>
        <w:ilvl w:val="3"/>
        <w:numId w:val="68"/>
      </w:numPr>
      <w:spacing w:before="240" w:after="60"/>
      <w:outlineLvl w:val="3"/>
    </w:pPr>
    <w:rPr>
      <w:rFonts w:ascii="Arial" w:hAnsi="Arial"/>
      <w:b/>
    </w:rPr>
  </w:style>
  <w:style w:type="paragraph" w:styleId="52">
    <w:name w:val="heading 5"/>
    <w:aliases w:val="H5,Scroll Heading 5,PIM 5,5,ITT t5,PA Pico Section,Bold/Italics,(приложение),Заголовок oglavlenie,Gliederung5,h5,Level 5 Topic Heading,_Подпункт,Heading 51,1.1.1. Заголовок 5,Level 4,1.1  Название подраздела,подпункт,подпункт1,подпункт2"/>
    <w:basedOn w:val="af7"/>
    <w:next w:val="af7"/>
    <w:link w:val="53"/>
    <w:uiPriority w:val="9"/>
    <w:qFormat/>
    <w:rsid w:val="00804121"/>
    <w:pPr>
      <w:numPr>
        <w:ilvl w:val="4"/>
        <w:numId w:val="68"/>
      </w:numPr>
      <w:spacing w:before="240" w:after="60"/>
      <w:outlineLvl w:val="4"/>
    </w:pPr>
    <w:rPr>
      <w:sz w:val="22"/>
    </w:rPr>
  </w:style>
  <w:style w:type="paragraph" w:styleId="60">
    <w:name w:val="heading 6"/>
    <w:aliases w:val="Scroll Heading 6,PIM 6,H6,Текст подпункта,1.1.1 Название или текст пункта в подразделе,1.1.1 Название пункта в подразделе,1.1.1 ???????? ??? ????? ?????? ? ??????????,1.1.1 ???????? ?????? ? ??????????,Переч.-,П. 5 цифр"/>
    <w:basedOn w:val="af7"/>
    <w:next w:val="af7"/>
    <w:link w:val="61"/>
    <w:uiPriority w:val="9"/>
    <w:qFormat/>
    <w:rsid w:val="00804121"/>
    <w:pPr>
      <w:numPr>
        <w:ilvl w:val="5"/>
        <w:numId w:val="68"/>
      </w:numPr>
      <w:spacing w:before="240" w:after="60"/>
      <w:outlineLvl w:val="5"/>
    </w:pPr>
    <w:rPr>
      <w:i/>
      <w:sz w:val="22"/>
    </w:rPr>
  </w:style>
  <w:style w:type="paragraph" w:styleId="70">
    <w:name w:val="heading 7"/>
    <w:aliases w:val="PIM 7,Переч_а),1.1.1.1 Текст подпункта,Переч_1),1.1.1.1 ????? ?????????,1.1.1.1 ????? ????????? ????? ???????? ??????,перечисление с цифрами,а),Переч. –,Org Heading 5,Переч.  ),Перечисление цифры)"/>
    <w:basedOn w:val="af7"/>
    <w:next w:val="af7"/>
    <w:link w:val="71"/>
    <w:uiPriority w:val="9"/>
    <w:qFormat/>
    <w:rsid w:val="00804121"/>
    <w:pPr>
      <w:numPr>
        <w:ilvl w:val="6"/>
        <w:numId w:val="68"/>
      </w:numPr>
      <w:spacing w:before="240" w:after="60"/>
      <w:outlineLvl w:val="6"/>
    </w:pPr>
    <w:rPr>
      <w:rFonts w:ascii="Arial" w:hAnsi="Arial"/>
      <w:sz w:val="20"/>
    </w:rPr>
  </w:style>
  <w:style w:type="paragraph" w:styleId="8">
    <w:name w:val="heading 8"/>
    <w:aliases w:val="Заголовок 8 Знак Знак Знак Знак Знак Знак Знак Знак Знак Знак Знак Знак Знак,Заголовок 8 Знак Знак Знак Знак Знак Знак Знак Знак Знак,Заголовок 8 Знак Знак Знак Знак Знак Знак Знак Знак Знак Знак Знак Знак,Legal Level 1.1.1.,Переч_а)1),а)1"/>
    <w:basedOn w:val="af7"/>
    <w:next w:val="af7"/>
    <w:link w:val="80"/>
    <w:uiPriority w:val="9"/>
    <w:qFormat/>
    <w:rsid w:val="00804121"/>
    <w:pPr>
      <w:numPr>
        <w:ilvl w:val="7"/>
        <w:numId w:val="68"/>
      </w:numPr>
      <w:spacing w:before="240" w:after="60"/>
      <w:outlineLvl w:val="7"/>
    </w:pPr>
    <w:rPr>
      <w:rFonts w:ascii="Arial" w:hAnsi="Arial"/>
      <w:i/>
      <w:sz w:val="20"/>
    </w:rPr>
  </w:style>
  <w:style w:type="paragraph" w:styleId="9">
    <w:name w:val="heading 9"/>
    <w:aliases w:val="Заголовок 9 Гост,Legal Level 1.1.1.1.,aaa,PIM 9,Titre 10,Заголовок 90,H9,H91"/>
    <w:basedOn w:val="af7"/>
    <w:next w:val="af7"/>
    <w:link w:val="90"/>
    <w:uiPriority w:val="9"/>
    <w:qFormat/>
    <w:rsid w:val="00804121"/>
    <w:pPr>
      <w:numPr>
        <w:ilvl w:val="8"/>
        <w:numId w:val="68"/>
      </w:numPr>
      <w:spacing w:before="240" w:after="60"/>
      <w:outlineLvl w:val="8"/>
    </w:pPr>
    <w:rPr>
      <w:rFonts w:ascii="Arial" w:hAnsi="Arial"/>
      <w:b/>
      <w:i/>
      <w:sz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customStyle="1" w:styleId="-1">
    <w:name w:val="абзац-1"/>
    <w:basedOn w:val="af7"/>
    <w:qFormat/>
    <w:rsid w:val="00804121"/>
    <w:pPr>
      <w:spacing w:line="360" w:lineRule="auto"/>
      <w:ind w:firstLine="709"/>
    </w:pPr>
  </w:style>
  <w:style w:type="paragraph" w:styleId="afb">
    <w:name w:val="header"/>
    <w:aliases w:val="Название 2,Верхний колонтитул Знак1 Знак,Верхний колонтитул Знак Знак Знак,Верхний колонтитул Знак1 Знак Знак Знак,Верхний колонтитул Знак Знак Знак Знак Знак,Знак1 Знак Знак Знак1 Знак,header Знак,Linie,header,Heder,Titul"/>
    <w:basedOn w:val="af7"/>
    <w:uiPriority w:val="99"/>
    <w:qFormat/>
    <w:rsid w:val="00804121"/>
    <w:pPr>
      <w:tabs>
        <w:tab w:val="center" w:pos="4536"/>
        <w:tab w:val="right" w:pos="9072"/>
      </w:tabs>
    </w:pPr>
  </w:style>
  <w:style w:type="character" w:styleId="afc">
    <w:name w:val="page number"/>
    <w:basedOn w:val="af8"/>
    <w:rsid w:val="00804121"/>
  </w:style>
  <w:style w:type="paragraph" w:styleId="afd">
    <w:name w:val="envelope address"/>
    <w:basedOn w:val="af7"/>
    <w:rsid w:val="00804121"/>
    <w:pPr>
      <w:framePr w:w="7920" w:h="1980" w:hRule="exact" w:hSpace="180" w:wrap="auto" w:hAnchor="page" w:xAlign="center" w:yAlign="bottom"/>
      <w:ind w:left="2880"/>
    </w:pPr>
    <w:rPr>
      <w:rFonts w:ascii="Arial" w:hAnsi="Arial"/>
    </w:rPr>
  </w:style>
  <w:style w:type="character" w:styleId="afe">
    <w:name w:val="Emphasis"/>
    <w:qFormat/>
    <w:rsid w:val="00804121"/>
    <w:rPr>
      <w:i/>
    </w:rPr>
  </w:style>
  <w:style w:type="character" w:styleId="aff">
    <w:name w:val="Hyperlink"/>
    <w:uiPriority w:val="99"/>
    <w:rsid w:val="00804121"/>
    <w:rPr>
      <w:color w:val="0000FF"/>
      <w:u w:val="single"/>
    </w:rPr>
  </w:style>
  <w:style w:type="paragraph" w:styleId="aff0">
    <w:name w:val="Date"/>
    <w:basedOn w:val="af7"/>
    <w:next w:val="af7"/>
    <w:link w:val="aff1"/>
    <w:rsid w:val="00804121"/>
  </w:style>
  <w:style w:type="paragraph" w:styleId="aff2">
    <w:name w:val="Note Heading"/>
    <w:basedOn w:val="af7"/>
    <w:next w:val="af7"/>
    <w:link w:val="aff3"/>
    <w:rsid w:val="00804121"/>
  </w:style>
  <w:style w:type="paragraph" w:styleId="aff4">
    <w:name w:val="toa heading"/>
    <w:basedOn w:val="af7"/>
    <w:next w:val="af7"/>
    <w:semiHidden/>
    <w:rsid w:val="00804121"/>
    <w:pPr>
      <w:spacing w:before="120"/>
    </w:pPr>
    <w:rPr>
      <w:rFonts w:ascii="Arial" w:hAnsi="Arial"/>
      <w:b/>
    </w:rPr>
  </w:style>
  <w:style w:type="character" w:styleId="aff5">
    <w:name w:val="endnote reference"/>
    <w:semiHidden/>
    <w:rsid w:val="00804121"/>
    <w:rPr>
      <w:vertAlign w:val="superscript"/>
    </w:rPr>
  </w:style>
  <w:style w:type="character" w:styleId="aff6">
    <w:name w:val="annotation reference"/>
    <w:uiPriority w:val="99"/>
    <w:rsid w:val="00804121"/>
    <w:rPr>
      <w:sz w:val="16"/>
    </w:rPr>
  </w:style>
  <w:style w:type="character" w:styleId="aff7">
    <w:name w:val="footnote reference"/>
    <w:uiPriority w:val="99"/>
    <w:rsid w:val="00804121"/>
    <w:rPr>
      <w:vertAlign w:val="superscript"/>
    </w:rPr>
  </w:style>
  <w:style w:type="paragraph" w:styleId="aff8">
    <w:name w:val="Body Text"/>
    <w:aliases w:val=" Знак, Знак Знак,Знак Знак Знак Знак Знак, Знак Знак Знак Знак, Знак Знак Знак Знак Знак, Знак Знак Знак Знак Знак Знак Знак Знак,Знак Знак Знак Знак Знак1, Знак4 Знак, Знак4,Знак4 Знак,Знак4,Основной текст Знак3 Знак,Знак Знак3 Знак,bt"/>
    <w:basedOn w:val="af7"/>
    <w:link w:val="aff9"/>
    <w:qFormat/>
    <w:rsid w:val="00804121"/>
    <w:pPr>
      <w:spacing w:after="120"/>
    </w:pPr>
  </w:style>
  <w:style w:type="paragraph" w:styleId="affa">
    <w:name w:val="Body Text First Indent"/>
    <w:basedOn w:val="aff8"/>
    <w:link w:val="affb"/>
    <w:rsid w:val="00804121"/>
    <w:pPr>
      <w:ind w:firstLine="210"/>
    </w:pPr>
  </w:style>
  <w:style w:type="paragraph" w:styleId="affc">
    <w:name w:val="Body Text Indent"/>
    <w:aliases w:val="Основной текст без отступа,текст,текст Знак,Основной текст 1,Нумерованный список !!,Нумерованный список !! Знак Знак Знак Знак,Нумерованный список !! Знак"/>
    <w:basedOn w:val="af7"/>
    <w:link w:val="1c"/>
    <w:qFormat/>
    <w:rsid w:val="00804121"/>
    <w:pPr>
      <w:spacing w:after="120"/>
      <w:ind w:left="283"/>
    </w:pPr>
  </w:style>
  <w:style w:type="paragraph" w:styleId="29">
    <w:name w:val="Body Text First Indent 2"/>
    <w:basedOn w:val="affc"/>
    <w:link w:val="2a"/>
    <w:rsid w:val="00804121"/>
    <w:pPr>
      <w:ind w:firstLine="210"/>
    </w:pPr>
  </w:style>
  <w:style w:type="paragraph" w:styleId="a0">
    <w:name w:val="List Bullet"/>
    <w:basedOn w:val="af7"/>
    <w:link w:val="affd"/>
    <w:autoRedefine/>
    <w:rsid w:val="00804121"/>
    <w:pPr>
      <w:numPr>
        <w:numId w:val="1"/>
      </w:numPr>
    </w:pPr>
  </w:style>
  <w:style w:type="paragraph" w:styleId="20">
    <w:name w:val="List Bullet 2"/>
    <w:basedOn w:val="af7"/>
    <w:autoRedefine/>
    <w:rsid w:val="00804121"/>
    <w:pPr>
      <w:numPr>
        <w:numId w:val="2"/>
      </w:numPr>
    </w:pPr>
  </w:style>
  <w:style w:type="paragraph" w:styleId="38">
    <w:name w:val="List Bullet 3"/>
    <w:basedOn w:val="af7"/>
    <w:autoRedefine/>
    <w:rsid w:val="00804121"/>
    <w:pPr>
      <w:tabs>
        <w:tab w:val="num" w:pos="926"/>
      </w:tabs>
      <w:ind w:left="926" w:hanging="360"/>
    </w:pPr>
  </w:style>
  <w:style w:type="paragraph" w:styleId="43">
    <w:name w:val="List Bullet 4"/>
    <w:basedOn w:val="af7"/>
    <w:autoRedefine/>
    <w:rsid w:val="00804121"/>
    <w:pPr>
      <w:tabs>
        <w:tab w:val="num" w:pos="1209"/>
      </w:tabs>
      <w:ind w:left="1209" w:hanging="360"/>
    </w:pPr>
  </w:style>
  <w:style w:type="paragraph" w:styleId="50">
    <w:name w:val="List Bullet 5"/>
    <w:basedOn w:val="af7"/>
    <w:autoRedefine/>
    <w:rsid w:val="00804121"/>
    <w:pPr>
      <w:numPr>
        <w:numId w:val="5"/>
      </w:numPr>
    </w:pPr>
  </w:style>
  <w:style w:type="paragraph" w:styleId="affe">
    <w:name w:val="Title"/>
    <w:basedOn w:val="af7"/>
    <w:link w:val="1d"/>
    <w:qFormat/>
    <w:rsid w:val="00804121"/>
    <w:pPr>
      <w:spacing w:before="240" w:after="60"/>
      <w:jc w:val="center"/>
      <w:outlineLvl w:val="0"/>
    </w:pPr>
    <w:rPr>
      <w:rFonts w:ascii="Arial" w:hAnsi="Arial"/>
      <w:b/>
      <w:kern w:val="28"/>
      <w:sz w:val="32"/>
    </w:rPr>
  </w:style>
  <w:style w:type="paragraph" w:styleId="afff">
    <w:name w:val="caption"/>
    <w:aliases w:val="Resp caption,ca,ref,Fig &amp; Table Title,Название объекта Знак1,Название объекта Знак Знак"/>
    <w:basedOn w:val="af7"/>
    <w:next w:val="af7"/>
    <w:link w:val="afff0"/>
    <w:qFormat/>
    <w:rsid w:val="00804121"/>
    <w:pPr>
      <w:spacing w:before="120" w:after="120"/>
    </w:pPr>
    <w:rPr>
      <w:b/>
    </w:rPr>
  </w:style>
  <w:style w:type="paragraph" w:styleId="afff1">
    <w:name w:val="footer"/>
    <w:aliases w:val="Знак3,Знак3 Знак Знак,Верхний  колонтитул"/>
    <w:basedOn w:val="af7"/>
    <w:qFormat/>
    <w:rsid w:val="00804121"/>
    <w:pPr>
      <w:tabs>
        <w:tab w:val="center" w:pos="4153"/>
        <w:tab w:val="right" w:pos="8306"/>
      </w:tabs>
    </w:pPr>
  </w:style>
  <w:style w:type="character" w:styleId="afff2">
    <w:name w:val="line number"/>
    <w:basedOn w:val="af8"/>
    <w:rsid w:val="00804121"/>
  </w:style>
  <w:style w:type="paragraph" w:styleId="a">
    <w:name w:val="List Number"/>
    <w:basedOn w:val="af7"/>
    <w:rsid w:val="00804121"/>
    <w:pPr>
      <w:numPr>
        <w:numId w:val="6"/>
      </w:numPr>
    </w:pPr>
  </w:style>
  <w:style w:type="paragraph" w:styleId="2">
    <w:name w:val="List Number 2"/>
    <w:basedOn w:val="af7"/>
    <w:rsid w:val="00804121"/>
    <w:pPr>
      <w:numPr>
        <w:numId w:val="7"/>
      </w:numPr>
    </w:pPr>
  </w:style>
  <w:style w:type="paragraph" w:styleId="3">
    <w:name w:val="List Number 3"/>
    <w:basedOn w:val="af7"/>
    <w:rsid w:val="00804121"/>
    <w:pPr>
      <w:numPr>
        <w:numId w:val="8"/>
      </w:numPr>
    </w:pPr>
  </w:style>
  <w:style w:type="paragraph" w:styleId="4">
    <w:name w:val="List Number 4"/>
    <w:basedOn w:val="af7"/>
    <w:link w:val="44"/>
    <w:rsid w:val="00804121"/>
    <w:pPr>
      <w:numPr>
        <w:numId w:val="9"/>
      </w:numPr>
    </w:pPr>
  </w:style>
  <w:style w:type="paragraph" w:styleId="5">
    <w:name w:val="List Number 5"/>
    <w:basedOn w:val="af7"/>
    <w:rsid w:val="00804121"/>
    <w:pPr>
      <w:numPr>
        <w:numId w:val="10"/>
      </w:numPr>
    </w:pPr>
  </w:style>
  <w:style w:type="paragraph" w:styleId="2b">
    <w:name w:val="envelope return"/>
    <w:basedOn w:val="af7"/>
    <w:rsid w:val="00804121"/>
    <w:rPr>
      <w:rFonts w:ascii="Arial" w:hAnsi="Arial"/>
      <w:sz w:val="20"/>
    </w:rPr>
  </w:style>
  <w:style w:type="paragraph" w:styleId="afff3">
    <w:name w:val="Normal Indent"/>
    <w:basedOn w:val="af7"/>
    <w:rsid w:val="00804121"/>
    <w:pPr>
      <w:ind w:left="720"/>
    </w:pPr>
  </w:style>
  <w:style w:type="paragraph" w:styleId="1e">
    <w:name w:val="toc 1"/>
    <w:basedOn w:val="af7"/>
    <w:next w:val="af7"/>
    <w:autoRedefine/>
    <w:qFormat/>
    <w:rsid w:val="00804121"/>
  </w:style>
  <w:style w:type="paragraph" w:styleId="2c">
    <w:name w:val="toc 2"/>
    <w:basedOn w:val="af7"/>
    <w:next w:val="af7"/>
    <w:autoRedefine/>
    <w:qFormat/>
    <w:rsid w:val="00804121"/>
    <w:pPr>
      <w:ind w:left="240"/>
    </w:pPr>
  </w:style>
  <w:style w:type="paragraph" w:styleId="39">
    <w:name w:val="toc 3"/>
    <w:basedOn w:val="af7"/>
    <w:next w:val="af7"/>
    <w:autoRedefine/>
    <w:qFormat/>
    <w:rsid w:val="00804121"/>
    <w:pPr>
      <w:ind w:left="480"/>
    </w:pPr>
  </w:style>
  <w:style w:type="paragraph" w:styleId="45">
    <w:name w:val="toc 4"/>
    <w:basedOn w:val="af7"/>
    <w:next w:val="af7"/>
    <w:autoRedefine/>
    <w:rsid w:val="00804121"/>
    <w:pPr>
      <w:ind w:left="720"/>
    </w:pPr>
  </w:style>
  <w:style w:type="paragraph" w:styleId="54">
    <w:name w:val="toc 5"/>
    <w:basedOn w:val="af7"/>
    <w:next w:val="af7"/>
    <w:autoRedefine/>
    <w:rsid w:val="00804121"/>
    <w:pPr>
      <w:ind w:left="960"/>
    </w:pPr>
  </w:style>
  <w:style w:type="paragraph" w:styleId="62">
    <w:name w:val="toc 6"/>
    <w:basedOn w:val="af7"/>
    <w:next w:val="af7"/>
    <w:autoRedefine/>
    <w:rsid w:val="00804121"/>
    <w:pPr>
      <w:ind w:left="1200"/>
    </w:pPr>
  </w:style>
  <w:style w:type="paragraph" w:styleId="72">
    <w:name w:val="toc 7"/>
    <w:basedOn w:val="af7"/>
    <w:next w:val="af7"/>
    <w:autoRedefine/>
    <w:rsid w:val="00804121"/>
    <w:pPr>
      <w:ind w:left="1440"/>
    </w:pPr>
  </w:style>
  <w:style w:type="paragraph" w:styleId="81">
    <w:name w:val="toc 8"/>
    <w:basedOn w:val="af7"/>
    <w:next w:val="af7"/>
    <w:autoRedefine/>
    <w:rsid w:val="00804121"/>
    <w:pPr>
      <w:ind w:left="1680"/>
    </w:pPr>
  </w:style>
  <w:style w:type="paragraph" w:styleId="91">
    <w:name w:val="toc 9"/>
    <w:basedOn w:val="af7"/>
    <w:next w:val="af7"/>
    <w:autoRedefine/>
    <w:rsid w:val="00804121"/>
    <w:pPr>
      <w:ind w:left="1920"/>
    </w:pPr>
  </w:style>
  <w:style w:type="paragraph" w:styleId="2d">
    <w:name w:val="Body Text 2"/>
    <w:basedOn w:val="af7"/>
    <w:link w:val="2e"/>
    <w:rsid w:val="00804121"/>
    <w:pPr>
      <w:spacing w:after="120" w:line="480" w:lineRule="auto"/>
    </w:pPr>
  </w:style>
  <w:style w:type="paragraph" w:styleId="3a">
    <w:name w:val="Body Text 3"/>
    <w:basedOn w:val="af7"/>
    <w:link w:val="3b"/>
    <w:rsid w:val="00804121"/>
    <w:pPr>
      <w:spacing w:after="120"/>
    </w:pPr>
    <w:rPr>
      <w:sz w:val="16"/>
    </w:rPr>
  </w:style>
  <w:style w:type="paragraph" w:styleId="2f">
    <w:name w:val="Body Text Indent 2"/>
    <w:aliases w:val=" Знак3"/>
    <w:basedOn w:val="af7"/>
    <w:link w:val="2f0"/>
    <w:qFormat/>
    <w:rsid w:val="00804121"/>
    <w:pPr>
      <w:spacing w:after="120" w:line="480" w:lineRule="auto"/>
      <w:ind w:left="283"/>
    </w:pPr>
  </w:style>
  <w:style w:type="paragraph" w:styleId="3c">
    <w:name w:val="Body Text Indent 3"/>
    <w:basedOn w:val="af7"/>
    <w:link w:val="3d"/>
    <w:rsid w:val="00804121"/>
    <w:pPr>
      <w:spacing w:after="120"/>
      <w:ind w:left="283"/>
    </w:pPr>
    <w:rPr>
      <w:sz w:val="16"/>
    </w:rPr>
  </w:style>
  <w:style w:type="paragraph" w:styleId="afff4">
    <w:name w:val="table of figures"/>
    <w:basedOn w:val="af7"/>
    <w:next w:val="af7"/>
    <w:rsid w:val="00804121"/>
    <w:pPr>
      <w:ind w:left="480" w:hanging="480"/>
    </w:pPr>
  </w:style>
  <w:style w:type="paragraph" w:styleId="afff5">
    <w:name w:val="Subtitle"/>
    <w:aliases w:val=" Знак2"/>
    <w:basedOn w:val="af7"/>
    <w:link w:val="afff6"/>
    <w:qFormat/>
    <w:rsid w:val="00804121"/>
    <w:pPr>
      <w:spacing w:after="60"/>
      <w:jc w:val="center"/>
      <w:outlineLvl w:val="1"/>
    </w:pPr>
    <w:rPr>
      <w:rFonts w:ascii="Arial" w:hAnsi="Arial"/>
    </w:rPr>
  </w:style>
  <w:style w:type="paragraph" w:styleId="afff7">
    <w:name w:val="Signature"/>
    <w:basedOn w:val="af7"/>
    <w:link w:val="afff8"/>
    <w:rsid w:val="00804121"/>
    <w:pPr>
      <w:ind w:left="4252"/>
    </w:pPr>
  </w:style>
  <w:style w:type="paragraph" w:styleId="afff9">
    <w:name w:val="Salutation"/>
    <w:basedOn w:val="af7"/>
    <w:next w:val="af7"/>
    <w:link w:val="afffa"/>
    <w:rsid w:val="00804121"/>
  </w:style>
  <w:style w:type="paragraph" w:styleId="afffb">
    <w:name w:val="List Continue"/>
    <w:basedOn w:val="af7"/>
    <w:rsid w:val="00804121"/>
    <w:pPr>
      <w:spacing w:after="120"/>
      <w:ind w:left="283"/>
    </w:pPr>
  </w:style>
  <w:style w:type="paragraph" w:styleId="2f1">
    <w:name w:val="List Continue 2"/>
    <w:basedOn w:val="af7"/>
    <w:rsid w:val="00804121"/>
    <w:pPr>
      <w:spacing w:after="120"/>
      <w:ind w:left="566"/>
    </w:pPr>
  </w:style>
  <w:style w:type="paragraph" w:styleId="3e">
    <w:name w:val="List Continue 3"/>
    <w:basedOn w:val="af7"/>
    <w:rsid w:val="00804121"/>
    <w:pPr>
      <w:spacing w:after="120"/>
      <w:ind w:left="849"/>
    </w:pPr>
  </w:style>
  <w:style w:type="paragraph" w:styleId="46">
    <w:name w:val="List Continue 4"/>
    <w:basedOn w:val="af7"/>
    <w:rsid w:val="00804121"/>
    <w:pPr>
      <w:spacing w:after="120"/>
      <w:ind w:left="1132"/>
    </w:pPr>
  </w:style>
  <w:style w:type="paragraph" w:styleId="55">
    <w:name w:val="List Continue 5"/>
    <w:basedOn w:val="af7"/>
    <w:rsid w:val="00804121"/>
    <w:pPr>
      <w:spacing w:after="120"/>
      <w:ind w:left="1415"/>
    </w:pPr>
  </w:style>
  <w:style w:type="character" w:styleId="afffc">
    <w:name w:val="FollowedHyperlink"/>
    <w:uiPriority w:val="99"/>
    <w:rsid w:val="00804121"/>
    <w:rPr>
      <w:color w:val="800080"/>
      <w:u w:val="single"/>
    </w:rPr>
  </w:style>
  <w:style w:type="paragraph" w:styleId="afffd">
    <w:name w:val="Closing"/>
    <w:basedOn w:val="af7"/>
    <w:link w:val="afffe"/>
    <w:rsid w:val="00804121"/>
    <w:pPr>
      <w:ind w:left="4252"/>
    </w:pPr>
  </w:style>
  <w:style w:type="paragraph" w:styleId="affff">
    <w:name w:val="List"/>
    <w:basedOn w:val="af7"/>
    <w:rsid w:val="00804121"/>
    <w:pPr>
      <w:ind w:left="283" w:hanging="283"/>
    </w:pPr>
  </w:style>
  <w:style w:type="paragraph" w:styleId="2f2">
    <w:name w:val="List 2"/>
    <w:basedOn w:val="af7"/>
    <w:rsid w:val="00804121"/>
    <w:pPr>
      <w:ind w:left="566" w:hanging="283"/>
    </w:pPr>
  </w:style>
  <w:style w:type="paragraph" w:styleId="3f">
    <w:name w:val="List 3"/>
    <w:basedOn w:val="af7"/>
    <w:rsid w:val="00804121"/>
    <w:pPr>
      <w:ind w:left="849" w:hanging="283"/>
    </w:pPr>
  </w:style>
  <w:style w:type="paragraph" w:styleId="47">
    <w:name w:val="List 4"/>
    <w:basedOn w:val="af7"/>
    <w:rsid w:val="00804121"/>
    <w:pPr>
      <w:ind w:left="1132" w:hanging="283"/>
    </w:pPr>
  </w:style>
  <w:style w:type="paragraph" w:styleId="56">
    <w:name w:val="List 5"/>
    <w:basedOn w:val="af7"/>
    <w:rsid w:val="00804121"/>
    <w:pPr>
      <w:ind w:left="1415" w:hanging="283"/>
    </w:pPr>
  </w:style>
  <w:style w:type="character" w:styleId="affff0">
    <w:name w:val="Strong"/>
    <w:qFormat/>
    <w:rsid w:val="00804121"/>
    <w:rPr>
      <w:b/>
    </w:rPr>
  </w:style>
  <w:style w:type="paragraph" w:styleId="affff1">
    <w:name w:val="Document Map"/>
    <w:basedOn w:val="af7"/>
    <w:link w:val="affff2"/>
    <w:rsid w:val="00804121"/>
    <w:pPr>
      <w:shd w:val="clear" w:color="auto" w:fill="000080"/>
    </w:pPr>
    <w:rPr>
      <w:rFonts w:ascii="Tahoma" w:hAnsi="Tahoma"/>
    </w:rPr>
  </w:style>
  <w:style w:type="paragraph" w:styleId="affff3">
    <w:name w:val="table of authorities"/>
    <w:basedOn w:val="af7"/>
    <w:next w:val="af7"/>
    <w:semiHidden/>
    <w:rsid w:val="00804121"/>
    <w:pPr>
      <w:ind w:left="240" w:hanging="240"/>
    </w:pPr>
  </w:style>
  <w:style w:type="paragraph" w:styleId="affff4">
    <w:name w:val="Plain Text"/>
    <w:aliases w:val="Знак2 Знак,Текст Знак Знак,Текст Знак Знак Знак,Текст Знак1 Знак,Знак2 Знак1 Знак,Текст Знак Знак1,Знак2 Знак Знак1,Текст Знак2 Знак Знак"/>
    <w:basedOn w:val="af7"/>
    <w:link w:val="1f"/>
    <w:rsid w:val="00804121"/>
    <w:rPr>
      <w:rFonts w:ascii="Courier New" w:hAnsi="Courier New"/>
      <w:sz w:val="20"/>
    </w:rPr>
  </w:style>
  <w:style w:type="paragraph" w:styleId="affff5">
    <w:name w:val="endnote text"/>
    <w:basedOn w:val="af7"/>
    <w:link w:val="affff6"/>
    <w:rsid w:val="00804121"/>
    <w:rPr>
      <w:sz w:val="20"/>
    </w:rPr>
  </w:style>
  <w:style w:type="paragraph" w:styleId="affff7">
    <w:name w:val="macro"/>
    <w:link w:val="affff8"/>
    <w:semiHidden/>
    <w:rsid w:val="0080412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ff9">
    <w:name w:val="annotation text"/>
    <w:aliases w:val="Примечания: текст"/>
    <w:basedOn w:val="af7"/>
    <w:link w:val="1f0"/>
    <w:uiPriority w:val="99"/>
    <w:rsid w:val="00804121"/>
    <w:rPr>
      <w:sz w:val="20"/>
    </w:rPr>
  </w:style>
  <w:style w:type="paragraph" w:styleId="affffa">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ft"/>
    <w:basedOn w:val="af7"/>
    <w:link w:val="affffb"/>
    <w:uiPriority w:val="99"/>
    <w:rsid w:val="00804121"/>
    <w:rPr>
      <w:sz w:val="20"/>
    </w:rPr>
  </w:style>
  <w:style w:type="paragraph" w:styleId="1f1">
    <w:name w:val="index 1"/>
    <w:basedOn w:val="af7"/>
    <w:next w:val="af7"/>
    <w:autoRedefine/>
    <w:rsid w:val="00804121"/>
    <w:pPr>
      <w:ind w:left="240" w:hanging="240"/>
    </w:pPr>
  </w:style>
  <w:style w:type="paragraph" w:styleId="affffc">
    <w:name w:val="index heading"/>
    <w:basedOn w:val="af7"/>
    <w:next w:val="1f1"/>
    <w:rsid w:val="00804121"/>
    <w:rPr>
      <w:rFonts w:ascii="Arial" w:hAnsi="Arial"/>
      <w:b/>
    </w:rPr>
  </w:style>
  <w:style w:type="paragraph" w:styleId="2f3">
    <w:name w:val="index 2"/>
    <w:basedOn w:val="af7"/>
    <w:next w:val="af7"/>
    <w:autoRedefine/>
    <w:rsid w:val="00804121"/>
    <w:pPr>
      <w:ind w:left="480" w:hanging="240"/>
    </w:pPr>
  </w:style>
  <w:style w:type="paragraph" w:styleId="3f0">
    <w:name w:val="index 3"/>
    <w:basedOn w:val="af7"/>
    <w:next w:val="af7"/>
    <w:autoRedefine/>
    <w:rsid w:val="00804121"/>
    <w:pPr>
      <w:ind w:left="720" w:hanging="240"/>
    </w:pPr>
  </w:style>
  <w:style w:type="paragraph" w:styleId="48">
    <w:name w:val="index 4"/>
    <w:basedOn w:val="af7"/>
    <w:next w:val="af7"/>
    <w:autoRedefine/>
    <w:rsid w:val="00804121"/>
    <w:pPr>
      <w:ind w:left="960" w:hanging="240"/>
    </w:pPr>
  </w:style>
  <w:style w:type="paragraph" w:styleId="57">
    <w:name w:val="index 5"/>
    <w:basedOn w:val="af7"/>
    <w:next w:val="af7"/>
    <w:autoRedefine/>
    <w:rsid w:val="00804121"/>
    <w:pPr>
      <w:ind w:left="1200" w:hanging="240"/>
    </w:pPr>
  </w:style>
  <w:style w:type="paragraph" w:styleId="63">
    <w:name w:val="index 6"/>
    <w:basedOn w:val="af7"/>
    <w:next w:val="af7"/>
    <w:autoRedefine/>
    <w:rsid w:val="00804121"/>
    <w:pPr>
      <w:ind w:left="1440" w:hanging="240"/>
    </w:pPr>
  </w:style>
  <w:style w:type="paragraph" w:styleId="73">
    <w:name w:val="index 7"/>
    <w:basedOn w:val="af7"/>
    <w:next w:val="af7"/>
    <w:autoRedefine/>
    <w:rsid w:val="00804121"/>
    <w:pPr>
      <w:ind w:left="1680" w:hanging="240"/>
    </w:pPr>
  </w:style>
  <w:style w:type="paragraph" w:styleId="82">
    <w:name w:val="index 8"/>
    <w:basedOn w:val="af7"/>
    <w:next w:val="af7"/>
    <w:autoRedefine/>
    <w:rsid w:val="00804121"/>
    <w:pPr>
      <w:ind w:left="1920" w:hanging="240"/>
    </w:pPr>
  </w:style>
  <w:style w:type="paragraph" w:styleId="92">
    <w:name w:val="index 9"/>
    <w:basedOn w:val="af7"/>
    <w:next w:val="af7"/>
    <w:autoRedefine/>
    <w:rsid w:val="00804121"/>
    <w:pPr>
      <w:ind w:left="2160" w:hanging="240"/>
    </w:pPr>
  </w:style>
  <w:style w:type="paragraph" w:styleId="affffd">
    <w:name w:val="Block Text"/>
    <w:basedOn w:val="af7"/>
    <w:rsid w:val="00804121"/>
    <w:pPr>
      <w:spacing w:after="120"/>
      <w:ind w:left="1440" w:right="1440"/>
    </w:pPr>
  </w:style>
  <w:style w:type="paragraph" w:styleId="affffe">
    <w:name w:val="Message Header"/>
    <w:basedOn w:val="af7"/>
    <w:link w:val="afffff"/>
    <w:rsid w:val="0080412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ff0">
    <w:name w:val="Normal (Web)"/>
    <w:aliases w:val="Обычный (Web),Обычный (веб) Знак Знак Знак1,Обычный (веб) Знак Знак Знак Знак,Знак Знак Знак1 Знак Знак1,Знак Знак Знак1 Знак Знак Знак Знак Знак,Обычный (веб) Знак Знак,Обычный (Web) Знак Знак Знак,Обычный (Web)1,Знак Знак Знак11"/>
    <w:basedOn w:val="af7"/>
    <w:qFormat/>
    <w:rsid w:val="00804121"/>
    <w:pPr>
      <w:spacing w:before="100" w:beforeAutospacing="1" w:after="100" w:afterAutospacing="1"/>
    </w:pPr>
    <w:rPr>
      <w:rFonts w:ascii="Arial Unicode MS" w:eastAsia="Arial Unicode MS" w:hAnsi="Arial Unicode MS" w:cs="Arial Unicode MS"/>
      <w:szCs w:val="24"/>
    </w:rPr>
  </w:style>
  <w:style w:type="table" w:styleId="afffff1">
    <w:name w:val="Table Grid"/>
    <w:aliases w:val="Сетка таблицы GR"/>
    <w:basedOn w:val="af9"/>
    <w:uiPriority w:val="3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0">
    <w:name w:val="WW8Num2z0"/>
    <w:rsid w:val="00997B87"/>
    <w:rPr>
      <w:rFonts w:ascii="Symbol" w:hAnsi="Symbol" w:cs="Symbol"/>
      <w:sz w:val="24"/>
      <w:szCs w:val="24"/>
    </w:rPr>
  </w:style>
  <w:style w:type="character" w:customStyle="1" w:styleId="WW8Num2z1">
    <w:name w:val="WW8Num2z1"/>
    <w:rsid w:val="00997B87"/>
    <w:rPr>
      <w:rFonts w:ascii="OpenSymbol" w:hAnsi="OpenSymbol" w:cs="OpenSymbol"/>
    </w:rPr>
  </w:style>
  <w:style w:type="character" w:customStyle="1" w:styleId="WW8Num2z2">
    <w:name w:val="WW8Num2z2"/>
    <w:rsid w:val="00997B87"/>
    <w:rPr>
      <w:rFonts w:ascii="Wingdings" w:hAnsi="Wingdings" w:cs="Wingdings"/>
    </w:rPr>
  </w:style>
  <w:style w:type="character" w:customStyle="1" w:styleId="WW8Num2z3">
    <w:name w:val="WW8Num2z3"/>
    <w:rsid w:val="00997B87"/>
    <w:rPr>
      <w:rFonts w:ascii="Symbol" w:hAnsi="Symbol" w:cs="Symbol"/>
    </w:rPr>
  </w:style>
  <w:style w:type="character" w:customStyle="1" w:styleId="WW8Num2z4">
    <w:name w:val="WW8Num2z4"/>
    <w:rsid w:val="00997B87"/>
    <w:rPr>
      <w:rFonts w:ascii="Courier New" w:hAnsi="Courier New" w:cs="Courier New"/>
    </w:rPr>
  </w:style>
  <w:style w:type="character" w:customStyle="1" w:styleId="WW8Num3z0">
    <w:name w:val="WW8Num3z0"/>
    <w:rsid w:val="00997B87"/>
    <w:rPr>
      <w:b/>
      <w:color w:val="00000A"/>
      <w:sz w:val="18"/>
      <w:szCs w:val="18"/>
    </w:rPr>
  </w:style>
  <w:style w:type="character" w:customStyle="1" w:styleId="WW8Num4z0">
    <w:name w:val="WW8Num4z0"/>
    <w:rsid w:val="00997B87"/>
    <w:rPr>
      <w:rFonts w:ascii="Symbol" w:hAnsi="Symbol" w:cs="OpenSymbol"/>
    </w:rPr>
  </w:style>
  <w:style w:type="character" w:customStyle="1" w:styleId="WW8Num5z0">
    <w:name w:val="WW8Num5z0"/>
    <w:rsid w:val="00997B87"/>
    <w:rPr>
      <w:rFonts w:ascii="Symbol" w:hAnsi="Symbol" w:cs="OpenSymbol"/>
    </w:rPr>
  </w:style>
  <w:style w:type="character" w:customStyle="1" w:styleId="WW8Num6z0">
    <w:name w:val="WW8Num6z0"/>
    <w:rsid w:val="00997B87"/>
    <w:rPr>
      <w:rFonts w:ascii="Symbol" w:hAnsi="Symbol" w:cs="OpenSymbol"/>
    </w:rPr>
  </w:style>
  <w:style w:type="character" w:customStyle="1" w:styleId="WW8Num7z0">
    <w:name w:val="WW8Num7z0"/>
    <w:rsid w:val="00997B87"/>
    <w:rPr>
      <w:rFonts w:ascii="Symbol" w:hAnsi="Symbol" w:cs="OpenSymbol"/>
    </w:rPr>
  </w:style>
  <w:style w:type="character" w:customStyle="1" w:styleId="WW8Num8z0">
    <w:name w:val="WW8Num8z0"/>
    <w:rsid w:val="00997B87"/>
    <w:rPr>
      <w:rFonts w:ascii="Symbol" w:hAnsi="Symbol" w:cs="OpenSymbol"/>
    </w:rPr>
  </w:style>
  <w:style w:type="character" w:customStyle="1" w:styleId="WW8Num9z0">
    <w:name w:val="WW8Num9z0"/>
    <w:rsid w:val="00997B87"/>
    <w:rPr>
      <w:rFonts w:ascii="Symbol" w:hAnsi="Symbol" w:cs="OpenSymbol"/>
    </w:rPr>
  </w:style>
  <w:style w:type="character" w:customStyle="1" w:styleId="WW8Num10z0">
    <w:name w:val="WW8Num10z0"/>
    <w:rsid w:val="00997B87"/>
    <w:rPr>
      <w:rFonts w:ascii="Symbol" w:hAnsi="Symbol" w:cs="OpenSymbol"/>
    </w:rPr>
  </w:style>
  <w:style w:type="character" w:customStyle="1" w:styleId="WW8Num11z0">
    <w:name w:val="WW8Num11z0"/>
    <w:rsid w:val="00997B87"/>
    <w:rPr>
      <w:rFonts w:ascii="Symbol" w:hAnsi="Symbol" w:cs="OpenSymbol"/>
    </w:rPr>
  </w:style>
  <w:style w:type="character" w:customStyle="1" w:styleId="WW8Num14z0">
    <w:name w:val="WW8Num14z0"/>
    <w:rsid w:val="00997B87"/>
    <w:rPr>
      <w:rFonts w:ascii="Times New Roman" w:eastAsia="Times New Roman" w:hAnsi="Times New Roman" w:cs="Times New Roman"/>
    </w:rPr>
  </w:style>
  <w:style w:type="character" w:customStyle="1" w:styleId="WW8Num14z1">
    <w:name w:val="WW8Num14z1"/>
    <w:rsid w:val="00997B87"/>
    <w:rPr>
      <w:rFonts w:ascii="Courier New" w:hAnsi="Courier New" w:cs="Courier New"/>
    </w:rPr>
  </w:style>
  <w:style w:type="character" w:customStyle="1" w:styleId="WW8Num14z2">
    <w:name w:val="WW8Num14z2"/>
    <w:rsid w:val="00997B87"/>
    <w:rPr>
      <w:rFonts w:ascii="Wingdings" w:hAnsi="Wingdings" w:cs="Wingdings"/>
    </w:rPr>
  </w:style>
  <w:style w:type="character" w:customStyle="1" w:styleId="WW8Num14z3">
    <w:name w:val="WW8Num14z3"/>
    <w:rsid w:val="00997B87"/>
    <w:rPr>
      <w:rFonts w:ascii="Symbol" w:hAnsi="Symbol" w:cs="Symbol"/>
    </w:rPr>
  </w:style>
  <w:style w:type="character" w:customStyle="1" w:styleId="WW8Num15z0">
    <w:name w:val="WW8Num15z0"/>
    <w:rsid w:val="00997B87"/>
    <w:rPr>
      <w:b/>
    </w:rPr>
  </w:style>
  <w:style w:type="character" w:customStyle="1" w:styleId="WW8Num16z0">
    <w:name w:val="WW8Num16z0"/>
    <w:rsid w:val="00997B87"/>
    <w:rPr>
      <w:rFonts w:ascii="Symbol" w:hAnsi="Symbol" w:cs="Symbol"/>
    </w:rPr>
  </w:style>
  <w:style w:type="character" w:customStyle="1" w:styleId="WW8Num16z1">
    <w:name w:val="WW8Num16z1"/>
    <w:rsid w:val="00997B87"/>
    <w:rPr>
      <w:rFonts w:ascii="Courier New" w:hAnsi="Courier New" w:cs="Courier New"/>
    </w:rPr>
  </w:style>
  <w:style w:type="character" w:customStyle="1" w:styleId="WW8Num16z2">
    <w:name w:val="WW8Num16z2"/>
    <w:rsid w:val="00997B87"/>
    <w:rPr>
      <w:rFonts w:ascii="Wingdings" w:hAnsi="Wingdings" w:cs="Wingdings"/>
    </w:rPr>
  </w:style>
  <w:style w:type="character" w:customStyle="1" w:styleId="WW8Num18z1">
    <w:name w:val="WW8Num18z1"/>
    <w:rsid w:val="00997B87"/>
    <w:rPr>
      <w:color w:val="auto"/>
    </w:rPr>
  </w:style>
  <w:style w:type="character" w:customStyle="1" w:styleId="WW8Num19z0">
    <w:name w:val="WW8Num19z0"/>
    <w:rsid w:val="00997B87"/>
    <w:rPr>
      <w:rFonts w:cs="Times New Roman"/>
    </w:rPr>
  </w:style>
  <w:style w:type="character" w:customStyle="1" w:styleId="WW8Num22z0">
    <w:name w:val="WW8Num22z0"/>
    <w:rsid w:val="00997B87"/>
    <w:rPr>
      <w:rFonts w:ascii="Times New Roman" w:eastAsia="Times New Roman" w:hAnsi="Times New Roman" w:cs="Times New Roman"/>
    </w:rPr>
  </w:style>
  <w:style w:type="character" w:customStyle="1" w:styleId="WW8Num27z0">
    <w:name w:val="WW8Num27z0"/>
    <w:rsid w:val="00997B87"/>
    <w:rPr>
      <w:rFonts w:ascii="Symbol" w:hAnsi="Symbol" w:cs="Symbol"/>
    </w:rPr>
  </w:style>
  <w:style w:type="character" w:customStyle="1" w:styleId="WW8Num27z1">
    <w:name w:val="WW8Num27z1"/>
    <w:rsid w:val="00997B87"/>
    <w:rPr>
      <w:rFonts w:ascii="Courier New" w:hAnsi="Courier New" w:cs="Courier New"/>
    </w:rPr>
  </w:style>
  <w:style w:type="character" w:customStyle="1" w:styleId="WW8Num27z2">
    <w:name w:val="WW8Num27z2"/>
    <w:rsid w:val="00997B87"/>
    <w:rPr>
      <w:rFonts w:ascii="Wingdings" w:hAnsi="Wingdings" w:cs="Wingdings"/>
    </w:rPr>
  </w:style>
  <w:style w:type="character" w:customStyle="1" w:styleId="WW8Num28z1">
    <w:name w:val="WW8Num28z1"/>
    <w:rsid w:val="00997B87"/>
    <w:rPr>
      <w:color w:val="auto"/>
    </w:rPr>
  </w:style>
  <w:style w:type="character" w:customStyle="1" w:styleId="WW8Num32z0">
    <w:name w:val="WW8Num32z0"/>
    <w:rsid w:val="00997B87"/>
    <w:rPr>
      <w:rFonts w:cs="Times New Roman"/>
    </w:rPr>
  </w:style>
  <w:style w:type="character" w:customStyle="1" w:styleId="WW8Num34z0">
    <w:name w:val="WW8Num34z0"/>
    <w:rsid w:val="00997B87"/>
    <w:rPr>
      <w:rFonts w:ascii="Symbol" w:hAnsi="Symbol" w:cs="Symbol"/>
    </w:rPr>
  </w:style>
  <w:style w:type="character" w:customStyle="1" w:styleId="WW8Num34z1">
    <w:name w:val="WW8Num34z1"/>
    <w:rsid w:val="00997B87"/>
    <w:rPr>
      <w:rFonts w:ascii="Courier New" w:hAnsi="Courier New" w:cs="Courier New"/>
    </w:rPr>
  </w:style>
  <w:style w:type="character" w:customStyle="1" w:styleId="WW8Num34z2">
    <w:name w:val="WW8Num34z2"/>
    <w:rsid w:val="00997B87"/>
    <w:rPr>
      <w:rFonts w:ascii="Wingdings" w:hAnsi="Wingdings" w:cs="Wingdings"/>
    </w:rPr>
  </w:style>
  <w:style w:type="character" w:customStyle="1" w:styleId="WW8Num36z0">
    <w:name w:val="WW8Num36z0"/>
    <w:rsid w:val="00997B87"/>
    <w:rPr>
      <w:rFonts w:ascii="Symbol" w:hAnsi="Symbol" w:cs="Symbol"/>
    </w:rPr>
  </w:style>
  <w:style w:type="character" w:customStyle="1" w:styleId="WW8Num36z1">
    <w:name w:val="WW8Num36z1"/>
    <w:rsid w:val="00997B87"/>
    <w:rPr>
      <w:rFonts w:ascii="Courier New" w:hAnsi="Courier New" w:cs="Courier New"/>
    </w:rPr>
  </w:style>
  <w:style w:type="character" w:customStyle="1" w:styleId="WW8Num36z2">
    <w:name w:val="WW8Num36z2"/>
    <w:rsid w:val="00997B87"/>
    <w:rPr>
      <w:rFonts w:ascii="Wingdings" w:hAnsi="Wingdings" w:cs="Wingdings"/>
    </w:rPr>
  </w:style>
  <w:style w:type="character" w:customStyle="1" w:styleId="WW8Num37z0">
    <w:name w:val="WW8Num37z0"/>
    <w:rsid w:val="00997B87"/>
    <w:rPr>
      <w:rFonts w:ascii="Symbol" w:hAnsi="Symbol" w:cs="Symbol"/>
    </w:rPr>
  </w:style>
  <w:style w:type="character" w:customStyle="1" w:styleId="WW8Num37z1">
    <w:name w:val="WW8Num37z1"/>
    <w:rsid w:val="00997B87"/>
    <w:rPr>
      <w:rFonts w:ascii="Courier New" w:hAnsi="Courier New" w:cs="Courier New"/>
    </w:rPr>
  </w:style>
  <w:style w:type="character" w:customStyle="1" w:styleId="WW8Num37z2">
    <w:name w:val="WW8Num37z2"/>
    <w:rsid w:val="00997B87"/>
    <w:rPr>
      <w:rFonts w:ascii="Wingdings" w:hAnsi="Wingdings" w:cs="Wingdings"/>
    </w:rPr>
  </w:style>
  <w:style w:type="character" w:customStyle="1" w:styleId="WW8NumSt37z0">
    <w:name w:val="WW8NumSt37z0"/>
    <w:rsid w:val="00997B87"/>
    <w:rPr>
      <w:rFonts w:ascii="Times New Roman" w:hAnsi="Times New Roman" w:cs="Times New Roman"/>
    </w:rPr>
  </w:style>
  <w:style w:type="character" w:customStyle="1" w:styleId="1f2">
    <w:name w:val="Основной шрифт абзаца1"/>
    <w:rsid w:val="00997B87"/>
  </w:style>
  <w:style w:type="character" w:customStyle="1" w:styleId="3f1">
    <w:name w:val="Знак Знак Знак3"/>
    <w:uiPriority w:val="99"/>
    <w:rsid w:val="00997B87"/>
    <w:rPr>
      <w:rFonts w:ascii="Arial" w:hAnsi="Arial" w:cs="Arial"/>
      <w:b/>
      <w:kern w:val="1"/>
      <w:sz w:val="32"/>
      <w:lang w:val="ru-RU" w:eastAsia="ar-SA" w:bidi="ar-SA"/>
    </w:rPr>
  </w:style>
  <w:style w:type="character" w:customStyle="1" w:styleId="160">
    <w:name w:val="Знак Знак16"/>
    <w:rsid w:val="00997B87"/>
    <w:rPr>
      <w:b/>
      <w:bCs/>
      <w:sz w:val="28"/>
      <w:szCs w:val="28"/>
      <w:lang w:val="ru-RU" w:eastAsia="ar-SA" w:bidi="ar-SA"/>
    </w:rPr>
  </w:style>
  <w:style w:type="character" w:customStyle="1" w:styleId="2f4">
    <w:name w:val="Название 2 Знак Знак Знак"/>
    <w:rsid w:val="00997B87"/>
    <w:rPr>
      <w:lang w:val="ru-RU" w:eastAsia="ar-SA" w:bidi="ar-SA"/>
    </w:rPr>
  </w:style>
  <w:style w:type="character" w:customStyle="1" w:styleId="74">
    <w:name w:val="Знак Знак7"/>
    <w:uiPriority w:val="99"/>
    <w:rsid w:val="00997B87"/>
    <w:rPr>
      <w:lang w:val="ru-RU" w:eastAsia="ar-SA" w:bidi="ar-SA"/>
    </w:rPr>
  </w:style>
  <w:style w:type="character" w:customStyle="1" w:styleId="afffff2">
    <w:name w:val="Знак Знак"/>
    <w:rsid w:val="00997B87"/>
    <w:rPr>
      <w:lang w:val="ru-RU" w:eastAsia="ar-SA" w:bidi="ar-SA"/>
    </w:rPr>
  </w:style>
  <w:style w:type="character" w:customStyle="1" w:styleId="3f2">
    <w:name w:val="Стиль3 Знак"/>
    <w:rsid w:val="00997B87"/>
    <w:rPr>
      <w:sz w:val="24"/>
      <w:lang w:val="ru-RU" w:eastAsia="ar-SA" w:bidi="ar-SA"/>
    </w:rPr>
  </w:style>
  <w:style w:type="character" w:customStyle="1" w:styleId="2f5">
    <w:name w:val="Знак Знак2"/>
    <w:uiPriority w:val="99"/>
    <w:rsid w:val="00997B87"/>
    <w:rPr>
      <w:bCs/>
      <w:color w:val="000000"/>
      <w:spacing w:val="13"/>
      <w:sz w:val="24"/>
      <w:szCs w:val="22"/>
      <w:lang w:val="ru-RU" w:eastAsia="ar-SA" w:bidi="ar-SA"/>
    </w:rPr>
  </w:style>
  <w:style w:type="character" w:customStyle="1" w:styleId="Normal">
    <w:name w:val="Normal Знак"/>
    <w:link w:val="2f6"/>
    <w:rsid w:val="00997B87"/>
    <w:rPr>
      <w:rFonts w:eastAsia="Arial"/>
      <w:sz w:val="22"/>
      <w:lang w:val="ru-RU" w:eastAsia="ar-SA" w:bidi="ar-SA"/>
    </w:rPr>
  </w:style>
  <w:style w:type="character" w:customStyle="1" w:styleId="100">
    <w:name w:val="Знак Знак10"/>
    <w:uiPriority w:val="99"/>
    <w:rsid w:val="00997B87"/>
    <w:rPr>
      <w:lang w:val="ru-RU" w:eastAsia="ar-SA" w:bidi="ar-SA"/>
    </w:rPr>
  </w:style>
  <w:style w:type="character" w:styleId="afffff3">
    <w:name w:val="Subtle Emphasis"/>
    <w:qFormat/>
    <w:rsid w:val="00997B87"/>
    <w:rPr>
      <w:i/>
      <w:iCs/>
      <w:color w:val="808080"/>
    </w:rPr>
  </w:style>
  <w:style w:type="character" w:customStyle="1" w:styleId="161">
    <w:name w:val="Знак Знак16"/>
    <w:rsid w:val="00997B87"/>
    <w:rPr>
      <w:b/>
      <w:bCs/>
      <w:sz w:val="28"/>
      <w:szCs w:val="28"/>
      <w:lang w:val="ru-RU" w:eastAsia="ar-SA" w:bidi="ar-SA"/>
    </w:rPr>
  </w:style>
  <w:style w:type="character" w:customStyle="1" w:styleId="afffff4">
    <w:name w:val="Непропорциональный текст"/>
    <w:rsid w:val="00997B87"/>
    <w:rPr>
      <w:rFonts w:ascii="Courier New" w:eastAsia="Courier New" w:hAnsi="Courier New" w:cs="Courier New"/>
    </w:rPr>
  </w:style>
  <w:style w:type="character" w:customStyle="1" w:styleId="1f3">
    <w:name w:val="Слабое выделение1"/>
    <w:rsid w:val="00997B87"/>
    <w:rPr>
      <w:rFonts w:cs="Times New Roman"/>
      <w:i/>
      <w:iCs/>
      <w:color w:val="808080"/>
    </w:rPr>
  </w:style>
  <w:style w:type="character" w:customStyle="1" w:styleId="BalloonTextChar">
    <w:name w:val="Balloon Text Char"/>
    <w:rsid w:val="00997B87"/>
    <w:rPr>
      <w:rFonts w:ascii="Tahoma" w:hAnsi="Tahoma" w:cs="Tahoma"/>
      <w:sz w:val="16"/>
      <w:szCs w:val="16"/>
      <w:lang w:val="ru-RU" w:eastAsia="ar-SA" w:bidi="ar-SA"/>
    </w:rPr>
  </w:style>
  <w:style w:type="character" w:customStyle="1" w:styleId="apple-converted-space">
    <w:name w:val="apple-converted-space"/>
    <w:rsid w:val="00997B87"/>
  </w:style>
  <w:style w:type="character" w:customStyle="1" w:styleId="afffff5">
    <w:name w:val="Знак Знак Знак"/>
    <w:rsid w:val="00997B87"/>
    <w:rPr>
      <w:rFonts w:ascii="Arial" w:eastAsia="Times New Roman" w:hAnsi="Arial" w:cs="Times New Roman"/>
      <w:b/>
      <w:kern w:val="1"/>
      <w:sz w:val="32"/>
      <w:szCs w:val="20"/>
    </w:rPr>
  </w:style>
  <w:style w:type="character" w:customStyle="1" w:styleId="afffff6">
    <w:name w:val="Без интервала Знак"/>
    <w:aliases w:val="Без интервала1 Знак,Без интервала2 Знак,Без интервала3 Знак,Основной текст1 Знак"/>
    <w:uiPriority w:val="1"/>
    <w:qFormat/>
    <w:rsid w:val="00997B87"/>
    <w:rPr>
      <w:rFonts w:ascii="Calibri" w:hAnsi="Calibri" w:cs="Calibri"/>
      <w:sz w:val="22"/>
      <w:szCs w:val="22"/>
      <w:lang w:val="ru-RU" w:eastAsia="ar-SA" w:bidi="ar-SA"/>
    </w:rPr>
  </w:style>
  <w:style w:type="character" w:customStyle="1" w:styleId="49">
    <w:name w:val="Знак Знак4"/>
    <w:uiPriority w:val="99"/>
    <w:rsid w:val="00997B87"/>
    <w:rPr>
      <w:lang w:val="ru-RU" w:eastAsia="ar-SA" w:bidi="ar-SA"/>
    </w:rPr>
  </w:style>
  <w:style w:type="character" w:customStyle="1" w:styleId="2f7">
    <w:name w:val="Основной шрифт абзаца2"/>
    <w:rsid w:val="00997B87"/>
  </w:style>
  <w:style w:type="character" w:customStyle="1" w:styleId="1f4">
    <w:name w:val="Заголовок 1 Знак"/>
    <w:aliases w:val="Document Header1 Знак1,H1 Знак1,Ðàçäåë Знак1,Ðàçäåë + Times New Roman Знак1,Перед:  0 пт Знак1,После..... Знак1,1Заголовок 1 Знак1,lvm 1 Знак1,1 Заголовок 11 Знак,Заголовок 1 Знак2 Знак Знак,Заголовок 1 Знак1 Знак Знак Знак,Б1 Знак"/>
    <w:rsid w:val="00997B87"/>
    <w:rPr>
      <w:rFonts w:ascii="Times New Roman" w:eastAsia="Times New Roman" w:hAnsi="Times New Roman" w:cs="Times New Roman"/>
      <w:b/>
      <w:bCs/>
      <w:sz w:val="24"/>
      <w:szCs w:val="24"/>
    </w:rPr>
  </w:style>
  <w:style w:type="character" w:customStyle="1" w:styleId="afffff7">
    <w:name w:val="Основной текст с отступом Знак"/>
    <w:aliases w:val="Основной текст 1 Знак,Нумерованный список !! Знак1,Нумерованный список !! Знак Знак Знак Знак Знак,Нумерованный список !! Знак Знак"/>
    <w:rsid w:val="00997B87"/>
    <w:rPr>
      <w:rFonts w:ascii="Times New Roman" w:eastAsia="Times New Roman" w:hAnsi="Times New Roman" w:cs="Times New Roman"/>
      <w:sz w:val="24"/>
      <w:szCs w:val="24"/>
    </w:rPr>
  </w:style>
  <w:style w:type="character" w:customStyle="1" w:styleId="afffff8">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Текст Знак2 Знак Знак Знак"/>
    <w:rsid w:val="00997B87"/>
    <w:rPr>
      <w:rFonts w:ascii="Courier New" w:eastAsia="Times New Roman" w:hAnsi="Courier New" w:cs="Times New Roman"/>
      <w:sz w:val="20"/>
      <w:szCs w:val="20"/>
    </w:rPr>
  </w:style>
  <w:style w:type="character" w:customStyle="1" w:styleId="afffff9">
    <w:name w:val="Текст выноски Знак"/>
    <w:uiPriority w:val="99"/>
    <w:rsid w:val="00997B87"/>
    <w:rPr>
      <w:rFonts w:ascii="Tahoma" w:eastAsia="Times New Roman" w:hAnsi="Tahoma" w:cs="Tahoma"/>
      <w:sz w:val="16"/>
      <w:szCs w:val="16"/>
    </w:rPr>
  </w:style>
  <w:style w:type="character" w:customStyle="1" w:styleId="afffffa">
    <w:name w:val="Нижний колонтитул Знак"/>
    <w:aliases w:val="Знак3 Знак,Знак3 Знак Знак Знак,Верхний  колонтитул Знак"/>
    <w:uiPriority w:val="99"/>
    <w:qFormat/>
    <w:rsid w:val="00997B87"/>
    <w:rPr>
      <w:rFonts w:ascii="Times New Roman" w:eastAsia="Times New Roman" w:hAnsi="Times New Roman" w:cs="Times New Roman"/>
      <w:sz w:val="20"/>
      <w:szCs w:val="20"/>
      <w:lang w:val="de-DE"/>
    </w:rPr>
  </w:style>
  <w:style w:type="character" w:customStyle="1" w:styleId="afffffb">
    <w:name w:val="Верхний колонтитул Знак"/>
    <w:aliases w:val="Название 2 Знак1,Название 2 Знак Знак1,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1,header Знак Знак"/>
    <w:uiPriority w:val="99"/>
    <w:qFormat/>
    <w:rsid w:val="00997B87"/>
    <w:rPr>
      <w:rFonts w:ascii="Comic Sans MS" w:eastAsia="Times New Roman" w:hAnsi="Comic Sans MS" w:cs="Times New Roman"/>
      <w:sz w:val="24"/>
      <w:szCs w:val="20"/>
      <w:lang w:val="en-US"/>
    </w:rPr>
  </w:style>
  <w:style w:type="character" w:customStyle="1" w:styleId="2f8">
    <w:name w:val="Заголовок 2 Знак"/>
    <w:aliases w:val="H2 Знак,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rsid w:val="00997B87"/>
    <w:rPr>
      <w:rFonts w:ascii="Times New Roman" w:eastAsia="Times New Roman" w:hAnsi="Times New Roman" w:cs="Times New Roman"/>
      <w:b/>
      <w:sz w:val="30"/>
      <w:szCs w:val="20"/>
    </w:rPr>
  </w:style>
  <w:style w:type="character" w:customStyle="1" w:styleId="64">
    <w:name w:val="Заголовок 6 Знак"/>
    <w:aliases w:val="Scroll Heading 6 Знак"/>
    <w:uiPriority w:val="9"/>
    <w:rsid w:val="00997B87"/>
    <w:rPr>
      <w:rFonts w:ascii="Times New Roman" w:eastAsia="Times New Roman" w:hAnsi="Times New Roman" w:cs="Times New Roman"/>
      <w:b/>
      <w:bCs/>
      <w:sz w:val="24"/>
      <w:szCs w:val="24"/>
    </w:rPr>
  </w:style>
  <w:style w:type="character" w:customStyle="1" w:styleId="ListLabel1">
    <w:name w:val="ListLabel 1"/>
    <w:rsid w:val="00997B87"/>
    <w:rPr>
      <w:sz w:val="24"/>
      <w:szCs w:val="24"/>
    </w:rPr>
  </w:style>
  <w:style w:type="character" w:customStyle="1" w:styleId="ListLabel2">
    <w:name w:val="ListLabel 2"/>
    <w:rsid w:val="00997B87"/>
    <w:rPr>
      <w:rFonts w:cs="Courier New"/>
    </w:rPr>
  </w:style>
  <w:style w:type="character" w:customStyle="1" w:styleId="ListLabel3">
    <w:name w:val="ListLabel 3"/>
    <w:rsid w:val="00997B87"/>
    <w:rPr>
      <w:b/>
      <w:color w:val="00000A"/>
      <w:sz w:val="18"/>
      <w:szCs w:val="18"/>
    </w:rPr>
  </w:style>
  <w:style w:type="character" w:customStyle="1" w:styleId="ListLabel4">
    <w:name w:val="ListLabel 4"/>
    <w:rsid w:val="00997B87"/>
    <w:rPr>
      <w:b w:val="0"/>
      <w:i w:val="0"/>
      <w:sz w:val="22"/>
    </w:rPr>
  </w:style>
  <w:style w:type="character" w:customStyle="1" w:styleId="ListLabel5">
    <w:name w:val="ListLabel 5"/>
    <w:rsid w:val="00997B87"/>
    <w:rPr>
      <w:rFonts w:cs="OpenSymbol"/>
    </w:rPr>
  </w:style>
  <w:style w:type="character" w:customStyle="1" w:styleId="ListLabel6">
    <w:name w:val="ListLabel 6"/>
    <w:rsid w:val="00997B87"/>
    <w:rPr>
      <w:rFonts w:cs="Times New Roman"/>
    </w:rPr>
  </w:style>
  <w:style w:type="character" w:customStyle="1" w:styleId="Web">
    <w:name w:val="Обычный (Web) Знак"/>
    <w:aliases w:val="Обычный (веб) Знак, Знак Знак1 Знак,Знак Знак1 Знак,Обычный (веб) Знак Знак Знак1 Знак,Знак Знак1 Знак Знак,Обычный (веб) Знак Знак Знак Знак Знак,Знак Знак Знак1 Знак Знак1 Знак,Обычный (веб) Знак Знак Знак"/>
    <w:rsid w:val="00997B87"/>
    <w:rPr>
      <w:sz w:val="24"/>
      <w:lang w:val="ru-RU" w:eastAsia="ar-SA" w:bidi="ar-SA"/>
    </w:rPr>
  </w:style>
  <w:style w:type="character" w:customStyle="1" w:styleId="121">
    <w:name w:val="Знак Знак12"/>
    <w:uiPriority w:val="99"/>
    <w:rsid w:val="00997B87"/>
    <w:rPr>
      <w:b/>
      <w:bCs/>
      <w:sz w:val="28"/>
      <w:szCs w:val="28"/>
      <w:lang w:val="ru-RU" w:eastAsia="ar-SA" w:bidi="ar-SA"/>
    </w:rPr>
  </w:style>
  <w:style w:type="character" w:customStyle="1" w:styleId="2f9">
    <w:name w:val="Название 2 Знак Знак"/>
    <w:rsid w:val="00997B87"/>
    <w:rPr>
      <w:lang w:val="ru-RU" w:eastAsia="ar-SA" w:bidi="ar-SA"/>
    </w:rPr>
  </w:style>
  <w:style w:type="character" w:customStyle="1" w:styleId="HeaderChar">
    <w:name w:val="Header Char"/>
    <w:aliases w:val="Heder Char,Titul Char"/>
    <w:rsid w:val="00997B87"/>
    <w:rPr>
      <w:rFonts w:ascii="Times New Roman" w:hAnsi="Times New Roman" w:cs="Times New Roman"/>
      <w:sz w:val="24"/>
      <w:szCs w:val="24"/>
    </w:rPr>
  </w:style>
  <w:style w:type="character" w:customStyle="1" w:styleId="FooterChar">
    <w:name w:val="Footer Char"/>
    <w:rsid w:val="00997B87"/>
    <w:rPr>
      <w:lang w:val="ru-RU" w:eastAsia="ar-SA" w:bidi="ar-SA"/>
    </w:rPr>
  </w:style>
  <w:style w:type="character" w:customStyle="1" w:styleId="Heading1Char">
    <w:name w:val="Heading 1 Char"/>
    <w:aliases w:val="Знак Char,Глава Char,ТП Заголовок 1 Char,. Char,H1 Char,Название спецификации Char,Chapter Headline Char,. Знак Char,H1 Знак Char,Заголовок 1 Знак1 Знак Знак Char,. Знак1 Знак Знак Char,H1 Знак1 Знак Знак Char,Document Header1 Char"/>
    <w:rsid w:val="00997B87"/>
    <w:rPr>
      <w:rFonts w:ascii="Cambria" w:hAnsi="Cambria" w:cs="Times New Roman"/>
      <w:kern w:val="1"/>
      <w:sz w:val="32"/>
      <w:szCs w:val="32"/>
    </w:rPr>
  </w:style>
  <w:style w:type="character" w:customStyle="1" w:styleId="Heading2Char">
    <w:name w:val="Heading 2 Char"/>
    <w:rsid w:val="00997B87"/>
    <w:rPr>
      <w:b/>
      <w:kern w:val="1"/>
      <w:sz w:val="30"/>
      <w:lang w:val="ru-RU" w:eastAsia="ar-SA" w:bidi="ar-SA"/>
    </w:rPr>
  </w:style>
  <w:style w:type="character" w:customStyle="1" w:styleId="BodyTextChar">
    <w:name w:val="Body Text Char"/>
    <w:aliases w:val="Знак Знак3 Знак Char"/>
    <w:rsid w:val="00997B87"/>
    <w:rPr>
      <w:sz w:val="24"/>
    </w:rPr>
  </w:style>
  <w:style w:type="character" w:customStyle="1" w:styleId="afffffc">
    <w:name w:val="Маркеры списка"/>
    <w:rsid w:val="00997B87"/>
    <w:rPr>
      <w:rFonts w:ascii="OpenSymbol" w:eastAsia="OpenSymbol" w:hAnsi="OpenSymbol" w:cs="OpenSymbol"/>
    </w:rPr>
  </w:style>
  <w:style w:type="character" w:customStyle="1" w:styleId="afffffd">
    <w:name w:val="Символ нумерации"/>
    <w:rsid w:val="00997B87"/>
  </w:style>
  <w:style w:type="paragraph" w:customStyle="1" w:styleId="1f5">
    <w:name w:val="Заголовок1"/>
    <w:basedOn w:val="af7"/>
    <w:next w:val="aff8"/>
    <w:uiPriority w:val="10"/>
    <w:qFormat/>
    <w:rsid w:val="00997B87"/>
    <w:pPr>
      <w:widowControl w:val="0"/>
      <w:shd w:val="clear" w:color="auto" w:fill="FFFFFF"/>
      <w:suppressAutoHyphens/>
      <w:autoSpaceDE w:val="0"/>
      <w:ind w:left="72"/>
      <w:jc w:val="center"/>
    </w:pPr>
    <w:rPr>
      <w:bCs/>
      <w:color w:val="000000"/>
      <w:spacing w:val="13"/>
      <w:szCs w:val="22"/>
      <w:lang w:eastAsia="ar-SA"/>
    </w:rPr>
  </w:style>
  <w:style w:type="paragraph" w:customStyle="1" w:styleId="1f6">
    <w:name w:val="Название1"/>
    <w:basedOn w:val="af7"/>
    <w:qFormat/>
    <w:rsid w:val="00997B87"/>
    <w:pPr>
      <w:suppressLineNumbers/>
      <w:suppressAutoHyphens/>
      <w:spacing w:before="120" w:after="120"/>
    </w:pPr>
    <w:rPr>
      <w:rFonts w:cs="FreeSans"/>
      <w:i/>
      <w:iCs/>
      <w:szCs w:val="24"/>
      <w:lang w:eastAsia="ar-SA"/>
    </w:rPr>
  </w:style>
  <w:style w:type="paragraph" w:customStyle="1" w:styleId="2fa">
    <w:name w:val="Указатель2"/>
    <w:basedOn w:val="af7"/>
    <w:qFormat/>
    <w:rsid w:val="00997B87"/>
    <w:pPr>
      <w:suppressLineNumbers/>
      <w:suppressAutoHyphens/>
    </w:pPr>
    <w:rPr>
      <w:rFonts w:cs="FreeSans"/>
      <w:sz w:val="20"/>
      <w:lang w:eastAsia="ar-SA"/>
    </w:rPr>
  </w:style>
  <w:style w:type="paragraph" w:customStyle="1" w:styleId="afffffe">
    <w:name w:val="Знак Знак Знак Знак"/>
    <w:basedOn w:val="af7"/>
    <w:rsid w:val="00997B87"/>
    <w:pPr>
      <w:suppressAutoHyphens/>
      <w:spacing w:after="160" w:line="240" w:lineRule="exact"/>
    </w:pPr>
    <w:rPr>
      <w:rFonts w:ascii="Verdana" w:hAnsi="Verdana" w:cs="Verdana"/>
      <w:sz w:val="20"/>
      <w:lang w:val="en-US" w:eastAsia="ar-SA"/>
    </w:rPr>
  </w:style>
  <w:style w:type="paragraph" w:customStyle="1" w:styleId="212">
    <w:name w:val="Основной текст с отступом 21"/>
    <w:basedOn w:val="af7"/>
    <w:qFormat/>
    <w:rsid w:val="00997B87"/>
    <w:pPr>
      <w:suppressAutoHyphens/>
      <w:spacing w:after="120" w:line="480" w:lineRule="auto"/>
      <w:ind w:left="283"/>
    </w:pPr>
    <w:rPr>
      <w:sz w:val="20"/>
      <w:lang w:eastAsia="ar-SA"/>
    </w:rPr>
  </w:style>
  <w:style w:type="paragraph" w:customStyle="1" w:styleId="3f3">
    <w:name w:val="Стиль3"/>
    <w:basedOn w:val="212"/>
    <w:qFormat/>
    <w:rsid w:val="00997B87"/>
    <w:pPr>
      <w:widowControl w:val="0"/>
      <w:tabs>
        <w:tab w:val="left" w:pos="1127"/>
      </w:tabs>
      <w:spacing w:after="0" w:line="240" w:lineRule="auto"/>
      <w:ind w:left="900"/>
      <w:jc w:val="both"/>
      <w:textAlignment w:val="baseline"/>
    </w:pPr>
    <w:rPr>
      <w:sz w:val="24"/>
    </w:rPr>
  </w:style>
  <w:style w:type="paragraph" w:styleId="affffff">
    <w:name w:val="List Paragraph"/>
    <w:aliases w:val="Bullet List,FooterText,numbered,List Paragraph,ТЗ список,Абзац списка литеральный,A_маркированный_список,_Абзац списка,Bullet 1,Use Case List Paragraph,ДВУХУРОВНЕВЫЙ МАРКИР,Paragraphe de liste1,lp1,асз.Списка,Абзац основного текста,ПАРАГРАФ"/>
    <w:basedOn w:val="af7"/>
    <w:link w:val="affffff0"/>
    <w:uiPriority w:val="34"/>
    <w:qFormat/>
    <w:rsid w:val="00997B87"/>
    <w:pPr>
      <w:suppressAutoHyphens/>
      <w:ind w:left="720"/>
    </w:pPr>
    <w:rPr>
      <w:szCs w:val="24"/>
      <w:lang w:eastAsia="ar-SA"/>
    </w:rPr>
  </w:style>
  <w:style w:type="paragraph" w:customStyle="1" w:styleId="ConsPlusNormal">
    <w:name w:val="ConsPlusNormal"/>
    <w:link w:val="ConsPlusNormal0"/>
    <w:qFormat/>
    <w:rsid w:val="00997B87"/>
    <w:pPr>
      <w:widowControl w:val="0"/>
      <w:suppressAutoHyphens/>
      <w:autoSpaceDE w:val="0"/>
      <w:ind w:firstLine="720"/>
    </w:pPr>
    <w:rPr>
      <w:rFonts w:ascii="Arial" w:hAnsi="Arial" w:cs="Arial"/>
      <w:lang w:eastAsia="ar-SA"/>
    </w:rPr>
  </w:style>
  <w:style w:type="paragraph" w:customStyle="1" w:styleId="affffff1">
    <w:name w:val="Содержимое таблицы"/>
    <w:basedOn w:val="af7"/>
    <w:qFormat/>
    <w:rsid w:val="00997B87"/>
    <w:pPr>
      <w:widowControl w:val="0"/>
      <w:suppressLineNumbers/>
      <w:suppressAutoHyphens/>
    </w:pPr>
    <w:rPr>
      <w:rFonts w:ascii="Arial" w:eastAsia="Arial Unicode MS" w:hAnsi="Arial" w:cs="Arial"/>
      <w:kern w:val="1"/>
      <w:sz w:val="20"/>
      <w:szCs w:val="24"/>
      <w:lang w:eastAsia="ar-SA"/>
    </w:rPr>
  </w:style>
  <w:style w:type="paragraph" w:customStyle="1" w:styleId="1f7">
    <w:name w:val="Обычный1"/>
    <w:link w:val="CharChar"/>
    <w:qFormat/>
    <w:rsid w:val="00997B87"/>
    <w:pPr>
      <w:widowControl w:val="0"/>
      <w:suppressAutoHyphens/>
      <w:spacing w:line="300" w:lineRule="auto"/>
    </w:pPr>
    <w:rPr>
      <w:rFonts w:eastAsia="Arial"/>
      <w:sz w:val="22"/>
      <w:lang w:eastAsia="ar-SA"/>
    </w:rPr>
  </w:style>
  <w:style w:type="paragraph" w:customStyle="1" w:styleId="2fb">
    <w:name w:val="Знак2"/>
    <w:basedOn w:val="af7"/>
    <w:rsid w:val="00997B87"/>
    <w:pPr>
      <w:suppressAutoHyphens/>
      <w:spacing w:before="280" w:after="280"/>
    </w:pPr>
    <w:rPr>
      <w:rFonts w:ascii="Tahoma" w:hAnsi="Tahoma" w:cs="Tahoma"/>
      <w:sz w:val="20"/>
      <w:lang w:val="en-US" w:eastAsia="ar-SA"/>
    </w:rPr>
  </w:style>
  <w:style w:type="paragraph" w:customStyle="1" w:styleId="affffff2">
    <w:name w:val="Знак Знак Знак Знак"/>
    <w:basedOn w:val="af7"/>
    <w:qFormat/>
    <w:rsid w:val="00997B87"/>
    <w:pPr>
      <w:suppressAutoHyphens/>
      <w:spacing w:before="280" w:after="280"/>
    </w:pPr>
    <w:rPr>
      <w:rFonts w:ascii="Tahoma" w:hAnsi="Tahoma" w:cs="Tahoma"/>
      <w:sz w:val="20"/>
      <w:lang w:val="en-US" w:eastAsia="ar-SA"/>
    </w:rPr>
  </w:style>
  <w:style w:type="paragraph" w:customStyle="1" w:styleId="1f8">
    <w:name w:val="Знак Знак Знак1 Знак"/>
    <w:basedOn w:val="af7"/>
    <w:rsid w:val="00997B87"/>
    <w:pPr>
      <w:suppressAutoHyphens/>
      <w:spacing w:after="160" w:line="240" w:lineRule="exact"/>
    </w:pPr>
    <w:rPr>
      <w:rFonts w:ascii="Verdana" w:hAnsi="Verdana" w:cs="Verdana"/>
      <w:sz w:val="20"/>
      <w:lang w:val="en-US" w:eastAsia="ar-SA"/>
    </w:rPr>
  </w:style>
  <w:style w:type="paragraph" w:customStyle="1" w:styleId="affffff3">
    <w:name w:val="Заголовок таблицы"/>
    <w:basedOn w:val="affffff1"/>
    <w:qFormat/>
    <w:rsid w:val="00997B87"/>
    <w:pPr>
      <w:widowControl/>
      <w:suppressAutoHyphens w:val="0"/>
      <w:jc w:val="center"/>
    </w:pPr>
    <w:rPr>
      <w:rFonts w:ascii="Times New Roman" w:eastAsia="Times New Roman" w:hAnsi="Times New Roman" w:cs="Times New Roman"/>
      <w:b/>
      <w:bCs/>
      <w:sz w:val="24"/>
    </w:rPr>
  </w:style>
  <w:style w:type="paragraph" w:customStyle="1" w:styleId="1f9">
    <w:name w:val="Без интервала1"/>
    <w:qFormat/>
    <w:rsid w:val="00997B87"/>
    <w:pPr>
      <w:suppressAutoHyphens/>
    </w:pPr>
    <w:rPr>
      <w:rFonts w:ascii="Calibri" w:hAnsi="Calibri" w:cs="Calibri"/>
      <w:sz w:val="22"/>
      <w:szCs w:val="22"/>
      <w:lang w:eastAsia="ar-SA"/>
    </w:rPr>
  </w:style>
  <w:style w:type="paragraph" w:customStyle="1" w:styleId="2fc">
    <w:name w:val="Знак2"/>
    <w:basedOn w:val="af7"/>
    <w:qFormat/>
    <w:rsid w:val="00997B87"/>
    <w:pPr>
      <w:widowControl w:val="0"/>
      <w:suppressAutoHyphens/>
      <w:spacing w:after="160" w:line="240" w:lineRule="exact"/>
      <w:jc w:val="right"/>
    </w:pPr>
    <w:rPr>
      <w:sz w:val="20"/>
      <w:lang w:val="en-GB" w:eastAsia="ar-SA"/>
    </w:rPr>
  </w:style>
  <w:style w:type="paragraph" w:customStyle="1" w:styleId="ConsPlusNonformat">
    <w:name w:val="ConsPlusNonformat"/>
    <w:link w:val="ConsPlusNonformat1"/>
    <w:qFormat/>
    <w:rsid w:val="00997B87"/>
    <w:pPr>
      <w:widowControl w:val="0"/>
      <w:suppressAutoHyphens/>
      <w:autoSpaceDE w:val="0"/>
    </w:pPr>
    <w:rPr>
      <w:rFonts w:ascii="Courier New" w:hAnsi="Courier New" w:cs="Courier New"/>
      <w:lang w:eastAsia="ar-SA"/>
    </w:rPr>
  </w:style>
  <w:style w:type="paragraph" w:customStyle="1" w:styleId="213">
    <w:name w:val="Знак Знак Знак2 Знак1"/>
    <w:basedOn w:val="af7"/>
    <w:uiPriority w:val="99"/>
    <w:qFormat/>
    <w:rsid w:val="00997B87"/>
    <w:pPr>
      <w:suppressAutoHyphens/>
      <w:spacing w:before="280" w:after="280"/>
    </w:pPr>
    <w:rPr>
      <w:rFonts w:ascii="Tahoma" w:hAnsi="Tahoma" w:cs="Tahoma"/>
      <w:sz w:val="20"/>
      <w:lang w:val="en-US" w:eastAsia="ar-SA"/>
    </w:rPr>
  </w:style>
  <w:style w:type="paragraph" w:styleId="affffff4">
    <w:name w:val="Balloon Text"/>
    <w:basedOn w:val="af7"/>
    <w:link w:val="1fa"/>
    <w:uiPriority w:val="99"/>
    <w:rsid w:val="00997B87"/>
    <w:pPr>
      <w:suppressAutoHyphens/>
    </w:pPr>
    <w:rPr>
      <w:rFonts w:ascii="Tahoma" w:hAnsi="Tahoma" w:cs="Tahoma"/>
      <w:sz w:val="16"/>
      <w:szCs w:val="16"/>
      <w:lang w:eastAsia="ar-SA"/>
    </w:rPr>
  </w:style>
  <w:style w:type="character" w:customStyle="1" w:styleId="1fa">
    <w:name w:val="Текст выноски Знак1"/>
    <w:link w:val="affffff4"/>
    <w:uiPriority w:val="99"/>
    <w:rsid w:val="00997B87"/>
    <w:rPr>
      <w:rFonts w:ascii="Tahoma" w:hAnsi="Tahoma" w:cs="Tahoma"/>
      <w:sz w:val="16"/>
      <w:szCs w:val="16"/>
      <w:lang w:eastAsia="ar-SA"/>
    </w:rPr>
  </w:style>
  <w:style w:type="paragraph" w:customStyle="1" w:styleId="1fb">
    <w:name w:val="Знак Знак Знак1 Знак"/>
    <w:basedOn w:val="af7"/>
    <w:qFormat/>
    <w:rsid w:val="00997B87"/>
    <w:pPr>
      <w:suppressAutoHyphens/>
      <w:spacing w:after="160" w:line="240" w:lineRule="exact"/>
    </w:pPr>
    <w:rPr>
      <w:rFonts w:ascii="Verdana" w:hAnsi="Verdana" w:cs="Verdana"/>
      <w:sz w:val="20"/>
      <w:lang w:val="en-US" w:eastAsia="ar-SA"/>
    </w:rPr>
  </w:style>
  <w:style w:type="paragraph" w:styleId="affffff5">
    <w:name w:val="No Spacing"/>
    <w:aliases w:val="для таблиц,No Spacing,Без интервала3"/>
    <w:link w:val="1fc"/>
    <w:uiPriority w:val="1"/>
    <w:qFormat/>
    <w:rsid w:val="00997B87"/>
    <w:pPr>
      <w:suppressAutoHyphens/>
    </w:pPr>
    <w:rPr>
      <w:rFonts w:ascii="Calibri" w:hAnsi="Calibri" w:cs="Calibri"/>
      <w:sz w:val="22"/>
      <w:szCs w:val="22"/>
      <w:lang w:eastAsia="ar-SA"/>
    </w:rPr>
  </w:style>
  <w:style w:type="paragraph" w:customStyle="1" w:styleId="112">
    <w:name w:val="Знак1 Знак Знак1 Знак"/>
    <w:basedOn w:val="af7"/>
    <w:qFormat/>
    <w:rsid w:val="00997B87"/>
    <w:pPr>
      <w:suppressAutoHyphens/>
      <w:spacing w:before="280" w:after="280"/>
    </w:pPr>
    <w:rPr>
      <w:rFonts w:ascii="Tahoma" w:hAnsi="Tahoma" w:cs="Tahoma"/>
      <w:sz w:val="20"/>
      <w:lang w:val="en-US" w:eastAsia="ar-SA"/>
    </w:rPr>
  </w:style>
  <w:style w:type="paragraph" w:customStyle="1" w:styleId="2fd">
    <w:name w:val="Текст2"/>
    <w:basedOn w:val="af7"/>
    <w:qFormat/>
    <w:rsid w:val="00997B87"/>
    <w:pPr>
      <w:suppressAutoHyphens/>
    </w:pPr>
    <w:rPr>
      <w:rFonts w:ascii="Consolas" w:eastAsia="Calibri" w:hAnsi="Consolas" w:cs="Consolas"/>
      <w:sz w:val="21"/>
      <w:szCs w:val="21"/>
      <w:lang w:eastAsia="ar-SA"/>
    </w:rPr>
  </w:style>
  <w:style w:type="paragraph" w:customStyle="1" w:styleId="WW-">
    <w:name w:val="WW-Заголовок"/>
    <w:basedOn w:val="af7"/>
    <w:next w:val="aff8"/>
    <w:qFormat/>
    <w:rsid w:val="00997B87"/>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d">
    <w:name w:val="Название объекта1"/>
    <w:basedOn w:val="af7"/>
    <w:qFormat/>
    <w:rsid w:val="00997B87"/>
    <w:pPr>
      <w:suppressLineNumbers/>
      <w:suppressAutoHyphens/>
      <w:spacing w:before="120" w:after="120" w:line="254" w:lineRule="auto"/>
    </w:pPr>
    <w:rPr>
      <w:rFonts w:ascii="Calibri" w:eastAsia="SimSun" w:hAnsi="Calibri" w:cs="Mangal"/>
      <w:i/>
      <w:iCs/>
      <w:kern w:val="1"/>
      <w:szCs w:val="24"/>
      <w:lang w:eastAsia="ar-SA"/>
    </w:rPr>
  </w:style>
  <w:style w:type="paragraph" w:customStyle="1" w:styleId="1fe">
    <w:name w:val="Указатель1"/>
    <w:basedOn w:val="af7"/>
    <w:qFormat/>
    <w:rsid w:val="00997B87"/>
    <w:pPr>
      <w:suppressLineNumbers/>
      <w:suppressAutoHyphens/>
      <w:spacing w:after="160" w:line="254" w:lineRule="auto"/>
    </w:pPr>
    <w:rPr>
      <w:rFonts w:ascii="Calibri" w:eastAsia="SimSun" w:hAnsi="Calibri" w:cs="Mangal"/>
      <w:kern w:val="1"/>
      <w:sz w:val="22"/>
      <w:szCs w:val="22"/>
      <w:lang w:eastAsia="ar-SA"/>
    </w:rPr>
  </w:style>
  <w:style w:type="paragraph" w:customStyle="1" w:styleId="1ff">
    <w:name w:val="Текст1"/>
    <w:basedOn w:val="af7"/>
    <w:rsid w:val="00997B87"/>
    <w:pPr>
      <w:suppressAutoHyphens/>
      <w:spacing w:line="100" w:lineRule="atLeast"/>
    </w:pPr>
    <w:rPr>
      <w:rFonts w:ascii="Courier New" w:hAnsi="Courier New" w:cs="Courier New"/>
      <w:kern w:val="1"/>
      <w:sz w:val="20"/>
      <w:lang w:eastAsia="ar-SA"/>
    </w:rPr>
  </w:style>
  <w:style w:type="paragraph" w:customStyle="1" w:styleId="1ff0">
    <w:name w:val="Текст выноски1"/>
    <w:basedOn w:val="af7"/>
    <w:qFormat/>
    <w:rsid w:val="00997B87"/>
    <w:pPr>
      <w:suppressAutoHyphens/>
      <w:spacing w:line="100" w:lineRule="atLeast"/>
    </w:pPr>
    <w:rPr>
      <w:rFonts w:ascii="Tahoma" w:hAnsi="Tahoma" w:cs="Tahoma"/>
      <w:kern w:val="1"/>
      <w:sz w:val="16"/>
      <w:szCs w:val="16"/>
      <w:lang w:eastAsia="ar-SA"/>
    </w:rPr>
  </w:style>
  <w:style w:type="paragraph" w:customStyle="1" w:styleId="1ff1">
    <w:name w:val="Текст1"/>
    <w:basedOn w:val="af7"/>
    <w:qFormat/>
    <w:rsid w:val="00997B87"/>
    <w:pPr>
      <w:suppressAutoHyphens/>
      <w:spacing w:line="100" w:lineRule="atLeast"/>
    </w:pPr>
    <w:rPr>
      <w:rFonts w:ascii="Courier New" w:hAnsi="Courier New" w:cs="Courier New"/>
      <w:kern w:val="1"/>
      <w:sz w:val="20"/>
      <w:lang w:val="en-US" w:eastAsia="ar-SA"/>
    </w:rPr>
  </w:style>
  <w:style w:type="paragraph" w:customStyle="1" w:styleId="1ff2">
    <w:name w:val="Знак1 Знак Знак Знак Знак Знак Знак"/>
    <w:basedOn w:val="af7"/>
    <w:rsid w:val="00997B87"/>
    <w:pPr>
      <w:suppressAutoHyphens/>
      <w:spacing w:before="280" w:after="280"/>
    </w:pPr>
    <w:rPr>
      <w:rFonts w:ascii="Tahoma" w:hAnsi="Tahoma" w:cs="Tahoma"/>
      <w:sz w:val="20"/>
      <w:lang w:val="en-US" w:eastAsia="ar-SA"/>
    </w:rPr>
  </w:style>
  <w:style w:type="paragraph" w:customStyle="1" w:styleId="affffff6">
    <w:name w:val="А_обычный"/>
    <w:basedOn w:val="af7"/>
    <w:qFormat/>
    <w:rsid w:val="00997B87"/>
    <w:pPr>
      <w:suppressAutoHyphens/>
      <w:ind w:firstLine="709"/>
      <w:jc w:val="both"/>
    </w:pPr>
    <w:rPr>
      <w:szCs w:val="24"/>
      <w:lang w:eastAsia="ar-SA"/>
    </w:rPr>
  </w:style>
  <w:style w:type="paragraph" w:customStyle="1" w:styleId="1ff3">
    <w:name w:val="Абзац списка1"/>
    <w:basedOn w:val="af7"/>
    <w:qFormat/>
    <w:rsid w:val="00997B87"/>
    <w:pPr>
      <w:suppressAutoHyphens/>
      <w:ind w:left="720"/>
    </w:pPr>
    <w:rPr>
      <w:rFonts w:eastAsia="Calibri"/>
      <w:szCs w:val="24"/>
      <w:lang w:eastAsia="ar-SA"/>
    </w:rPr>
  </w:style>
  <w:style w:type="paragraph" w:customStyle="1" w:styleId="affffff7">
    <w:name w:val="Содержимое врезки"/>
    <w:basedOn w:val="aff8"/>
    <w:qFormat/>
    <w:rsid w:val="00997B87"/>
    <w:pPr>
      <w:suppressAutoHyphens/>
    </w:pPr>
    <w:rPr>
      <w:sz w:val="20"/>
      <w:lang w:eastAsia="ar-SA"/>
    </w:rPr>
  </w:style>
  <w:style w:type="character" w:customStyle="1" w:styleId="1c">
    <w:name w:val="Основной текст с отступом Знак1"/>
    <w:aliases w:val="Основной текст без отступа Знак,текст Знак1,текст Знак Знак,Основной текст 1 Знак1,Нумерованный список !! Знак2,Нумерованный список !! Знак Знак Знак Знак Знак1,Нумерованный список !! Знак Знак1"/>
    <w:link w:val="affc"/>
    <w:locked/>
    <w:rsid w:val="00997B87"/>
    <w:rPr>
      <w:sz w:val="24"/>
    </w:rPr>
  </w:style>
  <w:style w:type="character" w:customStyle="1" w:styleId="1f">
    <w:name w:val="Текст Знак1"/>
    <w:aliases w:val="Знак2 Знак Знак2,Текст Знак Знак Знак2,Текст Знак Знак Знак Знак1,Текст Знак1 Знак Знак1,Знак2 Знак1 Знак Знак1,Текст Знак Знак1 Знак1,Знак2 Знак Знак1 Знак1,Текст Знак2 Знак Знак Знак1"/>
    <w:link w:val="affff4"/>
    <w:locked/>
    <w:rsid w:val="00997B87"/>
    <w:rPr>
      <w:rFonts w:ascii="Courier New" w:hAnsi="Courier New"/>
    </w:rPr>
  </w:style>
  <w:style w:type="paragraph" w:customStyle="1" w:styleId="Heading4">
    <w:name w:val="Heading4"/>
    <w:basedOn w:val="af7"/>
    <w:qFormat/>
    <w:rsid w:val="00997B87"/>
    <w:pPr>
      <w:numPr>
        <w:ilvl w:val="1"/>
        <w:numId w:val="12"/>
      </w:numPr>
      <w:suppressAutoHyphens/>
      <w:spacing w:before="60"/>
      <w:outlineLvl w:val="1"/>
    </w:pPr>
    <w:rPr>
      <w:rFonts w:eastAsia="Calibri"/>
      <w:sz w:val="22"/>
      <w:lang w:eastAsia="ar-SA"/>
    </w:rPr>
  </w:style>
  <w:style w:type="character" w:customStyle="1" w:styleId="61">
    <w:name w:val="Заголовок 6 Знак1"/>
    <w:aliases w:val="Scroll Heading 6 Знак1,PIM 6 Знак,H6 Знак,Текст подпункта Знак,1.1.1 Название или текст пункта в подразделе Знак,1.1.1 Название пункта в подразделе Знак,1.1.1 ???????? ??? ????? ?????? ? ?????????? Знак,Переч.- Знак,П. 5 цифр Знак"/>
    <w:link w:val="60"/>
    <w:uiPriority w:val="9"/>
    <w:locked/>
    <w:rsid w:val="00997B87"/>
    <w:rPr>
      <w:i/>
      <w:sz w:val="22"/>
    </w:rPr>
  </w:style>
  <w:style w:type="table" w:customStyle="1" w:styleId="1ff4">
    <w:name w:val="Сетка таблицы1"/>
    <w:uiPriority w:val="59"/>
    <w:rsid w:val="00997B87"/>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f7"/>
    <w:qFormat/>
    <w:rsid w:val="00997B87"/>
    <w:pPr>
      <w:ind w:firstLine="720"/>
    </w:pPr>
    <w:rPr>
      <w:sz w:val="14"/>
      <w:szCs w:val="14"/>
    </w:rPr>
  </w:style>
  <w:style w:type="character" w:customStyle="1" w:styleId="ConsPlusNormal0">
    <w:name w:val="ConsPlusNormal Знак"/>
    <w:link w:val="ConsPlusNormal"/>
    <w:qFormat/>
    <w:locked/>
    <w:rsid w:val="00997B87"/>
    <w:rPr>
      <w:rFonts w:ascii="Arial" w:hAnsi="Arial" w:cs="Arial"/>
      <w:lang w:eastAsia="ar-SA"/>
    </w:rPr>
  </w:style>
  <w:style w:type="character" w:customStyle="1" w:styleId="b-serp-urlitem1">
    <w:name w:val="b-serp-url__item1"/>
    <w:rsid w:val="00997B87"/>
    <w:rPr>
      <w:vanish w:val="0"/>
      <w:webHidden w:val="0"/>
      <w:specVanish w:val="0"/>
    </w:rPr>
  </w:style>
  <w:style w:type="paragraph" w:customStyle="1" w:styleId="1ff5">
    <w:name w:val="Знак1 Знак Знак Знак Знак Знак Знак"/>
    <w:basedOn w:val="af7"/>
    <w:qFormat/>
    <w:rsid w:val="00997B87"/>
    <w:pPr>
      <w:spacing w:before="100" w:beforeAutospacing="1" w:after="100" w:afterAutospacing="1"/>
    </w:pPr>
    <w:rPr>
      <w:rFonts w:ascii="Tahoma" w:hAnsi="Tahoma"/>
      <w:sz w:val="20"/>
      <w:lang w:val="en-US" w:eastAsia="en-US"/>
    </w:rPr>
  </w:style>
  <w:style w:type="character" w:customStyle="1" w:styleId="affffff8">
    <w:name w:val="Текст примечания Знак"/>
    <w:aliases w:val="Примечания: текст Знак"/>
    <w:uiPriority w:val="99"/>
    <w:rsid w:val="00997B87"/>
    <w:rPr>
      <w:lang w:eastAsia="ar-SA"/>
    </w:rPr>
  </w:style>
  <w:style w:type="paragraph" w:styleId="affffff9">
    <w:name w:val="annotation subject"/>
    <w:basedOn w:val="affff9"/>
    <w:next w:val="affff9"/>
    <w:link w:val="affffffa"/>
    <w:uiPriority w:val="99"/>
    <w:rsid w:val="00997B87"/>
    <w:pPr>
      <w:suppressAutoHyphens/>
    </w:pPr>
    <w:rPr>
      <w:b/>
      <w:bCs/>
      <w:lang w:eastAsia="ar-SA"/>
    </w:rPr>
  </w:style>
  <w:style w:type="character" w:customStyle="1" w:styleId="1f0">
    <w:name w:val="Текст примечания Знак1"/>
    <w:aliases w:val="Примечания: текст Знак1"/>
    <w:basedOn w:val="af8"/>
    <w:link w:val="affff9"/>
    <w:uiPriority w:val="99"/>
    <w:rsid w:val="00997B87"/>
  </w:style>
  <w:style w:type="character" w:customStyle="1" w:styleId="affffffa">
    <w:name w:val="Тема примечания Знак"/>
    <w:link w:val="affffff9"/>
    <w:uiPriority w:val="99"/>
    <w:rsid w:val="00997B87"/>
    <w:rPr>
      <w:b/>
      <w:bCs/>
      <w:lang w:eastAsia="ar-SA"/>
    </w:rPr>
  </w:style>
  <w:style w:type="paragraph" w:styleId="affffffb">
    <w:name w:val="Revision"/>
    <w:hidden/>
    <w:uiPriority w:val="99"/>
    <w:semiHidden/>
    <w:rsid w:val="008040E1"/>
    <w:rPr>
      <w:sz w:val="24"/>
    </w:rPr>
  </w:style>
  <w:style w:type="paragraph" w:customStyle="1" w:styleId="2fe">
    <w:name w:val="Абзац списка2"/>
    <w:basedOn w:val="af7"/>
    <w:link w:val="ListParagraphChar1"/>
    <w:qFormat/>
    <w:rsid w:val="00C37EE1"/>
    <w:pPr>
      <w:suppressAutoHyphens/>
      <w:ind w:left="720"/>
    </w:pPr>
    <w:rPr>
      <w:szCs w:val="24"/>
      <w:lang w:eastAsia="ar-SA"/>
    </w:rPr>
  </w:style>
  <w:style w:type="paragraph" w:customStyle="1" w:styleId="Document1">
    <w:name w:val="Document 1"/>
    <w:qFormat/>
    <w:rsid w:val="00EB68FB"/>
    <w:pPr>
      <w:keepNext/>
      <w:keepLines/>
      <w:tabs>
        <w:tab w:val="left" w:pos="-720"/>
      </w:tabs>
      <w:suppressAutoHyphens/>
    </w:pPr>
    <w:rPr>
      <w:rFonts w:ascii="Courier" w:hAnsi="Courier"/>
      <w:sz w:val="24"/>
      <w:lang w:val="en-US"/>
    </w:rPr>
  </w:style>
  <w:style w:type="paragraph" w:customStyle="1" w:styleId="3f4">
    <w:name w:val="Абзац списка3"/>
    <w:basedOn w:val="af7"/>
    <w:qFormat/>
    <w:rsid w:val="00FB3F9C"/>
    <w:pPr>
      <w:spacing w:after="200" w:line="276" w:lineRule="auto"/>
      <w:ind w:left="720"/>
      <w:contextualSpacing/>
    </w:pPr>
    <w:rPr>
      <w:rFonts w:ascii="Calibri" w:eastAsia="Calibri" w:hAnsi="Calibri"/>
      <w:sz w:val="22"/>
      <w:szCs w:val="22"/>
    </w:rPr>
  </w:style>
  <w:style w:type="paragraph" w:customStyle="1" w:styleId="affffffc">
    <w:name w:val="Знак"/>
    <w:basedOn w:val="af7"/>
    <w:rsid w:val="00796D50"/>
    <w:pPr>
      <w:spacing w:before="100" w:beforeAutospacing="1" w:after="100" w:afterAutospacing="1"/>
    </w:pPr>
    <w:rPr>
      <w:rFonts w:ascii="Tahoma" w:hAnsi="Tahoma"/>
      <w:sz w:val="20"/>
      <w:lang w:val="en-US" w:eastAsia="en-US"/>
    </w:rPr>
  </w:style>
  <w:style w:type="numbering" w:customStyle="1" w:styleId="1ff6">
    <w:name w:val="Нет списка1"/>
    <w:next w:val="afa"/>
    <w:uiPriority w:val="99"/>
    <w:semiHidden/>
    <w:unhideWhenUsed/>
    <w:rsid w:val="00EF3F73"/>
  </w:style>
  <w:style w:type="character" w:styleId="affffffd">
    <w:name w:val="Placeholder Text"/>
    <w:basedOn w:val="af8"/>
    <w:uiPriority w:val="99"/>
    <w:qFormat/>
    <w:rsid w:val="00EF3F73"/>
    <w:rPr>
      <w:color w:val="808080"/>
    </w:rPr>
  </w:style>
  <w:style w:type="paragraph" w:customStyle="1" w:styleId="msonormalmailrucssattributepostfix">
    <w:name w:val="msonormal_mailru_css_attribute_postfix"/>
    <w:basedOn w:val="af7"/>
    <w:rsid w:val="00EF3F73"/>
    <w:pPr>
      <w:spacing w:before="100" w:beforeAutospacing="1" w:after="100" w:afterAutospacing="1"/>
    </w:pPr>
    <w:rPr>
      <w:szCs w:val="24"/>
    </w:rPr>
  </w:style>
  <w:style w:type="character" w:customStyle="1" w:styleId="affffff0">
    <w:name w:val="Абзац списка Знак"/>
    <w:aliases w:val="Bullet List Знак,FooterText Знак,numbered Знак,List Paragraph Знак,ТЗ список Знак,Абзац списка литеральный Знак,A_маркированный_список Знак,_Абзац списка Знак,Bullet 1 Знак,Use Case List Paragraph Знак,ДВУХУРОВНЕВЫЙ МАРКИР Знак"/>
    <w:link w:val="affffff"/>
    <w:uiPriority w:val="34"/>
    <w:qFormat/>
    <w:locked/>
    <w:rsid w:val="00EF3F73"/>
    <w:rPr>
      <w:sz w:val="24"/>
      <w:szCs w:val="24"/>
      <w:lang w:eastAsia="ar-SA"/>
    </w:rPr>
  </w:style>
  <w:style w:type="table" w:customStyle="1" w:styleId="2ff">
    <w:name w:val="Сетка таблицы2"/>
    <w:basedOn w:val="af9"/>
    <w:next w:val="afffff1"/>
    <w:rsid w:val="00EF3F7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0">
    <w:name w:val="Нет списка2"/>
    <w:next w:val="afa"/>
    <w:semiHidden/>
    <w:unhideWhenUsed/>
    <w:rsid w:val="00D163C9"/>
  </w:style>
  <w:style w:type="paragraph" w:customStyle="1" w:styleId="ConsPlusTitle">
    <w:name w:val="ConsPlusTitle"/>
    <w:qFormat/>
    <w:rsid w:val="00D163C9"/>
    <w:pPr>
      <w:widowControl w:val="0"/>
      <w:autoSpaceDE w:val="0"/>
      <w:autoSpaceDN w:val="0"/>
    </w:pPr>
    <w:rPr>
      <w:rFonts w:ascii="Calibri" w:hAnsi="Calibri" w:cs="Calibri"/>
      <w:b/>
      <w:sz w:val="22"/>
    </w:rPr>
  </w:style>
  <w:style w:type="character" w:customStyle="1" w:styleId="1ff7">
    <w:name w:val="Верхний колонтитул Знак1"/>
    <w:aliases w:val="Название 2 Знак,Название 2 Знак2,Название 2 Знак Знак2,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
    <w:basedOn w:val="af8"/>
    <w:uiPriority w:val="99"/>
    <w:qFormat/>
    <w:locked/>
    <w:rsid w:val="00D163C9"/>
    <w:rPr>
      <w:sz w:val="24"/>
    </w:rPr>
  </w:style>
  <w:style w:type="character" w:customStyle="1" w:styleId="2ff1">
    <w:name w:val="Основной текст (2)_"/>
    <w:basedOn w:val="af8"/>
    <w:link w:val="2ff2"/>
    <w:rsid w:val="00D163C9"/>
    <w:rPr>
      <w:rFonts w:ascii="Lucida Sans Unicode" w:eastAsia="Lucida Sans Unicode" w:hAnsi="Lucida Sans Unicode" w:cs="Lucida Sans Unicode"/>
      <w:spacing w:val="-10"/>
      <w:sz w:val="15"/>
      <w:szCs w:val="15"/>
      <w:shd w:val="clear" w:color="auto" w:fill="FFFFFF"/>
    </w:rPr>
  </w:style>
  <w:style w:type="paragraph" w:customStyle="1" w:styleId="2ff2">
    <w:name w:val="Основной текст (2)"/>
    <w:basedOn w:val="af7"/>
    <w:link w:val="2ff1"/>
    <w:qFormat/>
    <w:rsid w:val="00D163C9"/>
    <w:pPr>
      <w:shd w:val="clear" w:color="auto" w:fill="FFFFFF"/>
      <w:spacing w:line="0" w:lineRule="atLeast"/>
    </w:pPr>
    <w:rPr>
      <w:rFonts w:ascii="Lucida Sans Unicode" w:eastAsia="Lucida Sans Unicode" w:hAnsi="Lucida Sans Unicode" w:cs="Lucida Sans Unicode"/>
      <w:spacing w:val="-10"/>
      <w:sz w:val="15"/>
      <w:szCs w:val="15"/>
    </w:rPr>
  </w:style>
  <w:style w:type="paragraph" w:customStyle="1" w:styleId="ConsPlusCell">
    <w:name w:val="ConsPlusCell"/>
    <w:qFormat/>
    <w:rsid w:val="00D163C9"/>
    <w:pPr>
      <w:widowControl w:val="0"/>
      <w:autoSpaceDE w:val="0"/>
      <w:autoSpaceDN w:val="0"/>
    </w:pPr>
    <w:rPr>
      <w:rFonts w:ascii="Courier New" w:hAnsi="Courier New" w:cs="Courier New"/>
    </w:rPr>
  </w:style>
  <w:style w:type="paragraph" w:customStyle="1" w:styleId="ConsPlusDocList">
    <w:name w:val="ConsPlusDocList"/>
    <w:rsid w:val="00D163C9"/>
    <w:pPr>
      <w:widowControl w:val="0"/>
      <w:autoSpaceDE w:val="0"/>
      <w:autoSpaceDN w:val="0"/>
    </w:pPr>
    <w:rPr>
      <w:rFonts w:ascii="Courier New" w:hAnsi="Courier New" w:cs="Courier New"/>
    </w:rPr>
  </w:style>
  <w:style w:type="paragraph" w:customStyle="1" w:styleId="ConsPlusTitlePage">
    <w:name w:val="ConsPlusTitlePage"/>
    <w:rsid w:val="00D163C9"/>
    <w:pPr>
      <w:widowControl w:val="0"/>
      <w:autoSpaceDE w:val="0"/>
      <w:autoSpaceDN w:val="0"/>
    </w:pPr>
    <w:rPr>
      <w:rFonts w:ascii="Tahoma" w:hAnsi="Tahoma" w:cs="Tahoma"/>
    </w:rPr>
  </w:style>
  <w:style w:type="paragraph" w:customStyle="1" w:styleId="ConsPlusJurTerm">
    <w:name w:val="ConsPlusJurTerm"/>
    <w:rsid w:val="00D163C9"/>
    <w:pPr>
      <w:widowControl w:val="0"/>
      <w:autoSpaceDE w:val="0"/>
      <w:autoSpaceDN w:val="0"/>
    </w:pPr>
    <w:rPr>
      <w:rFonts w:ascii="Tahoma" w:hAnsi="Tahoma" w:cs="Tahoma"/>
      <w:sz w:val="26"/>
    </w:rPr>
  </w:style>
  <w:style w:type="paragraph" w:customStyle="1" w:styleId="ConsPlusTextList">
    <w:name w:val="ConsPlusTextList"/>
    <w:rsid w:val="00D163C9"/>
    <w:pPr>
      <w:widowControl w:val="0"/>
      <w:autoSpaceDE w:val="0"/>
      <w:autoSpaceDN w:val="0"/>
    </w:pPr>
    <w:rPr>
      <w:rFonts w:ascii="Arial" w:hAnsi="Arial" w:cs="Arial"/>
    </w:rPr>
  </w:style>
  <w:style w:type="character" w:customStyle="1" w:styleId="1ff8">
    <w:name w:val="Основной текст1"/>
    <w:rsid w:val="00D163C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2">
    <w:name w:val="Body text (2)_"/>
    <w:link w:val="Bodytext20"/>
    <w:rsid w:val="00D163C9"/>
    <w:rPr>
      <w:b/>
      <w:bCs/>
      <w:spacing w:val="3"/>
      <w:sz w:val="21"/>
      <w:szCs w:val="21"/>
      <w:shd w:val="clear" w:color="auto" w:fill="FFFFFF"/>
    </w:rPr>
  </w:style>
  <w:style w:type="paragraph" w:customStyle="1" w:styleId="Bodytext20">
    <w:name w:val="Body text (2)"/>
    <w:basedOn w:val="af7"/>
    <w:link w:val="Bodytext2"/>
    <w:qFormat/>
    <w:rsid w:val="00D163C9"/>
    <w:pPr>
      <w:widowControl w:val="0"/>
      <w:shd w:val="clear" w:color="auto" w:fill="FFFFFF"/>
      <w:spacing w:before="240" w:line="269" w:lineRule="exact"/>
    </w:pPr>
    <w:rPr>
      <w:b/>
      <w:bCs/>
      <w:spacing w:val="3"/>
      <w:sz w:val="21"/>
      <w:szCs w:val="21"/>
    </w:rPr>
  </w:style>
  <w:style w:type="character" w:customStyle="1" w:styleId="affffb">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t Знак"/>
    <w:basedOn w:val="af8"/>
    <w:link w:val="affffa"/>
    <w:uiPriority w:val="99"/>
    <w:rsid w:val="00D163C9"/>
  </w:style>
  <w:style w:type="table" w:customStyle="1" w:styleId="3f5">
    <w:name w:val="Сетка таблицы3"/>
    <w:basedOn w:val="af9"/>
    <w:next w:val="afffff1"/>
    <w:rsid w:val="00A1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fa"/>
    <w:semiHidden/>
    <w:unhideWhenUsed/>
    <w:rsid w:val="00A13131"/>
  </w:style>
  <w:style w:type="numbering" w:customStyle="1" w:styleId="4a">
    <w:name w:val="Нет списка4"/>
    <w:next w:val="afa"/>
    <w:semiHidden/>
    <w:unhideWhenUsed/>
    <w:rsid w:val="002C6ECD"/>
  </w:style>
  <w:style w:type="numbering" w:customStyle="1" w:styleId="113">
    <w:name w:val="Нет списка11"/>
    <w:next w:val="afa"/>
    <w:semiHidden/>
    <w:unhideWhenUsed/>
    <w:rsid w:val="002C6ECD"/>
  </w:style>
  <w:style w:type="character" w:customStyle="1" w:styleId="37">
    <w:name w:val="Заголовок 3 Знак"/>
    <w:aliases w:val="H3 Знак,заголовок3_pg Знак,h3 Знак,Level 3 Topic Heading Знак,Заголовок 3 Знак1 Знак,Заголовок 3 Знак Знак Знак,Heading 3 Char1 Знак Знак Знак,Heading 3 Char Char Знак Знак Знак,Heading 3 Char1 Char Char Знак Знак Знак,3 Знак,o Знак"/>
    <w:basedOn w:val="af8"/>
    <w:link w:val="36"/>
    <w:rsid w:val="002C6ECD"/>
    <w:rPr>
      <w:rFonts w:ascii="Arial" w:hAnsi="Arial"/>
      <w:sz w:val="24"/>
    </w:rPr>
  </w:style>
  <w:style w:type="character" w:customStyle="1" w:styleId="aff9">
    <w:name w:val="Основной текст Знак"/>
    <w:aliases w:val=" Знак Знак1, Знак Знак Знак,Знак Знак Знак Знак Знак Знак, Знак Знак Знак Знак Знак1, Знак Знак Знак Знак Знак Знак, Знак Знак Знак Знак Знак Знак Знак Знак Знак,Знак Знак Знак Знак Знак1 Знак, Знак4 Знак Знак, Знак4 Знак1,bt Знак"/>
    <w:basedOn w:val="af8"/>
    <w:link w:val="aff8"/>
    <w:rsid w:val="002C6ECD"/>
    <w:rPr>
      <w:sz w:val="24"/>
    </w:rPr>
  </w:style>
  <w:style w:type="character" w:customStyle="1" w:styleId="strongtext">
    <w:name w:val="strongtext"/>
    <w:basedOn w:val="af8"/>
    <w:rsid w:val="002C6ECD"/>
  </w:style>
  <w:style w:type="character" w:customStyle="1" w:styleId="FontStyle69">
    <w:name w:val="Font Style69"/>
    <w:uiPriority w:val="99"/>
    <w:rsid w:val="002C6ECD"/>
    <w:rPr>
      <w:rFonts w:ascii="Times New Roman" w:hAnsi="Times New Roman" w:cs="Times New Roman"/>
      <w:sz w:val="24"/>
      <w:szCs w:val="24"/>
    </w:rPr>
  </w:style>
  <w:style w:type="character" w:customStyle="1" w:styleId="product-specname-inner">
    <w:name w:val="product-spec__name-inner"/>
    <w:basedOn w:val="af8"/>
    <w:rsid w:val="002C6ECD"/>
  </w:style>
  <w:style w:type="character" w:customStyle="1" w:styleId="product-specvalue-inner">
    <w:name w:val="product-spec__value-inner"/>
    <w:basedOn w:val="af8"/>
    <w:rsid w:val="002C6ECD"/>
  </w:style>
  <w:style w:type="character" w:customStyle="1" w:styleId="black">
    <w:name w:val="black"/>
    <w:basedOn w:val="af8"/>
    <w:rsid w:val="002C6ECD"/>
    <w:rPr>
      <w:rFonts w:cs="Times New Roman"/>
    </w:rPr>
  </w:style>
  <w:style w:type="character" w:customStyle="1" w:styleId="bold">
    <w:name w:val="bold"/>
    <w:basedOn w:val="af8"/>
    <w:rsid w:val="002C6ECD"/>
  </w:style>
  <w:style w:type="table" w:customStyle="1" w:styleId="4b">
    <w:name w:val="Сетка таблицы4"/>
    <w:basedOn w:val="af9"/>
    <w:next w:val="afffff1"/>
    <w:rsid w:val="002C6E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rsid w:val="002C6ECD"/>
    <w:rPr>
      <w:rFonts w:ascii="Times New Roman" w:hAnsi="Times New Roman" w:cs="Times New Roman"/>
      <w:sz w:val="22"/>
      <w:szCs w:val="22"/>
    </w:rPr>
  </w:style>
  <w:style w:type="paragraph" w:customStyle="1" w:styleId="affffffe">
    <w:name w:val="Базовый"/>
    <w:uiPriority w:val="99"/>
    <w:qFormat/>
    <w:rsid w:val="002C6ECD"/>
    <w:pPr>
      <w:suppressAutoHyphens/>
      <w:spacing w:line="100" w:lineRule="atLeast"/>
    </w:pPr>
    <w:rPr>
      <w:sz w:val="24"/>
      <w:szCs w:val="24"/>
    </w:rPr>
  </w:style>
  <w:style w:type="character" w:customStyle="1" w:styleId="42">
    <w:name w:val="Заголовок 4 Знак"/>
    <w:aliases w:val="Заголовок 4 (Приложение) Знак,Level 2 - a Знак,Подпункт Знак,Параграф Знак,ТП Заголовок 4 Знак,H4 Знак,Çàãîëîâîê 4 Знак,(подпункт) Знак,Mednaslov 3 Знак,Use Case Знак,Header 4 Знак,heading 4 + Indent: Left 0.5 in Знак,h4 Знак,I4 Знак"/>
    <w:basedOn w:val="af8"/>
    <w:link w:val="41"/>
    <w:rsid w:val="002C6ECD"/>
    <w:rPr>
      <w:rFonts w:ascii="Arial" w:hAnsi="Arial"/>
      <w:b/>
      <w:sz w:val="24"/>
    </w:rPr>
  </w:style>
  <w:style w:type="character" w:customStyle="1" w:styleId="53">
    <w:name w:val="Заголовок 5 Знак"/>
    <w:aliases w:val="H5 Знак,Scroll Heading 5 Знак,PIM 5 Знак,5 Знак,ITT t5 Знак,PA Pico Section Знак,Bold/Italics Знак,(приложение) Знак,Заголовок oglavlenie Знак,Gliederung5 Знак,h5 Знак,Level 5 Topic Heading Знак,_Подпункт Знак,Heading 51 Знак"/>
    <w:basedOn w:val="af8"/>
    <w:link w:val="52"/>
    <w:rsid w:val="002C6ECD"/>
    <w:rPr>
      <w:sz w:val="22"/>
    </w:rPr>
  </w:style>
  <w:style w:type="character" w:customStyle="1" w:styleId="71">
    <w:name w:val="Заголовок 7 Знак"/>
    <w:aliases w:val="PIM 7 Знак,Переч_а) Знак,1.1.1.1 Текст подпункта Знак,Переч_1) Знак,1.1.1.1 ????? ????????? Знак,1.1.1.1 ????? ????????? ????? ???????? ?????? Знак,перечисление с цифрами Знак,а) Знак,Переч. – Знак,Org Heading 5 Знак,Переч.  ) Знак"/>
    <w:basedOn w:val="af8"/>
    <w:link w:val="70"/>
    <w:rsid w:val="002C6ECD"/>
    <w:rPr>
      <w:rFonts w:ascii="Arial" w:hAnsi="Arial"/>
    </w:rPr>
  </w:style>
  <w:style w:type="character" w:customStyle="1" w:styleId="80">
    <w:name w:val="Заголовок 8 Знак"/>
    <w:aliases w:val="Заголовок 8 Знак Знак Знак Знак Знак Знак Знак Знак Знак Знак Знак Знак Знак Знак,Заголовок 8 Знак Знак Знак Знак Знак Знак Знак Знак Знак Знак,Заголовок 8 Знак Знак Знак Знак Знак Знак Знак Знак Знак Знак Знак Знак Знак1,а)1 Знак"/>
    <w:basedOn w:val="af8"/>
    <w:link w:val="8"/>
    <w:rsid w:val="002C6ECD"/>
    <w:rPr>
      <w:rFonts w:ascii="Arial" w:hAnsi="Arial"/>
      <w:i/>
    </w:rPr>
  </w:style>
  <w:style w:type="character" w:customStyle="1" w:styleId="90">
    <w:name w:val="Заголовок 9 Знак"/>
    <w:aliases w:val="Заголовок 9 Гост Знак,Legal Level 1.1.1.1. Знак,aaa Знак,PIM 9 Знак,Titre 10 Знак,Заголовок 90 Знак,H9 Знак,H91 Знак"/>
    <w:basedOn w:val="af8"/>
    <w:link w:val="9"/>
    <w:rsid w:val="002C6ECD"/>
    <w:rPr>
      <w:rFonts w:ascii="Arial" w:hAnsi="Arial"/>
      <w:b/>
      <w:i/>
      <w:sz w:val="18"/>
    </w:rPr>
  </w:style>
  <w:style w:type="numbering" w:customStyle="1" w:styleId="214">
    <w:name w:val="Нет списка21"/>
    <w:next w:val="afa"/>
    <w:uiPriority w:val="99"/>
    <w:semiHidden/>
    <w:unhideWhenUsed/>
    <w:rsid w:val="002C6ECD"/>
  </w:style>
  <w:style w:type="character" w:customStyle="1" w:styleId="aff1">
    <w:name w:val="Дата Знак"/>
    <w:basedOn w:val="af8"/>
    <w:link w:val="aff0"/>
    <w:rsid w:val="002C6ECD"/>
    <w:rPr>
      <w:sz w:val="24"/>
    </w:rPr>
  </w:style>
  <w:style w:type="character" w:customStyle="1" w:styleId="aff3">
    <w:name w:val="Заголовок записки Знак"/>
    <w:basedOn w:val="af8"/>
    <w:link w:val="aff2"/>
    <w:rsid w:val="002C6ECD"/>
    <w:rPr>
      <w:sz w:val="24"/>
    </w:rPr>
  </w:style>
  <w:style w:type="character" w:customStyle="1" w:styleId="affb">
    <w:name w:val="Красная строка Знак"/>
    <w:basedOn w:val="aff9"/>
    <w:link w:val="affa"/>
    <w:rsid w:val="002C6ECD"/>
    <w:rPr>
      <w:sz w:val="24"/>
    </w:rPr>
  </w:style>
  <w:style w:type="character" w:customStyle="1" w:styleId="2a">
    <w:name w:val="Красная строка 2 Знак"/>
    <w:basedOn w:val="afffff7"/>
    <w:link w:val="29"/>
    <w:rsid w:val="002C6ECD"/>
    <w:rPr>
      <w:rFonts w:ascii="Times New Roman" w:eastAsia="Times New Roman" w:hAnsi="Times New Roman" w:cs="Times New Roman"/>
      <w:sz w:val="24"/>
      <w:szCs w:val="24"/>
    </w:rPr>
  </w:style>
  <w:style w:type="character" w:customStyle="1" w:styleId="1d">
    <w:name w:val="Заголовок Знак1"/>
    <w:basedOn w:val="af8"/>
    <w:link w:val="affe"/>
    <w:rsid w:val="002C6ECD"/>
    <w:rPr>
      <w:rFonts w:ascii="Arial" w:hAnsi="Arial"/>
      <w:b/>
      <w:kern w:val="28"/>
      <w:sz w:val="32"/>
    </w:rPr>
  </w:style>
  <w:style w:type="character" w:customStyle="1" w:styleId="2e">
    <w:name w:val="Основной текст 2 Знак"/>
    <w:basedOn w:val="af8"/>
    <w:link w:val="2d"/>
    <w:rsid w:val="002C6ECD"/>
    <w:rPr>
      <w:sz w:val="24"/>
    </w:rPr>
  </w:style>
  <w:style w:type="character" w:customStyle="1" w:styleId="3b">
    <w:name w:val="Основной текст 3 Знак"/>
    <w:basedOn w:val="af8"/>
    <w:link w:val="3a"/>
    <w:rsid w:val="002C6ECD"/>
    <w:rPr>
      <w:sz w:val="16"/>
    </w:rPr>
  </w:style>
  <w:style w:type="character" w:customStyle="1" w:styleId="2f0">
    <w:name w:val="Основной текст с отступом 2 Знак"/>
    <w:aliases w:val=" Знак3 Знак"/>
    <w:basedOn w:val="af8"/>
    <w:link w:val="2f"/>
    <w:rsid w:val="002C6ECD"/>
    <w:rPr>
      <w:sz w:val="24"/>
    </w:rPr>
  </w:style>
  <w:style w:type="character" w:customStyle="1" w:styleId="3d">
    <w:name w:val="Основной текст с отступом 3 Знак"/>
    <w:basedOn w:val="af8"/>
    <w:link w:val="3c"/>
    <w:rsid w:val="002C6ECD"/>
    <w:rPr>
      <w:sz w:val="16"/>
    </w:rPr>
  </w:style>
  <w:style w:type="character" w:customStyle="1" w:styleId="afff6">
    <w:name w:val="Подзаголовок Знак"/>
    <w:aliases w:val=" Знак2 Знак"/>
    <w:basedOn w:val="af8"/>
    <w:link w:val="afff5"/>
    <w:rsid w:val="002C6ECD"/>
    <w:rPr>
      <w:rFonts w:ascii="Arial" w:hAnsi="Arial"/>
      <w:sz w:val="24"/>
    </w:rPr>
  </w:style>
  <w:style w:type="character" w:customStyle="1" w:styleId="afff8">
    <w:name w:val="Подпись Знак"/>
    <w:basedOn w:val="af8"/>
    <w:link w:val="afff7"/>
    <w:rsid w:val="002C6ECD"/>
    <w:rPr>
      <w:sz w:val="24"/>
    </w:rPr>
  </w:style>
  <w:style w:type="character" w:customStyle="1" w:styleId="afffa">
    <w:name w:val="Приветствие Знак"/>
    <w:basedOn w:val="af8"/>
    <w:link w:val="afff9"/>
    <w:rsid w:val="002C6ECD"/>
    <w:rPr>
      <w:sz w:val="24"/>
    </w:rPr>
  </w:style>
  <w:style w:type="character" w:customStyle="1" w:styleId="afffe">
    <w:name w:val="Прощание Знак"/>
    <w:basedOn w:val="af8"/>
    <w:link w:val="afffd"/>
    <w:rsid w:val="002C6ECD"/>
    <w:rPr>
      <w:sz w:val="24"/>
    </w:rPr>
  </w:style>
  <w:style w:type="character" w:customStyle="1" w:styleId="affff2">
    <w:name w:val="Схема документа Знак"/>
    <w:basedOn w:val="af8"/>
    <w:link w:val="affff1"/>
    <w:rsid w:val="002C6ECD"/>
    <w:rPr>
      <w:rFonts w:ascii="Tahoma" w:hAnsi="Tahoma"/>
      <w:sz w:val="24"/>
      <w:shd w:val="clear" w:color="auto" w:fill="000080"/>
    </w:rPr>
  </w:style>
  <w:style w:type="character" w:customStyle="1" w:styleId="affff6">
    <w:name w:val="Текст концевой сноски Знак"/>
    <w:basedOn w:val="af8"/>
    <w:link w:val="affff5"/>
    <w:rsid w:val="002C6ECD"/>
  </w:style>
  <w:style w:type="character" w:customStyle="1" w:styleId="affff8">
    <w:name w:val="Текст макроса Знак"/>
    <w:basedOn w:val="af8"/>
    <w:link w:val="affff7"/>
    <w:semiHidden/>
    <w:rsid w:val="002C6ECD"/>
    <w:rPr>
      <w:rFonts w:ascii="Courier New" w:hAnsi="Courier New"/>
    </w:rPr>
  </w:style>
  <w:style w:type="character" w:customStyle="1" w:styleId="afffff">
    <w:name w:val="Шапка Знак"/>
    <w:basedOn w:val="af8"/>
    <w:link w:val="affffe"/>
    <w:rsid w:val="002C6ECD"/>
    <w:rPr>
      <w:rFonts w:ascii="Arial" w:hAnsi="Arial"/>
      <w:sz w:val="24"/>
      <w:shd w:val="pct20" w:color="auto" w:fill="auto"/>
    </w:rPr>
  </w:style>
  <w:style w:type="table" w:customStyle="1" w:styleId="114">
    <w:name w:val="Сетка таблицы11"/>
    <w:basedOn w:val="af9"/>
    <w:next w:val="afffff1"/>
    <w:rsid w:val="002C6EC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fa"/>
    <w:semiHidden/>
    <w:rsid w:val="002C6ECD"/>
  </w:style>
  <w:style w:type="table" w:customStyle="1" w:styleId="1112">
    <w:name w:val="Сетка таблицы111"/>
    <w:basedOn w:val="af9"/>
    <w:next w:val="afffff1"/>
    <w:rsid w:val="002C6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
    <w:name w:val="Обычный таблица"/>
    <w:basedOn w:val="af7"/>
    <w:link w:val="afffffff0"/>
    <w:uiPriority w:val="99"/>
    <w:rsid w:val="002C6ECD"/>
    <w:rPr>
      <w:rFonts w:eastAsia="Calibri"/>
      <w:sz w:val="18"/>
      <w:szCs w:val="18"/>
    </w:rPr>
  </w:style>
  <w:style w:type="character" w:customStyle="1" w:styleId="afffffff0">
    <w:name w:val="Обычный таблица Знак"/>
    <w:link w:val="afffffff"/>
    <w:uiPriority w:val="99"/>
    <w:locked/>
    <w:rsid w:val="002C6ECD"/>
    <w:rPr>
      <w:rFonts w:eastAsia="Calibri"/>
      <w:sz w:val="18"/>
      <w:szCs w:val="18"/>
    </w:rPr>
  </w:style>
  <w:style w:type="paragraph" w:customStyle="1" w:styleId="FR1">
    <w:name w:val="FR1"/>
    <w:uiPriority w:val="99"/>
    <w:qFormat/>
    <w:rsid w:val="002C6ECD"/>
    <w:pPr>
      <w:widowControl w:val="0"/>
      <w:suppressAutoHyphens/>
      <w:snapToGrid w:val="0"/>
      <w:spacing w:line="252" w:lineRule="auto"/>
      <w:ind w:left="40" w:firstLine="120"/>
      <w:jc w:val="both"/>
    </w:pPr>
    <w:rPr>
      <w:sz w:val="28"/>
      <w:lang w:eastAsia="ar-SA"/>
    </w:rPr>
  </w:style>
  <w:style w:type="character" w:customStyle="1" w:styleId="1ff9">
    <w:name w:val="Нижний колонтитул Знак1"/>
    <w:aliases w:val="Знак3 Знак1,Знак3 Знак Знак Знак1,Верхний  колонтитул Знак1"/>
    <w:locked/>
    <w:rsid w:val="002C6ECD"/>
    <w:rPr>
      <w:lang w:eastAsia="ar-SA"/>
    </w:rPr>
  </w:style>
  <w:style w:type="paragraph" w:customStyle="1" w:styleId="1ffa">
    <w:name w:val="Заголовок1"/>
    <w:basedOn w:val="af7"/>
    <w:next w:val="aff8"/>
    <w:qFormat/>
    <w:rsid w:val="002C6ECD"/>
    <w:pPr>
      <w:widowControl w:val="0"/>
      <w:shd w:val="clear" w:color="auto" w:fill="FFFFFF"/>
      <w:suppressAutoHyphens/>
      <w:autoSpaceDE w:val="0"/>
      <w:ind w:left="72"/>
      <w:jc w:val="center"/>
    </w:pPr>
    <w:rPr>
      <w:bCs/>
      <w:color w:val="000000"/>
      <w:spacing w:val="13"/>
      <w:szCs w:val="22"/>
      <w:lang w:eastAsia="ar-SA"/>
    </w:rPr>
  </w:style>
  <w:style w:type="paragraph" w:customStyle="1" w:styleId="115">
    <w:name w:val="Текст11"/>
    <w:basedOn w:val="af7"/>
    <w:rsid w:val="002C6ECD"/>
    <w:pPr>
      <w:suppressAutoHyphens/>
      <w:spacing w:line="100" w:lineRule="atLeast"/>
    </w:pPr>
    <w:rPr>
      <w:rFonts w:ascii="Courier New" w:hAnsi="Courier New" w:cs="Courier New"/>
      <w:kern w:val="2"/>
      <w:sz w:val="20"/>
      <w:lang w:val="en-US" w:eastAsia="ar-SA"/>
    </w:rPr>
  </w:style>
  <w:style w:type="paragraph" w:customStyle="1" w:styleId="Default">
    <w:name w:val="Default"/>
    <w:link w:val="Default0"/>
    <w:qFormat/>
    <w:rsid w:val="002C6ECD"/>
    <w:pPr>
      <w:autoSpaceDE w:val="0"/>
      <w:autoSpaceDN w:val="0"/>
      <w:adjustRightInd w:val="0"/>
    </w:pPr>
    <w:rPr>
      <w:rFonts w:ascii="Arial" w:hAnsi="Arial" w:cs="Arial"/>
      <w:color w:val="000000"/>
      <w:sz w:val="24"/>
      <w:szCs w:val="24"/>
    </w:rPr>
  </w:style>
  <w:style w:type="character" w:customStyle="1" w:styleId="FontStyle73">
    <w:name w:val="Font Style73"/>
    <w:rsid w:val="002C6ECD"/>
    <w:rPr>
      <w:rFonts w:ascii="Times New Roman" w:hAnsi="Times New Roman" w:cs="Times New Roman"/>
      <w:sz w:val="26"/>
      <w:szCs w:val="26"/>
    </w:rPr>
  </w:style>
  <w:style w:type="paragraph" w:customStyle="1" w:styleId="afffffff1">
    <w:name w:val="Заголовок документа"/>
    <w:basedOn w:val="28"/>
    <w:link w:val="afffffff2"/>
    <w:qFormat/>
    <w:rsid w:val="002C6ECD"/>
    <w:pPr>
      <w:keepNext w:val="0"/>
      <w:spacing w:before="360" w:after="240" w:line="271" w:lineRule="auto"/>
      <w:jc w:val="center"/>
    </w:pPr>
    <w:rPr>
      <w:rFonts w:ascii="Cambria" w:hAnsi="Cambria"/>
      <w:b w:val="0"/>
      <w:i w:val="0"/>
      <w:smallCaps/>
      <w:sz w:val="28"/>
      <w:szCs w:val="28"/>
    </w:rPr>
  </w:style>
  <w:style w:type="character" w:customStyle="1" w:styleId="afffffff2">
    <w:name w:val="Заголовок документа Знак"/>
    <w:link w:val="afffffff1"/>
    <w:rsid w:val="002C6ECD"/>
    <w:rPr>
      <w:rFonts w:ascii="Cambria" w:hAnsi="Cambria"/>
      <w:smallCaps/>
      <w:sz w:val="28"/>
      <w:szCs w:val="28"/>
    </w:rPr>
  </w:style>
  <w:style w:type="paragraph" w:customStyle="1" w:styleId="a2">
    <w:name w:val="Пункт договора"/>
    <w:basedOn w:val="af7"/>
    <w:link w:val="afffffff3"/>
    <w:qFormat/>
    <w:rsid w:val="002C6ECD"/>
    <w:pPr>
      <w:numPr>
        <w:numId w:val="13"/>
      </w:numPr>
      <w:spacing w:before="360" w:after="200" w:line="276" w:lineRule="auto"/>
      <w:ind w:left="714" w:hanging="357"/>
      <w:jc w:val="center"/>
    </w:pPr>
    <w:rPr>
      <w:rFonts w:ascii="Cambria" w:hAnsi="Cambria"/>
      <w:b/>
    </w:rPr>
  </w:style>
  <w:style w:type="paragraph" w:customStyle="1" w:styleId="ac">
    <w:name w:val="Подпункт договора"/>
    <w:basedOn w:val="af7"/>
    <w:link w:val="afffffff4"/>
    <w:qFormat/>
    <w:rsid w:val="002C6ECD"/>
    <w:pPr>
      <w:numPr>
        <w:ilvl w:val="1"/>
        <w:numId w:val="15"/>
      </w:numPr>
      <w:spacing w:after="200" w:line="276" w:lineRule="auto"/>
      <w:ind w:left="0" w:firstLine="0"/>
      <w:jc w:val="both"/>
    </w:pPr>
    <w:rPr>
      <w:rFonts w:ascii="Cambria" w:hAnsi="Cambria"/>
      <w:szCs w:val="22"/>
    </w:rPr>
  </w:style>
  <w:style w:type="character" w:customStyle="1" w:styleId="afffffff3">
    <w:name w:val="Пункт договора Знак"/>
    <w:link w:val="a2"/>
    <w:rsid w:val="002C6ECD"/>
    <w:rPr>
      <w:rFonts w:ascii="Cambria" w:hAnsi="Cambria"/>
      <w:b/>
      <w:sz w:val="24"/>
    </w:rPr>
  </w:style>
  <w:style w:type="character" w:customStyle="1" w:styleId="afffffff4">
    <w:name w:val="Подпункт договора Знак"/>
    <w:link w:val="ac"/>
    <w:rsid w:val="002C6ECD"/>
    <w:rPr>
      <w:rFonts w:ascii="Cambria" w:hAnsi="Cambria"/>
      <w:sz w:val="24"/>
      <w:szCs w:val="22"/>
    </w:rPr>
  </w:style>
  <w:style w:type="paragraph" w:customStyle="1" w:styleId="21">
    <w:name w:val="Подпункт уровня 2"/>
    <w:basedOn w:val="ac"/>
    <w:link w:val="2ff3"/>
    <w:qFormat/>
    <w:rsid w:val="002C6ECD"/>
    <w:pPr>
      <w:numPr>
        <w:ilvl w:val="2"/>
        <w:numId w:val="13"/>
      </w:numPr>
      <w:ind w:left="0" w:firstLine="0"/>
    </w:pPr>
  </w:style>
  <w:style w:type="paragraph" w:customStyle="1" w:styleId="afffffff5">
    <w:name w:val="Заголовок_Приложения"/>
    <w:basedOn w:val="af7"/>
    <w:link w:val="afffffff6"/>
    <w:qFormat/>
    <w:rsid w:val="002C6ECD"/>
    <w:pPr>
      <w:jc w:val="right"/>
    </w:pPr>
    <w:rPr>
      <w:rFonts w:ascii="Cambria" w:hAnsi="Cambria"/>
      <w:sz w:val="22"/>
      <w:szCs w:val="22"/>
    </w:rPr>
  </w:style>
  <w:style w:type="character" w:customStyle="1" w:styleId="2ff3">
    <w:name w:val="Подпункт уровня 2 Знак"/>
    <w:link w:val="21"/>
    <w:rsid w:val="002C6ECD"/>
    <w:rPr>
      <w:rFonts w:ascii="Cambria" w:hAnsi="Cambria"/>
      <w:sz w:val="24"/>
      <w:szCs w:val="22"/>
    </w:rPr>
  </w:style>
  <w:style w:type="paragraph" w:customStyle="1" w:styleId="a3">
    <w:name w:val="Пункт приложения"/>
    <w:basedOn w:val="ac"/>
    <w:link w:val="afffffff7"/>
    <w:qFormat/>
    <w:rsid w:val="002C6ECD"/>
    <w:pPr>
      <w:numPr>
        <w:ilvl w:val="0"/>
        <w:numId w:val="14"/>
      </w:numPr>
      <w:ind w:left="0" w:firstLine="0"/>
    </w:pPr>
  </w:style>
  <w:style w:type="character" w:customStyle="1" w:styleId="afffffff6">
    <w:name w:val="Заголовок_Приложения Знак"/>
    <w:link w:val="afffffff5"/>
    <w:rsid w:val="002C6ECD"/>
    <w:rPr>
      <w:rFonts w:ascii="Cambria" w:hAnsi="Cambria"/>
      <w:sz w:val="22"/>
      <w:szCs w:val="22"/>
    </w:rPr>
  </w:style>
  <w:style w:type="character" w:customStyle="1" w:styleId="afffffff7">
    <w:name w:val="Пункт приложения Знак"/>
    <w:link w:val="a3"/>
    <w:rsid w:val="002C6ECD"/>
    <w:rPr>
      <w:rFonts w:ascii="Cambria" w:hAnsi="Cambria"/>
      <w:sz w:val="24"/>
      <w:szCs w:val="22"/>
    </w:rPr>
  </w:style>
  <w:style w:type="paragraph" w:customStyle="1" w:styleId="afffffff8">
    <w:name w:val="_Текст таблицы"/>
    <w:basedOn w:val="af7"/>
    <w:link w:val="afffffff9"/>
    <w:qFormat/>
    <w:rsid w:val="002C6ECD"/>
    <w:rPr>
      <w:rFonts w:ascii="Calibri" w:hAnsi="Calibri"/>
      <w:sz w:val="20"/>
    </w:rPr>
  </w:style>
  <w:style w:type="character" w:customStyle="1" w:styleId="afffffff9">
    <w:name w:val="_Текст таблицы Знак"/>
    <w:link w:val="afffffff8"/>
    <w:rsid w:val="002C6ECD"/>
    <w:rPr>
      <w:rFonts w:ascii="Calibri" w:hAnsi="Calibri"/>
    </w:rPr>
  </w:style>
  <w:style w:type="numbering" w:customStyle="1" w:styleId="11110">
    <w:name w:val="Нет списка1111"/>
    <w:next w:val="afa"/>
    <w:uiPriority w:val="99"/>
    <w:semiHidden/>
    <w:unhideWhenUsed/>
    <w:rsid w:val="002C6ECD"/>
  </w:style>
  <w:style w:type="paragraph" w:customStyle="1" w:styleId="afffffffa">
    <w:name w:val="Таблицы (моноширинный)"/>
    <w:basedOn w:val="af7"/>
    <w:next w:val="af7"/>
    <w:uiPriority w:val="99"/>
    <w:qFormat/>
    <w:rsid w:val="002C6ECD"/>
    <w:pPr>
      <w:widowControl w:val="0"/>
      <w:autoSpaceDE w:val="0"/>
      <w:autoSpaceDN w:val="0"/>
      <w:adjustRightInd w:val="0"/>
      <w:jc w:val="both"/>
    </w:pPr>
    <w:rPr>
      <w:rFonts w:ascii="Courier New" w:hAnsi="Courier New" w:cs="Courier New"/>
      <w:sz w:val="20"/>
    </w:rPr>
  </w:style>
  <w:style w:type="character" w:customStyle="1" w:styleId="Absatz-Standardschriftart">
    <w:name w:val="Absatz-Standardschriftart"/>
    <w:rsid w:val="002C6ECD"/>
  </w:style>
  <w:style w:type="numbering" w:customStyle="1" w:styleId="2110">
    <w:name w:val="Нет списка211"/>
    <w:next w:val="afa"/>
    <w:uiPriority w:val="99"/>
    <w:semiHidden/>
    <w:unhideWhenUsed/>
    <w:rsid w:val="002C6ECD"/>
  </w:style>
  <w:style w:type="numbering" w:customStyle="1" w:styleId="11111">
    <w:name w:val="Нет списка11111"/>
    <w:next w:val="afa"/>
    <w:uiPriority w:val="99"/>
    <w:semiHidden/>
    <w:unhideWhenUsed/>
    <w:rsid w:val="002C6ECD"/>
  </w:style>
  <w:style w:type="paragraph" w:customStyle="1" w:styleId="CharCharCarCarCharCharCarCarCharCharCarCarCharChar">
    <w:name w:val="Char Char Car Car Char Char Car Car Char Char Car Car Char Char"/>
    <w:basedOn w:val="af7"/>
    <w:qFormat/>
    <w:rsid w:val="002C6ECD"/>
    <w:pPr>
      <w:spacing w:after="160" w:line="240" w:lineRule="exact"/>
    </w:pPr>
    <w:rPr>
      <w:sz w:val="20"/>
    </w:rPr>
  </w:style>
  <w:style w:type="paragraph" w:customStyle="1" w:styleId="215">
    <w:name w:val="Основной текст 21"/>
    <w:basedOn w:val="af7"/>
    <w:qFormat/>
    <w:rsid w:val="002C6ECD"/>
    <w:pPr>
      <w:widowControl w:val="0"/>
      <w:spacing w:before="120" w:after="120"/>
      <w:ind w:firstLine="851"/>
      <w:jc w:val="both"/>
    </w:pPr>
  </w:style>
  <w:style w:type="character" w:customStyle="1" w:styleId="apple-style-span">
    <w:name w:val="apple-style-span"/>
    <w:rsid w:val="002C6ECD"/>
  </w:style>
  <w:style w:type="character" w:customStyle="1" w:styleId="HTML">
    <w:name w:val="Стандартный HTML Знак"/>
    <w:link w:val="HTML0"/>
    <w:uiPriority w:val="99"/>
    <w:rsid w:val="002C6ECD"/>
    <w:rPr>
      <w:lang w:eastAsia="ar-SA"/>
    </w:rPr>
  </w:style>
  <w:style w:type="paragraph" w:styleId="HTML0">
    <w:name w:val="HTML Preformatted"/>
    <w:basedOn w:val="af7"/>
    <w:link w:val="HTML"/>
    <w:uiPriority w:val="99"/>
    <w:rsid w:val="002C6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lang w:eastAsia="ar-SA"/>
    </w:rPr>
  </w:style>
  <w:style w:type="character" w:customStyle="1" w:styleId="HTML1">
    <w:name w:val="Стандартный HTML Знак1"/>
    <w:basedOn w:val="af8"/>
    <w:rsid w:val="002C6ECD"/>
    <w:rPr>
      <w:rFonts w:ascii="Consolas" w:hAnsi="Consolas" w:cs="Consolas"/>
    </w:rPr>
  </w:style>
  <w:style w:type="numbering" w:customStyle="1" w:styleId="310">
    <w:name w:val="Нет списка31"/>
    <w:next w:val="afa"/>
    <w:uiPriority w:val="99"/>
    <w:semiHidden/>
    <w:rsid w:val="002C6ECD"/>
  </w:style>
  <w:style w:type="paragraph" w:customStyle="1" w:styleId="CharCharCarCarCharCharCarCarCharCharCarCarCharChar1">
    <w:name w:val="Char Char Car Car Char Char Car Car Char Char Car Car Char Char1"/>
    <w:basedOn w:val="af7"/>
    <w:rsid w:val="002C6ECD"/>
    <w:pPr>
      <w:spacing w:after="160" w:line="240" w:lineRule="exact"/>
    </w:pPr>
    <w:rPr>
      <w:sz w:val="20"/>
    </w:rPr>
  </w:style>
  <w:style w:type="paragraph" w:customStyle="1" w:styleId="2f6">
    <w:name w:val="Обычный2"/>
    <w:link w:val="Normal"/>
    <w:qFormat/>
    <w:rsid w:val="002C6ECD"/>
    <w:pPr>
      <w:widowControl w:val="0"/>
      <w:suppressAutoHyphens/>
      <w:spacing w:line="300" w:lineRule="auto"/>
    </w:pPr>
    <w:rPr>
      <w:rFonts w:eastAsia="Arial"/>
      <w:sz w:val="22"/>
      <w:lang w:eastAsia="ar-SA"/>
    </w:rPr>
  </w:style>
  <w:style w:type="paragraph" w:customStyle="1" w:styleId="220">
    <w:name w:val="Основной текст 22"/>
    <w:basedOn w:val="af7"/>
    <w:rsid w:val="002C6ECD"/>
    <w:pPr>
      <w:widowControl w:val="0"/>
      <w:spacing w:before="120" w:after="120"/>
      <w:ind w:firstLine="851"/>
      <w:jc w:val="both"/>
    </w:pPr>
  </w:style>
  <w:style w:type="character" w:customStyle="1" w:styleId="131">
    <w:name w:val="Знак Знак13"/>
    <w:rsid w:val="002C6ECD"/>
    <w:rPr>
      <w:bCs/>
      <w:color w:val="000000"/>
      <w:spacing w:val="13"/>
      <w:sz w:val="24"/>
      <w:szCs w:val="22"/>
      <w:lang w:val="ru-RU" w:eastAsia="ru-RU" w:bidi="ar-SA"/>
    </w:rPr>
  </w:style>
  <w:style w:type="character" w:customStyle="1" w:styleId="180">
    <w:name w:val="Знак Знак18"/>
    <w:rsid w:val="002C6ECD"/>
    <w:rPr>
      <w:rFonts w:ascii="Arial" w:hAnsi="Arial"/>
      <w:b/>
    </w:rPr>
  </w:style>
  <w:style w:type="character" w:customStyle="1" w:styleId="150">
    <w:name w:val="Знак Знак15"/>
    <w:rsid w:val="002C6ECD"/>
    <w:rPr>
      <w:b/>
      <w:bCs/>
      <w:sz w:val="28"/>
      <w:szCs w:val="28"/>
    </w:rPr>
  </w:style>
  <w:style w:type="character" w:customStyle="1" w:styleId="116">
    <w:name w:val="Знак Знак11"/>
    <w:rsid w:val="002C6ECD"/>
    <w:rPr>
      <w:sz w:val="24"/>
    </w:rPr>
  </w:style>
  <w:style w:type="character" w:customStyle="1" w:styleId="93">
    <w:name w:val="Знак Знак9"/>
    <w:rsid w:val="002C6ECD"/>
    <w:rPr>
      <w:rFonts w:ascii="Tahoma" w:hAnsi="Tahoma" w:cs="Tahoma"/>
      <w:sz w:val="16"/>
      <w:szCs w:val="16"/>
    </w:rPr>
  </w:style>
  <w:style w:type="character" w:customStyle="1" w:styleId="83">
    <w:name w:val="Знак Знак8"/>
    <w:rsid w:val="002C6ECD"/>
    <w:rPr>
      <w:rFonts w:ascii="Courier New" w:hAnsi="Courier New"/>
    </w:rPr>
  </w:style>
  <w:style w:type="character" w:customStyle="1" w:styleId="311">
    <w:name w:val="Знак Знак Знак31"/>
    <w:rsid w:val="002C6ECD"/>
    <w:rPr>
      <w:rFonts w:ascii="Arial" w:hAnsi="Arial" w:cs="Arial"/>
      <w:b/>
      <w:kern w:val="1"/>
      <w:sz w:val="32"/>
      <w:lang w:val="ru-RU" w:eastAsia="ar-SA" w:bidi="ar-SA"/>
    </w:rPr>
  </w:style>
  <w:style w:type="character" w:customStyle="1" w:styleId="1610">
    <w:name w:val="Знак Знак161"/>
    <w:rsid w:val="002C6ECD"/>
    <w:rPr>
      <w:b/>
      <w:bCs/>
      <w:sz w:val="28"/>
      <w:szCs w:val="28"/>
      <w:lang w:val="ru-RU" w:eastAsia="ar-SA" w:bidi="ar-SA"/>
    </w:rPr>
  </w:style>
  <w:style w:type="character" w:customStyle="1" w:styleId="710">
    <w:name w:val="Знак Знак71"/>
    <w:rsid w:val="002C6ECD"/>
    <w:rPr>
      <w:lang w:val="ru-RU" w:eastAsia="ar-SA" w:bidi="ar-SA"/>
    </w:rPr>
  </w:style>
  <w:style w:type="character" w:customStyle="1" w:styleId="101">
    <w:name w:val="Знак Знак101"/>
    <w:rsid w:val="002C6ECD"/>
    <w:rPr>
      <w:lang w:val="ru-RU" w:eastAsia="ar-SA" w:bidi="ar-SA"/>
    </w:rPr>
  </w:style>
  <w:style w:type="character" w:customStyle="1" w:styleId="2ff4">
    <w:name w:val="Слабое выделение2"/>
    <w:rsid w:val="002C6ECD"/>
    <w:rPr>
      <w:rFonts w:cs="Times New Roman"/>
      <w:i/>
      <w:iCs/>
      <w:color w:val="808080"/>
    </w:rPr>
  </w:style>
  <w:style w:type="character" w:customStyle="1" w:styleId="1ffb">
    <w:name w:val="Знак Знак Знак1"/>
    <w:rsid w:val="002C6ECD"/>
    <w:rPr>
      <w:rFonts w:ascii="Arial" w:eastAsia="Times New Roman" w:hAnsi="Arial" w:cs="Times New Roman"/>
      <w:b/>
      <w:kern w:val="1"/>
      <w:sz w:val="32"/>
      <w:szCs w:val="20"/>
    </w:rPr>
  </w:style>
  <w:style w:type="character" w:customStyle="1" w:styleId="3f7">
    <w:name w:val="Основной шрифт абзаца3"/>
    <w:rsid w:val="002C6ECD"/>
  </w:style>
  <w:style w:type="character" w:customStyle="1" w:styleId="1210">
    <w:name w:val="Знак Знак121"/>
    <w:rsid w:val="002C6ECD"/>
    <w:rPr>
      <w:b/>
      <w:bCs/>
      <w:sz w:val="28"/>
      <w:szCs w:val="28"/>
      <w:lang w:val="ru-RU" w:eastAsia="ar-SA" w:bidi="ar-SA"/>
    </w:rPr>
  </w:style>
  <w:style w:type="paragraph" w:customStyle="1" w:styleId="1ffc">
    <w:name w:val="Знак Знак Знак Знак1"/>
    <w:basedOn w:val="af7"/>
    <w:qFormat/>
    <w:rsid w:val="002C6ECD"/>
    <w:pPr>
      <w:suppressAutoHyphens/>
      <w:spacing w:after="160" w:line="240" w:lineRule="exact"/>
    </w:pPr>
    <w:rPr>
      <w:rFonts w:ascii="Verdana" w:hAnsi="Verdana" w:cs="Verdana"/>
      <w:sz w:val="20"/>
      <w:lang w:val="en-US" w:eastAsia="ar-SA"/>
    </w:rPr>
  </w:style>
  <w:style w:type="paragraph" w:customStyle="1" w:styleId="216">
    <w:name w:val="Знак21"/>
    <w:basedOn w:val="af7"/>
    <w:qFormat/>
    <w:rsid w:val="002C6ECD"/>
    <w:pPr>
      <w:suppressAutoHyphens/>
      <w:spacing w:before="280" w:after="280"/>
    </w:pPr>
    <w:rPr>
      <w:rFonts w:ascii="Tahoma" w:hAnsi="Tahoma" w:cs="Tahoma"/>
      <w:sz w:val="20"/>
      <w:lang w:val="en-US" w:eastAsia="ar-SA"/>
    </w:rPr>
  </w:style>
  <w:style w:type="paragraph" w:customStyle="1" w:styleId="117">
    <w:name w:val="Знак Знак Знак1 Знак1"/>
    <w:basedOn w:val="af7"/>
    <w:rsid w:val="002C6ECD"/>
    <w:pPr>
      <w:suppressAutoHyphens/>
      <w:spacing w:after="160" w:line="240" w:lineRule="exact"/>
    </w:pPr>
    <w:rPr>
      <w:rFonts w:ascii="Verdana" w:hAnsi="Verdana" w:cs="Verdana"/>
      <w:sz w:val="20"/>
      <w:lang w:val="en-US" w:eastAsia="ar-SA"/>
    </w:rPr>
  </w:style>
  <w:style w:type="paragraph" w:customStyle="1" w:styleId="2ff5">
    <w:name w:val="Без интервала2"/>
    <w:rsid w:val="002C6ECD"/>
    <w:pPr>
      <w:suppressAutoHyphens/>
    </w:pPr>
    <w:rPr>
      <w:rFonts w:ascii="Calibri" w:hAnsi="Calibri" w:cs="Calibri"/>
      <w:sz w:val="22"/>
      <w:szCs w:val="22"/>
      <w:lang w:eastAsia="ar-SA"/>
    </w:rPr>
  </w:style>
  <w:style w:type="paragraph" w:customStyle="1" w:styleId="2111">
    <w:name w:val="Знак Знак Знак2 Знак11"/>
    <w:basedOn w:val="af7"/>
    <w:rsid w:val="002C6ECD"/>
    <w:pPr>
      <w:suppressAutoHyphens/>
      <w:spacing w:before="280" w:after="280"/>
    </w:pPr>
    <w:rPr>
      <w:rFonts w:ascii="Tahoma" w:hAnsi="Tahoma" w:cs="Tahoma"/>
      <w:sz w:val="20"/>
      <w:lang w:val="en-US" w:eastAsia="ar-SA"/>
    </w:rPr>
  </w:style>
  <w:style w:type="paragraph" w:customStyle="1" w:styleId="3f8">
    <w:name w:val="Текст3"/>
    <w:basedOn w:val="af7"/>
    <w:rsid w:val="002C6ECD"/>
    <w:pPr>
      <w:suppressAutoHyphens/>
      <w:spacing w:line="100" w:lineRule="atLeast"/>
    </w:pPr>
    <w:rPr>
      <w:rFonts w:ascii="Courier New" w:hAnsi="Courier New" w:cs="Courier New"/>
      <w:kern w:val="1"/>
      <w:sz w:val="20"/>
      <w:lang w:eastAsia="ar-SA"/>
    </w:rPr>
  </w:style>
  <w:style w:type="paragraph" w:customStyle="1" w:styleId="2ff6">
    <w:name w:val="Текст выноски2"/>
    <w:basedOn w:val="af7"/>
    <w:rsid w:val="002C6ECD"/>
    <w:pPr>
      <w:suppressAutoHyphens/>
      <w:spacing w:line="100" w:lineRule="atLeast"/>
    </w:pPr>
    <w:rPr>
      <w:rFonts w:ascii="Tahoma" w:hAnsi="Tahoma" w:cs="Tahoma"/>
      <w:kern w:val="1"/>
      <w:sz w:val="16"/>
      <w:szCs w:val="16"/>
      <w:lang w:eastAsia="ar-SA"/>
    </w:rPr>
  </w:style>
  <w:style w:type="paragraph" w:customStyle="1" w:styleId="118">
    <w:name w:val="Знак1 Знак Знак Знак Знак Знак Знак1"/>
    <w:basedOn w:val="af7"/>
    <w:rsid w:val="002C6ECD"/>
    <w:pPr>
      <w:suppressAutoHyphens/>
      <w:spacing w:before="280" w:after="280"/>
    </w:pPr>
    <w:rPr>
      <w:rFonts w:ascii="Tahoma" w:hAnsi="Tahoma" w:cs="Tahoma"/>
      <w:sz w:val="20"/>
      <w:lang w:val="en-US" w:eastAsia="ar-SA"/>
    </w:rPr>
  </w:style>
  <w:style w:type="table" w:customStyle="1" w:styleId="11112">
    <w:name w:val="Сетка таблицы1111"/>
    <w:basedOn w:val="af9"/>
    <w:uiPriority w:val="99"/>
    <w:rsid w:val="002C6EC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f9"/>
    <w:next w:val="afffff1"/>
    <w:rsid w:val="002C6EC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
    <w:name w:val="Сетка таблицы21"/>
    <w:basedOn w:val="af9"/>
    <w:next w:val="afffff1"/>
    <w:rsid w:val="002C6E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10">
    <w:name w:val="Стандартный HTML1"/>
    <w:basedOn w:val="af7"/>
    <w:rsid w:val="002C6ECD"/>
    <w:pPr>
      <w:suppressAutoHyphens/>
      <w:spacing w:line="100" w:lineRule="atLeast"/>
    </w:pPr>
    <w:rPr>
      <w:rFonts w:eastAsia="Calibri"/>
      <w:kern w:val="1"/>
      <w:sz w:val="20"/>
      <w:lang w:eastAsia="ar-SA"/>
    </w:rPr>
  </w:style>
  <w:style w:type="table" w:customStyle="1" w:styleId="2112">
    <w:name w:val="Сетка таблицы211"/>
    <w:basedOn w:val="af9"/>
    <w:next w:val="afffff1"/>
    <w:uiPriority w:val="59"/>
    <w:rsid w:val="002C6ECD"/>
    <w:pPr>
      <w:suppressAutoHyphens/>
      <w:spacing w:line="100" w:lineRule="atLeast"/>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2">
    <w:name w:val="Стандартный HTML2"/>
    <w:basedOn w:val="af7"/>
    <w:rsid w:val="002C6ECD"/>
    <w:pPr>
      <w:suppressAutoHyphens/>
      <w:spacing w:line="100" w:lineRule="atLeast"/>
    </w:pPr>
    <w:rPr>
      <w:rFonts w:eastAsia="Calibri"/>
      <w:kern w:val="1"/>
      <w:sz w:val="20"/>
      <w:lang w:eastAsia="ar-SA"/>
    </w:rPr>
  </w:style>
  <w:style w:type="character" w:customStyle="1" w:styleId="FooterChar1">
    <w:name w:val="Footer Char1"/>
    <w:uiPriority w:val="99"/>
    <w:locked/>
    <w:rsid w:val="002C6ECD"/>
    <w:rPr>
      <w:b/>
      <w:sz w:val="24"/>
    </w:rPr>
  </w:style>
  <w:style w:type="character" w:customStyle="1" w:styleId="HeaderChar1">
    <w:name w:val="Header Char1"/>
    <w:aliases w:val="Название 2 Char,Название 2 Знак Char"/>
    <w:uiPriority w:val="99"/>
    <w:locked/>
    <w:rsid w:val="002C6ECD"/>
    <w:rPr>
      <w:sz w:val="24"/>
      <w:lang w:val="ru-RU" w:eastAsia="ru-RU"/>
    </w:rPr>
  </w:style>
  <w:style w:type="paragraph" w:customStyle="1" w:styleId="Standard">
    <w:name w:val="Standard"/>
    <w:qFormat/>
    <w:rsid w:val="002C6ECD"/>
    <w:pPr>
      <w:widowControl w:val="0"/>
      <w:suppressAutoHyphens/>
      <w:autoSpaceDN w:val="0"/>
      <w:textAlignment w:val="baseline"/>
    </w:pPr>
    <w:rPr>
      <w:rFonts w:eastAsia="Calibri" w:cs="Tahoma"/>
      <w:kern w:val="3"/>
      <w:sz w:val="24"/>
      <w:szCs w:val="24"/>
      <w:lang w:val="de-DE" w:eastAsia="ja-JP" w:bidi="fa-IR"/>
    </w:rPr>
  </w:style>
  <w:style w:type="character" w:customStyle="1" w:styleId="iceouttxt4">
    <w:name w:val="iceouttxt4"/>
    <w:rsid w:val="002C6ECD"/>
    <w:rPr>
      <w:rFonts w:cs="Times New Roman"/>
    </w:rPr>
  </w:style>
  <w:style w:type="paragraph" w:customStyle="1" w:styleId="afffffffb">
    <w:name w:val="ТаблицаМелкая"/>
    <w:basedOn w:val="af7"/>
    <w:rsid w:val="002C6ECD"/>
    <w:pPr>
      <w:keepLines/>
      <w:spacing w:before="60" w:after="60"/>
    </w:pPr>
    <w:rPr>
      <w:rFonts w:ascii="Arial Narrow" w:hAnsi="Arial Narrow"/>
      <w:sz w:val="20"/>
      <w:lang w:eastAsia="en-US"/>
    </w:rPr>
  </w:style>
  <w:style w:type="character" w:customStyle="1" w:styleId="hps">
    <w:name w:val="hps"/>
    <w:rsid w:val="002C6ECD"/>
  </w:style>
  <w:style w:type="paragraph" w:customStyle="1" w:styleId="afffffffc">
    <w:name w:val="Таблица текст"/>
    <w:basedOn w:val="af7"/>
    <w:qFormat/>
    <w:rsid w:val="002C6ECD"/>
    <w:pPr>
      <w:spacing w:before="40" w:after="40"/>
      <w:ind w:left="57" w:right="57"/>
    </w:pPr>
    <w:rPr>
      <w:sz w:val="22"/>
      <w:szCs w:val="22"/>
    </w:rPr>
  </w:style>
  <w:style w:type="paragraph" w:customStyle="1" w:styleId="FR2">
    <w:name w:val="FR2"/>
    <w:uiPriority w:val="99"/>
    <w:rsid w:val="002C6ECD"/>
    <w:pPr>
      <w:widowControl w:val="0"/>
      <w:autoSpaceDE w:val="0"/>
      <w:autoSpaceDN w:val="0"/>
      <w:adjustRightInd w:val="0"/>
      <w:ind w:left="680" w:hanging="340"/>
      <w:jc w:val="both"/>
    </w:pPr>
    <w:rPr>
      <w:sz w:val="28"/>
      <w:szCs w:val="28"/>
    </w:rPr>
  </w:style>
  <w:style w:type="paragraph" w:customStyle="1" w:styleId="Iacaaiea">
    <w:name w:val="Iacaaiea"/>
    <w:basedOn w:val="af7"/>
    <w:rsid w:val="002C6ECD"/>
    <w:pPr>
      <w:tabs>
        <w:tab w:val="left" w:pos="426"/>
      </w:tabs>
      <w:spacing w:before="120" w:line="360" w:lineRule="atLeast"/>
      <w:jc w:val="center"/>
    </w:pPr>
    <w:rPr>
      <w:b/>
      <w:sz w:val="22"/>
    </w:rPr>
  </w:style>
  <w:style w:type="character" w:customStyle="1" w:styleId="1ffd">
    <w:name w:val="Замещающий текст1"/>
    <w:semiHidden/>
    <w:rsid w:val="002C6ECD"/>
    <w:rPr>
      <w:rFonts w:cs="Times New Roman"/>
      <w:color w:val="808080"/>
    </w:rPr>
  </w:style>
  <w:style w:type="paragraph" w:customStyle="1" w:styleId="4c">
    <w:name w:val="Абзац списка4"/>
    <w:basedOn w:val="af7"/>
    <w:qFormat/>
    <w:rsid w:val="002C6ECD"/>
    <w:pPr>
      <w:ind w:left="720"/>
    </w:pPr>
    <w:rPr>
      <w:rFonts w:eastAsia="Calibri"/>
      <w:szCs w:val="24"/>
    </w:rPr>
  </w:style>
  <w:style w:type="character" w:customStyle="1" w:styleId="2ff7">
    <w:name w:val="Замещающий текст2"/>
    <w:semiHidden/>
    <w:rsid w:val="002C6ECD"/>
    <w:rPr>
      <w:rFonts w:cs="Times New Roman"/>
      <w:color w:val="808080"/>
    </w:rPr>
  </w:style>
  <w:style w:type="paragraph" w:customStyle="1" w:styleId="03zagolovok2">
    <w:name w:val="03zagolovok2"/>
    <w:basedOn w:val="af7"/>
    <w:uiPriority w:val="99"/>
    <w:qFormat/>
    <w:rsid w:val="002C6ECD"/>
    <w:pPr>
      <w:keepNext/>
      <w:spacing w:before="360" w:after="120" w:line="360" w:lineRule="atLeast"/>
      <w:outlineLvl w:val="1"/>
    </w:pPr>
    <w:rPr>
      <w:rFonts w:ascii="GaramondC" w:hAnsi="GaramondC"/>
      <w:b/>
      <w:color w:val="000000"/>
      <w:sz w:val="28"/>
      <w:szCs w:val="28"/>
    </w:rPr>
  </w:style>
  <w:style w:type="paragraph" w:customStyle="1" w:styleId="Style4">
    <w:name w:val="Style4"/>
    <w:basedOn w:val="af7"/>
    <w:uiPriority w:val="99"/>
    <w:qFormat/>
    <w:rsid w:val="002C6ECD"/>
    <w:pPr>
      <w:widowControl w:val="0"/>
      <w:autoSpaceDE w:val="0"/>
      <w:autoSpaceDN w:val="0"/>
      <w:adjustRightInd w:val="0"/>
    </w:pPr>
    <w:rPr>
      <w:szCs w:val="24"/>
    </w:rPr>
  </w:style>
  <w:style w:type="paragraph" w:customStyle="1" w:styleId="Style19">
    <w:name w:val="Style19"/>
    <w:basedOn w:val="af7"/>
    <w:rsid w:val="002C6ECD"/>
    <w:pPr>
      <w:widowControl w:val="0"/>
      <w:autoSpaceDE w:val="0"/>
      <w:autoSpaceDN w:val="0"/>
      <w:adjustRightInd w:val="0"/>
    </w:pPr>
    <w:rPr>
      <w:szCs w:val="24"/>
    </w:rPr>
  </w:style>
  <w:style w:type="character" w:customStyle="1" w:styleId="FontStyle38">
    <w:name w:val="Font Style38"/>
    <w:rsid w:val="002C6ECD"/>
    <w:rPr>
      <w:rFonts w:ascii="Times New Roman" w:hAnsi="Times New Roman" w:cs="Times New Roman"/>
      <w:sz w:val="18"/>
      <w:szCs w:val="18"/>
    </w:rPr>
  </w:style>
  <w:style w:type="paragraph" w:customStyle="1" w:styleId="2ff8">
    <w:name w:val="Знак2 Знак Знак Знак"/>
    <w:basedOn w:val="af7"/>
    <w:rsid w:val="002C6ECD"/>
    <w:pPr>
      <w:spacing w:before="100" w:beforeAutospacing="1" w:after="100" w:afterAutospacing="1"/>
    </w:pPr>
    <w:rPr>
      <w:rFonts w:ascii="Tahoma" w:hAnsi="Tahoma"/>
      <w:sz w:val="20"/>
      <w:lang w:val="en-US" w:eastAsia="en-US"/>
    </w:rPr>
  </w:style>
  <w:style w:type="paragraph" w:customStyle="1" w:styleId="2ff9">
    <w:name w:val="Знак Знак Знак2"/>
    <w:basedOn w:val="af7"/>
    <w:uiPriority w:val="99"/>
    <w:qFormat/>
    <w:rsid w:val="002C6ECD"/>
    <w:pPr>
      <w:spacing w:before="100" w:beforeAutospacing="1" w:after="100" w:afterAutospacing="1"/>
    </w:pPr>
    <w:rPr>
      <w:rFonts w:ascii="Tahoma" w:hAnsi="Tahoma"/>
      <w:sz w:val="20"/>
      <w:lang w:val="en-US" w:eastAsia="en-US"/>
    </w:rPr>
  </w:style>
  <w:style w:type="character" w:customStyle="1" w:styleId="NormalWebChar">
    <w:name w:val="Normal (Web) Char"/>
    <w:aliases w:val="Обычный (Web) Char"/>
    <w:locked/>
    <w:rsid w:val="002C6ECD"/>
    <w:rPr>
      <w:rFonts w:ascii="Times New Roman" w:hAnsi="Times New Roman"/>
      <w:sz w:val="20"/>
      <w:lang w:eastAsia="ru-RU"/>
    </w:rPr>
  </w:style>
  <w:style w:type="paragraph" w:customStyle="1" w:styleId="Number">
    <w:name w:val="Number"/>
    <w:basedOn w:val="af7"/>
    <w:autoRedefine/>
    <w:rsid w:val="002C6ECD"/>
    <w:pPr>
      <w:keepNext/>
      <w:keepLines/>
      <w:widowControl w:val="0"/>
      <w:spacing w:after="120"/>
      <w:ind w:firstLine="709"/>
      <w:jc w:val="both"/>
    </w:pPr>
    <w:rPr>
      <w:rFonts w:eastAsia="Calibri"/>
      <w:bCs/>
      <w:szCs w:val="24"/>
    </w:rPr>
  </w:style>
  <w:style w:type="paragraph" w:customStyle="1" w:styleId="4d">
    <w:name w:val="Стиль4"/>
    <w:basedOn w:val="28"/>
    <w:next w:val="af7"/>
    <w:qFormat/>
    <w:rsid w:val="002C6ECD"/>
    <w:pPr>
      <w:keepLines/>
      <w:widowControl w:val="0"/>
      <w:suppressLineNumbers/>
      <w:suppressAutoHyphens/>
      <w:spacing w:before="0"/>
      <w:ind w:firstLine="567"/>
      <w:jc w:val="center"/>
    </w:pPr>
    <w:rPr>
      <w:rFonts w:ascii="Times New Roman" w:eastAsia="Calibri" w:hAnsi="Times New Roman"/>
      <w:i w:val="0"/>
      <w:sz w:val="30"/>
    </w:rPr>
  </w:style>
  <w:style w:type="paragraph" w:customStyle="1" w:styleId="parameter">
    <w:name w:val="parameter"/>
    <w:basedOn w:val="af7"/>
    <w:rsid w:val="002C6ECD"/>
    <w:pPr>
      <w:spacing w:before="100" w:beforeAutospacing="1" w:after="100" w:afterAutospacing="1"/>
    </w:pPr>
    <w:rPr>
      <w:szCs w:val="24"/>
    </w:rPr>
  </w:style>
  <w:style w:type="paragraph" w:customStyle="1" w:styleId="parametervalue">
    <w:name w:val="parametervalue"/>
    <w:basedOn w:val="af7"/>
    <w:rsid w:val="002C6ECD"/>
    <w:pPr>
      <w:spacing w:before="100" w:beforeAutospacing="1" w:after="100" w:afterAutospacing="1"/>
    </w:pPr>
    <w:rPr>
      <w:szCs w:val="24"/>
    </w:rPr>
  </w:style>
  <w:style w:type="paragraph" w:customStyle="1" w:styleId="65">
    <w:name w:val="Знак Знак6"/>
    <w:basedOn w:val="af7"/>
    <w:uiPriority w:val="99"/>
    <w:qFormat/>
    <w:rsid w:val="002C6ECD"/>
    <w:pPr>
      <w:spacing w:before="100" w:beforeAutospacing="1" w:after="100" w:afterAutospacing="1"/>
    </w:pPr>
    <w:rPr>
      <w:rFonts w:ascii="Tahoma" w:hAnsi="Tahoma"/>
      <w:sz w:val="20"/>
      <w:lang w:val="en-US" w:eastAsia="en-US"/>
    </w:rPr>
  </w:style>
  <w:style w:type="paragraph" w:customStyle="1" w:styleId="ConsNormal">
    <w:name w:val="ConsNormal"/>
    <w:link w:val="ConsNormal0"/>
    <w:qFormat/>
    <w:rsid w:val="002C6ECD"/>
    <w:pPr>
      <w:widowControl w:val="0"/>
      <w:autoSpaceDE w:val="0"/>
      <w:autoSpaceDN w:val="0"/>
      <w:adjustRightInd w:val="0"/>
      <w:ind w:right="19772" w:firstLine="720"/>
    </w:pPr>
    <w:rPr>
      <w:rFonts w:ascii="Arial" w:eastAsia="Calibri" w:hAnsi="Arial" w:cs="Arial"/>
      <w:sz w:val="22"/>
      <w:szCs w:val="22"/>
    </w:rPr>
  </w:style>
  <w:style w:type="paragraph" w:customStyle="1" w:styleId="Iauiue1">
    <w:name w:val="Iau?iue1"/>
    <w:qFormat/>
    <w:rsid w:val="002C6ECD"/>
    <w:pPr>
      <w:widowControl w:val="0"/>
    </w:pPr>
    <w:rPr>
      <w:rFonts w:eastAsia="Calibri"/>
    </w:rPr>
  </w:style>
  <w:style w:type="paragraph" w:customStyle="1" w:styleId="Iniiaiieoaenonionooiii3">
    <w:name w:val="Iniiaiie oaeno n ionooiii 3"/>
    <w:basedOn w:val="Iauiue1"/>
    <w:rsid w:val="002C6ECD"/>
    <w:pPr>
      <w:ind w:firstLine="709"/>
      <w:jc w:val="both"/>
    </w:pPr>
    <w:rPr>
      <w:sz w:val="28"/>
      <w:szCs w:val="28"/>
    </w:rPr>
  </w:style>
  <w:style w:type="character" w:customStyle="1" w:styleId="ConsNormal0">
    <w:name w:val="ConsNormal Знак"/>
    <w:link w:val="ConsNormal"/>
    <w:locked/>
    <w:rsid w:val="002C6ECD"/>
    <w:rPr>
      <w:rFonts w:ascii="Arial" w:eastAsia="Calibri" w:hAnsi="Arial" w:cs="Arial"/>
      <w:sz w:val="22"/>
      <w:szCs w:val="22"/>
    </w:rPr>
  </w:style>
  <w:style w:type="numbering" w:customStyle="1" w:styleId="1111110">
    <w:name w:val="Нет списка111111"/>
    <w:next w:val="afa"/>
    <w:semiHidden/>
    <w:unhideWhenUsed/>
    <w:rsid w:val="002C6ECD"/>
  </w:style>
  <w:style w:type="paragraph" w:customStyle="1" w:styleId="1CStyle6">
    <w:name w:val="1CStyle6"/>
    <w:rsid w:val="002C6ECD"/>
    <w:pPr>
      <w:spacing w:after="160" w:line="259" w:lineRule="auto"/>
      <w:jc w:val="center"/>
    </w:pPr>
    <w:rPr>
      <w:rFonts w:asciiTheme="minorHAnsi" w:hAnsiTheme="minorHAnsi" w:cstheme="minorBidi"/>
      <w:sz w:val="22"/>
      <w:szCs w:val="22"/>
    </w:rPr>
  </w:style>
  <w:style w:type="numbering" w:customStyle="1" w:styleId="410">
    <w:name w:val="Нет списка41"/>
    <w:next w:val="afa"/>
    <w:uiPriority w:val="99"/>
    <w:semiHidden/>
    <w:unhideWhenUsed/>
    <w:rsid w:val="002C6ECD"/>
  </w:style>
  <w:style w:type="paragraph" w:customStyle="1" w:styleId="TableParagraph">
    <w:name w:val="Table Paragraph"/>
    <w:basedOn w:val="af7"/>
    <w:uiPriority w:val="1"/>
    <w:qFormat/>
    <w:rsid w:val="002C6ECD"/>
    <w:pPr>
      <w:widowControl w:val="0"/>
      <w:autoSpaceDE w:val="0"/>
      <w:autoSpaceDN w:val="0"/>
      <w:adjustRightInd w:val="0"/>
    </w:pPr>
    <w:rPr>
      <w:rFonts w:eastAsiaTheme="minorEastAsia"/>
      <w:szCs w:val="24"/>
    </w:rPr>
  </w:style>
  <w:style w:type="paragraph" w:customStyle="1" w:styleId="msonormal0">
    <w:name w:val="msonormal"/>
    <w:basedOn w:val="af7"/>
    <w:rsid w:val="002C6ECD"/>
    <w:pPr>
      <w:spacing w:before="100" w:beforeAutospacing="1" w:after="100" w:afterAutospacing="1"/>
    </w:pPr>
    <w:rPr>
      <w:szCs w:val="24"/>
    </w:rPr>
  </w:style>
  <w:style w:type="paragraph" w:customStyle="1" w:styleId="xl63">
    <w:name w:val="xl63"/>
    <w:basedOn w:val="af7"/>
    <w:rsid w:val="002C6ECD"/>
    <w:pPr>
      <w:spacing w:before="100" w:beforeAutospacing="1" w:after="100" w:afterAutospacing="1"/>
      <w:jc w:val="center"/>
      <w:textAlignment w:val="center"/>
    </w:pPr>
    <w:rPr>
      <w:sz w:val="16"/>
      <w:szCs w:val="16"/>
    </w:rPr>
  </w:style>
  <w:style w:type="paragraph" w:customStyle="1" w:styleId="xl64">
    <w:name w:val="xl64"/>
    <w:basedOn w:val="af7"/>
    <w:rsid w:val="002C6ECD"/>
    <w:pPr>
      <w:spacing w:before="100" w:beforeAutospacing="1" w:after="100" w:afterAutospacing="1"/>
    </w:pPr>
    <w:rPr>
      <w:sz w:val="16"/>
      <w:szCs w:val="16"/>
    </w:rPr>
  </w:style>
  <w:style w:type="paragraph" w:customStyle="1" w:styleId="xl65">
    <w:name w:val="xl65"/>
    <w:basedOn w:val="af7"/>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6">
    <w:name w:val="xl66"/>
    <w:basedOn w:val="af7"/>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7">
    <w:name w:val="xl67"/>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68">
    <w:name w:val="xl68"/>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0">
    <w:name w:val="xl70"/>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1">
    <w:name w:val="xl71"/>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2">
    <w:name w:val="xl72"/>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3">
    <w:name w:val="xl73"/>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6">
    <w:name w:val="xl76"/>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77">
    <w:name w:val="xl77"/>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8">
    <w:name w:val="xl78"/>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79">
    <w:name w:val="xl79"/>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0">
    <w:name w:val="xl80"/>
    <w:basedOn w:val="af7"/>
    <w:qFormat/>
    <w:rsid w:val="002C6ECD"/>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1">
    <w:name w:val="xl81"/>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3">
    <w:name w:val="xl83"/>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f7"/>
    <w:qFormat/>
    <w:rsid w:val="002C6ECD"/>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5">
    <w:name w:val="xl85"/>
    <w:basedOn w:val="af7"/>
    <w:qFormat/>
    <w:rsid w:val="002C6ECD"/>
    <w:pPr>
      <w:spacing w:before="100" w:beforeAutospacing="1" w:after="100" w:afterAutospacing="1"/>
    </w:pPr>
    <w:rPr>
      <w:szCs w:val="24"/>
    </w:rPr>
  </w:style>
  <w:style w:type="paragraph" w:customStyle="1" w:styleId="xl86">
    <w:name w:val="xl86"/>
    <w:basedOn w:val="af7"/>
    <w:qFormat/>
    <w:rsid w:val="002C6ECD"/>
    <w:pPr>
      <w:spacing w:before="100" w:beforeAutospacing="1" w:after="100" w:afterAutospacing="1"/>
    </w:pPr>
    <w:rPr>
      <w:sz w:val="12"/>
      <w:szCs w:val="12"/>
    </w:rPr>
  </w:style>
  <w:style w:type="paragraph" w:customStyle="1" w:styleId="xl87">
    <w:name w:val="xl87"/>
    <w:basedOn w:val="af7"/>
    <w:qFormat/>
    <w:rsid w:val="002C6ECD"/>
    <w:pPr>
      <w:spacing w:before="100" w:beforeAutospacing="1" w:after="100" w:afterAutospacing="1"/>
      <w:jc w:val="center"/>
      <w:textAlignment w:val="center"/>
    </w:pPr>
    <w:rPr>
      <w:sz w:val="16"/>
      <w:szCs w:val="16"/>
    </w:rPr>
  </w:style>
  <w:style w:type="paragraph" w:customStyle="1" w:styleId="xl88">
    <w:name w:val="xl88"/>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9">
    <w:name w:val="xl89"/>
    <w:basedOn w:val="af7"/>
    <w:qFormat/>
    <w:rsid w:val="002C6E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90">
    <w:name w:val="xl90"/>
    <w:basedOn w:val="af7"/>
    <w:qFormat/>
    <w:rsid w:val="002C6ECD"/>
    <w:pPr>
      <w:spacing w:before="100" w:beforeAutospacing="1" w:after="100" w:afterAutospacing="1"/>
      <w:jc w:val="center"/>
      <w:textAlignment w:val="center"/>
    </w:pPr>
    <w:rPr>
      <w:b/>
      <w:bCs/>
      <w:sz w:val="16"/>
      <w:szCs w:val="16"/>
    </w:rPr>
  </w:style>
  <w:style w:type="paragraph" w:customStyle="1" w:styleId="xl91">
    <w:name w:val="xl91"/>
    <w:basedOn w:val="af7"/>
    <w:qFormat/>
    <w:rsid w:val="002C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f7"/>
    <w:qFormat/>
    <w:rsid w:val="002C6EC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3">
    <w:name w:val="xl93"/>
    <w:basedOn w:val="af7"/>
    <w:qFormat/>
    <w:rsid w:val="002C6EC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4">
    <w:name w:val="xl94"/>
    <w:basedOn w:val="af7"/>
    <w:qFormat/>
    <w:rsid w:val="002C6EC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5">
    <w:name w:val="xl95"/>
    <w:basedOn w:val="af7"/>
    <w:qFormat/>
    <w:rsid w:val="002C6ECD"/>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Cs w:val="24"/>
    </w:rPr>
  </w:style>
  <w:style w:type="paragraph" w:customStyle="1" w:styleId="xl96">
    <w:name w:val="xl96"/>
    <w:basedOn w:val="af7"/>
    <w:qFormat/>
    <w:rsid w:val="002C6ECD"/>
    <w:pPr>
      <w:pBdr>
        <w:top w:val="single" w:sz="4" w:space="0" w:color="auto"/>
        <w:left w:val="single" w:sz="4" w:space="0" w:color="auto"/>
      </w:pBdr>
      <w:shd w:val="clear" w:color="000000" w:fill="FDE9D9"/>
      <w:spacing w:before="100" w:beforeAutospacing="1" w:after="100" w:afterAutospacing="1"/>
      <w:jc w:val="center"/>
      <w:textAlignment w:val="center"/>
    </w:pPr>
    <w:rPr>
      <w:szCs w:val="24"/>
    </w:rPr>
  </w:style>
  <w:style w:type="paragraph" w:customStyle="1" w:styleId="xl97">
    <w:name w:val="xl97"/>
    <w:basedOn w:val="af7"/>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98">
    <w:name w:val="xl98"/>
    <w:basedOn w:val="af7"/>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00000"/>
      <w:sz w:val="18"/>
      <w:szCs w:val="18"/>
    </w:rPr>
  </w:style>
  <w:style w:type="paragraph" w:customStyle="1" w:styleId="xl99">
    <w:name w:val="xl99"/>
    <w:basedOn w:val="af7"/>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100">
    <w:name w:val="xl100"/>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1">
    <w:name w:val="xl101"/>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color w:val="000000"/>
      <w:sz w:val="18"/>
      <w:szCs w:val="18"/>
    </w:rPr>
  </w:style>
  <w:style w:type="paragraph" w:customStyle="1" w:styleId="xl102">
    <w:name w:val="xl102"/>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103">
    <w:name w:val="xl103"/>
    <w:basedOn w:val="af7"/>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4">
    <w:name w:val="xl104"/>
    <w:basedOn w:val="af7"/>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color w:val="000000"/>
      <w:sz w:val="18"/>
      <w:szCs w:val="18"/>
    </w:rPr>
  </w:style>
  <w:style w:type="paragraph" w:customStyle="1" w:styleId="xl105">
    <w:name w:val="xl105"/>
    <w:basedOn w:val="af7"/>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106">
    <w:name w:val="xl106"/>
    <w:basedOn w:val="af7"/>
    <w:qFormat/>
    <w:rsid w:val="002C6ECD"/>
    <w:pPr>
      <w:pBdr>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7">
    <w:name w:val="xl107"/>
    <w:basedOn w:val="af7"/>
    <w:qFormat/>
    <w:rsid w:val="002C6EC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Cs w:val="24"/>
    </w:rPr>
  </w:style>
  <w:style w:type="paragraph" w:customStyle="1" w:styleId="xl108">
    <w:name w:val="xl108"/>
    <w:basedOn w:val="af7"/>
    <w:uiPriority w:val="99"/>
    <w:qFormat/>
    <w:rsid w:val="002C6ECD"/>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09">
    <w:name w:val="xl109"/>
    <w:basedOn w:val="af7"/>
    <w:uiPriority w:val="99"/>
    <w:qFormat/>
    <w:rsid w:val="002C6ECD"/>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10">
    <w:name w:val="xl110"/>
    <w:basedOn w:val="af7"/>
    <w:uiPriority w:val="99"/>
    <w:qFormat/>
    <w:rsid w:val="002C6ECD"/>
    <w:pPr>
      <w:pBdr>
        <w:top w:val="single" w:sz="8" w:space="0" w:color="auto"/>
        <w:left w:val="single" w:sz="4"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11">
    <w:name w:val="xl111"/>
    <w:basedOn w:val="af7"/>
    <w:uiPriority w:val="99"/>
    <w:qFormat/>
    <w:rsid w:val="002C6ECD"/>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rPr>
  </w:style>
  <w:style w:type="paragraph" w:customStyle="1" w:styleId="xl112">
    <w:name w:val="xl112"/>
    <w:basedOn w:val="af7"/>
    <w:uiPriority w:val="99"/>
    <w:qFormat/>
    <w:rsid w:val="002C6ECD"/>
    <w:pPr>
      <w:pBdr>
        <w:left w:val="single" w:sz="4" w:space="0" w:color="auto"/>
        <w:right w:val="single" w:sz="4" w:space="0" w:color="auto"/>
      </w:pBdr>
      <w:spacing w:before="100" w:beforeAutospacing="1" w:after="100" w:afterAutospacing="1"/>
    </w:pPr>
    <w:rPr>
      <w:szCs w:val="24"/>
    </w:rPr>
  </w:style>
  <w:style w:type="paragraph" w:customStyle="1" w:styleId="xl113">
    <w:name w:val="xl113"/>
    <w:basedOn w:val="af7"/>
    <w:uiPriority w:val="99"/>
    <w:qFormat/>
    <w:rsid w:val="002C6ECD"/>
    <w:pPr>
      <w:pBdr>
        <w:left w:val="single" w:sz="4" w:space="0" w:color="auto"/>
        <w:bottom w:val="single" w:sz="8" w:space="0" w:color="auto"/>
        <w:right w:val="single" w:sz="4" w:space="0" w:color="auto"/>
      </w:pBdr>
      <w:spacing w:before="100" w:beforeAutospacing="1" w:after="100" w:afterAutospacing="1"/>
    </w:pPr>
    <w:rPr>
      <w:szCs w:val="24"/>
    </w:rPr>
  </w:style>
  <w:style w:type="paragraph" w:customStyle="1" w:styleId="xl114">
    <w:name w:val="xl114"/>
    <w:basedOn w:val="af7"/>
    <w:uiPriority w:val="99"/>
    <w:qFormat/>
    <w:rsid w:val="002C6ECD"/>
    <w:pPr>
      <w:pBdr>
        <w:top w:val="single" w:sz="4" w:space="0" w:color="auto"/>
        <w:bottom w:val="single" w:sz="4" w:space="0" w:color="auto"/>
      </w:pBdr>
      <w:spacing w:before="100" w:beforeAutospacing="1" w:after="100" w:afterAutospacing="1"/>
      <w:textAlignment w:val="center"/>
    </w:pPr>
    <w:rPr>
      <w:b/>
      <w:bCs/>
      <w:color w:val="000000"/>
      <w:sz w:val="20"/>
    </w:rPr>
  </w:style>
  <w:style w:type="paragraph" w:customStyle="1" w:styleId="xl115">
    <w:name w:val="xl115"/>
    <w:basedOn w:val="af7"/>
    <w:uiPriority w:val="99"/>
    <w:qFormat/>
    <w:rsid w:val="002C6ECD"/>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20"/>
    </w:rPr>
  </w:style>
  <w:style w:type="numbering" w:customStyle="1" w:styleId="58">
    <w:name w:val="Нет списка5"/>
    <w:next w:val="afa"/>
    <w:semiHidden/>
    <w:unhideWhenUsed/>
    <w:rsid w:val="005F28D4"/>
  </w:style>
  <w:style w:type="character" w:customStyle="1" w:styleId="FontStyle14">
    <w:name w:val="Font Style14"/>
    <w:uiPriority w:val="99"/>
    <w:rsid w:val="005F28D4"/>
    <w:rPr>
      <w:rFonts w:ascii="Times New Roman" w:hAnsi="Times New Roman" w:cs="Times New Roman"/>
      <w:sz w:val="22"/>
      <w:szCs w:val="22"/>
    </w:rPr>
  </w:style>
  <w:style w:type="table" w:customStyle="1" w:styleId="59">
    <w:name w:val="Сетка таблицы5"/>
    <w:basedOn w:val="af9"/>
    <w:next w:val="afffff1"/>
    <w:rsid w:val="005F28D4"/>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nformat1">
    <w:name w:val="ConsPlusNonformat1"/>
    <w:link w:val="ConsPlusNonformat"/>
    <w:locked/>
    <w:rsid w:val="005F28D4"/>
    <w:rPr>
      <w:rFonts w:ascii="Courier New" w:hAnsi="Courier New" w:cs="Courier New"/>
      <w:lang w:eastAsia="ar-SA"/>
    </w:rPr>
  </w:style>
  <w:style w:type="numbering" w:customStyle="1" w:styleId="66">
    <w:name w:val="Нет списка6"/>
    <w:next w:val="afa"/>
    <w:semiHidden/>
    <w:unhideWhenUsed/>
    <w:rsid w:val="00621B6A"/>
  </w:style>
  <w:style w:type="table" w:customStyle="1" w:styleId="67">
    <w:name w:val="Сетка таблицы6"/>
    <w:basedOn w:val="af9"/>
    <w:next w:val="afffff1"/>
    <w:rsid w:val="00621B6A"/>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5">
    <w:name w:val="Нет списка7"/>
    <w:next w:val="afa"/>
    <w:semiHidden/>
    <w:unhideWhenUsed/>
    <w:rsid w:val="006A3ED4"/>
  </w:style>
  <w:style w:type="paragraph" w:customStyle="1" w:styleId="s1">
    <w:name w:val="s_1"/>
    <w:basedOn w:val="af7"/>
    <w:qFormat/>
    <w:rsid w:val="006A3ED4"/>
    <w:pPr>
      <w:spacing w:before="100" w:beforeAutospacing="1" w:after="100" w:afterAutospacing="1"/>
    </w:pPr>
    <w:rPr>
      <w:szCs w:val="24"/>
    </w:rPr>
  </w:style>
  <w:style w:type="paragraph" w:customStyle="1" w:styleId="s22">
    <w:name w:val="s_22"/>
    <w:basedOn w:val="af7"/>
    <w:rsid w:val="006A3ED4"/>
    <w:pPr>
      <w:spacing w:before="100" w:beforeAutospacing="1" w:after="100" w:afterAutospacing="1"/>
    </w:pPr>
    <w:rPr>
      <w:szCs w:val="24"/>
    </w:rPr>
  </w:style>
  <w:style w:type="numbering" w:customStyle="1" w:styleId="123">
    <w:name w:val="Нет списка12"/>
    <w:next w:val="afa"/>
    <w:semiHidden/>
    <w:unhideWhenUsed/>
    <w:rsid w:val="006A3ED4"/>
  </w:style>
  <w:style w:type="numbering" w:customStyle="1" w:styleId="221">
    <w:name w:val="Нет списка22"/>
    <w:next w:val="afa"/>
    <w:uiPriority w:val="99"/>
    <w:semiHidden/>
    <w:unhideWhenUsed/>
    <w:rsid w:val="006A3ED4"/>
  </w:style>
  <w:style w:type="numbering" w:customStyle="1" w:styleId="1120">
    <w:name w:val="Нет списка112"/>
    <w:next w:val="afa"/>
    <w:uiPriority w:val="99"/>
    <w:semiHidden/>
    <w:unhideWhenUsed/>
    <w:rsid w:val="006A3ED4"/>
  </w:style>
  <w:style w:type="table" w:customStyle="1" w:styleId="76">
    <w:name w:val="Сетка таблицы7"/>
    <w:basedOn w:val="af9"/>
    <w:next w:val="afffff1"/>
    <w:rsid w:val="006A3E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9">
    <w:name w:val="Заголовок 1 Знак1"/>
    <w:aliases w:val="Знак Знак1,Document Header1 Знак,H1 Знак,Ðàçäåë Знак,Ðàçäåë + Times New Roman Знак,Перед:  0 пт Знак,После..... Знак,1Заголовок 1 Знак,lvm 1 Знак,1 Заголовок 11 Знак1,Глава Знак,ТП Заголовок 1 Знак,. Знак1,Название спецификации Знак1"/>
    <w:rsid w:val="006B6BF3"/>
    <w:rPr>
      <w:rFonts w:ascii="Arial" w:hAnsi="Arial" w:cs="Arial" w:hint="default"/>
      <w:b/>
      <w:bCs/>
      <w:sz w:val="18"/>
      <w:szCs w:val="18"/>
      <w:lang w:val="ru-RU" w:eastAsia="ru-RU"/>
    </w:rPr>
  </w:style>
  <w:style w:type="character" w:styleId="HTML3">
    <w:name w:val="HTML Keyboard"/>
    <w:basedOn w:val="af8"/>
    <w:unhideWhenUsed/>
    <w:rsid w:val="006B6BF3"/>
    <w:rPr>
      <w:rFonts w:ascii="Courier New" w:eastAsia="Times New Roman" w:hAnsi="Courier New" w:cs="Courier New" w:hint="default"/>
      <w:sz w:val="20"/>
      <w:szCs w:val="20"/>
    </w:rPr>
  </w:style>
  <w:style w:type="character" w:customStyle="1" w:styleId="1ffe">
    <w:name w:val="Название Знак1"/>
    <w:basedOn w:val="af8"/>
    <w:locked/>
    <w:rsid w:val="006B6BF3"/>
    <w:rPr>
      <w:rFonts w:ascii="Arial" w:eastAsia="Calibri" w:hAnsi="Arial" w:cs="Arial"/>
      <w:b/>
      <w:bCs/>
      <w:kern w:val="28"/>
      <w:sz w:val="32"/>
      <w:szCs w:val="32"/>
    </w:rPr>
  </w:style>
  <w:style w:type="character" w:customStyle="1" w:styleId="1fff">
    <w:name w:val="Основной текст Знак1"/>
    <w:aliases w:val="L1 Body Text Знак1,ändrad Знак1,bt Знак1,EHPT Знак1,буйнак Знак1,Body Text Char Char Знак1,Body Text Char1 Char Char Знак1,Body Text Char Char1 Char Char Знак1,Body Text Char Char1 Знак1,Основной текст Знак1 Знак Знак Знак1"/>
    <w:basedOn w:val="af8"/>
    <w:uiPriority w:val="99"/>
    <w:rsid w:val="006B6BF3"/>
    <w:rPr>
      <w:rFonts w:ascii="Tms Rmn" w:hAnsi="Tms Rmn"/>
    </w:rPr>
  </w:style>
  <w:style w:type="character" w:customStyle="1" w:styleId="ConsPlusNonformat0">
    <w:name w:val="ConsPlusNonformat Знак"/>
    <w:uiPriority w:val="99"/>
    <w:locked/>
    <w:rsid w:val="006B6BF3"/>
    <w:rPr>
      <w:rFonts w:ascii="Courier New" w:hAnsi="Courier New" w:cs="Courier New"/>
    </w:rPr>
  </w:style>
  <w:style w:type="character" w:customStyle="1" w:styleId="ConsNonformat">
    <w:name w:val="ConsNonformat Знак"/>
    <w:link w:val="ConsNonformat0"/>
    <w:uiPriority w:val="99"/>
    <w:locked/>
    <w:rsid w:val="006B6BF3"/>
    <w:rPr>
      <w:rFonts w:ascii="Courier New" w:hAnsi="Courier New" w:cs="Courier New"/>
      <w:lang w:eastAsia="ar-SA"/>
    </w:rPr>
  </w:style>
  <w:style w:type="paragraph" w:customStyle="1" w:styleId="ConsNonformat0">
    <w:name w:val="ConsNonformat"/>
    <w:link w:val="ConsNonformat"/>
    <w:autoRedefine/>
    <w:qFormat/>
    <w:rsid w:val="006B6BF3"/>
    <w:pPr>
      <w:widowControl w:val="0"/>
      <w:suppressAutoHyphens/>
      <w:autoSpaceDE w:val="0"/>
      <w:ind w:right="19772"/>
    </w:pPr>
    <w:rPr>
      <w:rFonts w:ascii="Courier New" w:hAnsi="Courier New" w:cs="Courier New"/>
      <w:lang w:eastAsia="ar-SA"/>
    </w:rPr>
  </w:style>
  <w:style w:type="paragraph" w:customStyle="1" w:styleId="af3">
    <w:name w:val="Текст ТД"/>
    <w:basedOn w:val="af7"/>
    <w:autoRedefine/>
    <w:qFormat/>
    <w:rsid w:val="006B6BF3"/>
    <w:pPr>
      <w:numPr>
        <w:numId w:val="16"/>
      </w:numPr>
      <w:suppressAutoHyphens/>
      <w:autoSpaceDE w:val="0"/>
      <w:spacing w:after="200"/>
      <w:jc w:val="both"/>
    </w:pPr>
    <w:rPr>
      <w:rFonts w:ascii="Calibri" w:eastAsia="Calibri" w:hAnsi="Calibri"/>
      <w:szCs w:val="24"/>
      <w:lang w:eastAsia="ar-SA"/>
    </w:rPr>
  </w:style>
  <w:style w:type="paragraph" w:customStyle="1" w:styleId="1fff0">
    <w:name w:val="Дата1"/>
    <w:basedOn w:val="af7"/>
    <w:next w:val="af7"/>
    <w:autoRedefine/>
    <w:uiPriority w:val="99"/>
    <w:semiHidden/>
    <w:qFormat/>
    <w:rsid w:val="006B6BF3"/>
    <w:pPr>
      <w:suppressAutoHyphens/>
      <w:spacing w:after="60"/>
      <w:jc w:val="both"/>
    </w:pPr>
    <w:rPr>
      <w:szCs w:val="24"/>
      <w:lang w:eastAsia="ar-SA"/>
    </w:rPr>
  </w:style>
  <w:style w:type="paragraph" w:customStyle="1" w:styleId="Style1">
    <w:name w:val="Style1"/>
    <w:basedOn w:val="af7"/>
    <w:autoRedefine/>
    <w:uiPriority w:val="99"/>
    <w:semiHidden/>
    <w:qFormat/>
    <w:rsid w:val="006B6BF3"/>
    <w:pPr>
      <w:widowControl w:val="0"/>
      <w:autoSpaceDE w:val="0"/>
      <w:autoSpaceDN w:val="0"/>
      <w:adjustRightInd w:val="0"/>
      <w:spacing w:line="275" w:lineRule="exact"/>
      <w:ind w:firstLine="715"/>
      <w:jc w:val="both"/>
    </w:pPr>
    <w:rPr>
      <w:szCs w:val="24"/>
    </w:rPr>
  </w:style>
  <w:style w:type="paragraph" w:customStyle="1" w:styleId="2ffa">
    <w:name w:val="Знак Знак2 Знак Знак"/>
    <w:basedOn w:val="af7"/>
    <w:autoRedefine/>
    <w:qFormat/>
    <w:rsid w:val="006B6BF3"/>
    <w:pPr>
      <w:spacing w:after="160" w:line="240" w:lineRule="exact"/>
    </w:pPr>
    <w:rPr>
      <w:rFonts w:ascii="Verdana" w:hAnsi="Verdana" w:cs="Verdana"/>
      <w:sz w:val="20"/>
      <w:lang w:val="en-US" w:eastAsia="en-US"/>
    </w:rPr>
  </w:style>
  <w:style w:type="paragraph" w:customStyle="1" w:styleId="1fff1">
    <w:name w:val="Нумерованный список1"/>
    <w:basedOn w:val="af7"/>
    <w:autoRedefine/>
    <w:uiPriority w:val="99"/>
    <w:semiHidden/>
    <w:qFormat/>
    <w:rsid w:val="006B6BF3"/>
    <w:pPr>
      <w:widowControl w:val="0"/>
      <w:tabs>
        <w:tab w:val="num" w:pos="360"/>
      </w:tabs>
      <w:suppressAutoHyphens/>
    </w:pPr>
    <w:rPr>
      <w:rFonts w:ascii="Calibri" w:eastAsia="Calibri" w:hAnsi="Calibri"/>
      <w:szCs w:val="24"/>
    </w:rPr>
  </w:style>
  <w:style w:type="paragraph" w:customStyle="1" w:styleId="1fff2">
    <w:name w:val="Стиль1"/>
    <w:basedOn w:val="af7"/>
    <w:autoRedefine/>
    <w:qFormat/>
    <w:rsid w:val="006B6BF3"/>
    <w:pPr>
      <w:keepNext/>
      <w:keepLines/>
      <w:widowControl w:val="0"/>
      <w:suppressLineNumbers/>
      <w:tabs>
        <w:tab w:val="num" w:pos="432"/>
      </w:tabs>
      <w:suppressAutoHyphens/>
      <w:spacing w:after="60"/>
      <w:ind w:left="432" w:hanging="432"/>
    </w:pPr>
    <w:rPr>
      <w:b/>
      <w:bCs/>
      <w:sz w:val="28"/>
      <w:szCs w:val="28"/>
    </w:rPr>
  </w:style>
  <w:style w:type="paragraph" w:customStyle="1" w:styleId="2ffb">
    <w:name w:val="Стиль2"/>
    <w:basedOn w:val="2"/>
    <w:autoRedefine/>
    <w:qFormat/>
    <w:rsid w:val="006B6BF3"/>
    <w:pPr>
      <w:keepNext/>
      <w:keepLines/>
      <w:widowControl w:val="0"/>
      <w:numPr>
        <w:numId w:val="0"/>
      </w:numPr>
      <w:suppressLineNumbers/>
      <w:tabs>
        <w:tab w:val="num" w:pos="576"/>
      </w:tabs>
      <w:suppressAutoHyphens/>
      <w:spacing w:after="60"/>
      <w:ind w:left="576" w:hanging="576"/>
      <w:jc w:val="both"/>
    </w:pPr>
    <w:rPr>
      <w:b/>
      <w:bCs/>
      <w:szCs w:val="24"/>
    </w:rPr>
  </w:style>
  <w:style w:type="paragraph" w:customStyle="1" w:styleId="afffffffd">
    <w:name w:val="Подпункты регламента"/>
    <w:basedOn w:val="aff8"/>
    <w:autoRedefine/>
    <w:uiPriority w:val="99"/>
    <w:semiHidden/>
    <w:qFormat/>
    <w:rsid w:val="006B6BF3"/>
    <w:pPr>
      <w:tabs>
        <w:tab w:val="num" w:pos="1191"/>
      </w:tabs>
      <w:spacing w:after="0"/>
      <w:ind w:firstLine="720"/>
      <w:jc w:val="both"/>
    </w:pPr>
    <w:rPr>
      <w:rFonts w:ascii="Calibri" w:eastAsia="Calibri" w:hAnsi="Calibri" w:cs="Calibri"/>
      <w:sz w:val="26"/>
      <w:szCs w:val="26"/>
    </w:rPr>
  </w:style>
  <w:style w:type="paragraph" w:customStyle="1" w:styleId="Style11">
    <w:name w:val="Style11"/>
    <w:basedOn w:val="af7"/>
    <w:autoRedefine/>
    <w:uiPriority w:val="99"/>
    <w:qFormat/>
    <w:rsid w:val="006B6BF3"/>
    <w:pPr>
      <w:widowControl w:val="0"/>
      <w:autoSpaceDE w:val="0"/>
      <w:autoSpaceDN w:val="0"/>
      <w:adjustRightInd w:val="0"/>
      <w:spacing w:line="277" w:lineRule="exact"/>
      <w:ind w:firstLine="305"/>
    </w:pPr>
    <w:rPr>
      <w:szCs w:val="24"/>
    </w:rPr>
  </w:style>
  <w:style w:type="paragraph" w:customStyle="1" w:styleId="Style3">
    <w:name w:val="Style3"/>
    <w:basedOn w:val="af7"/>
    <w:next w:val="af7"/>
    <w:autoRedefine/>
    <w:uiPriority w:val="99"/>
    <w:qFormat/>
    <w:rsid w:val="006B6BF3"/>
    <w:pPr>
      <w:tabs>
        <w:tab w:val="num" w:pos="720"/>
      </w:tabs>
      <w:spacing w:before="60" w:after="60"/>
      <w:jc w:val="both"/>
    </w:pPr>
    <w:rPr>
      <w:rFonts w:ascii="Arial" w:hAnsi="Arial" w:cs="Arial"/>
      <w:sz w:val="20"/>
    </w:rPr>
  </w:style>
  <w:style w:type="paragraph" w:customStyle="1" w:styleId="Style6">
    <w:name w:val="Style6"/>
    <w:basedOn w:val="af7"/>
    <w:autoRedefine/>
    <w:uiPriority w:val="99"/>
    <w:qFormat/>
    <w:rsid w:val="006B6BF3"/>
    <w:pPr>
      <w:widowControl w:val="0"/>
      <w:autoSpaceDE w:val="0"/>
      <w:autoSpaceDN w:val="0"/>
      <w:adjustRightInd w:val="0"/>
    </w:pPr>
    <w:rPr>
      <w:szCs w:val="24"/>
    </w:rPr>
  </w:style>
  <w:style w:type="paragraph" w:customStyle="1" w:styleId="Style7">
    <w:name w:val="Style7"/>
    <w:basedOn w:val="af7"/>
    <w:autoRedefine/>
    <w:uiPriority w:val="99"/>
    <w:qFormat/>
    <w:rsid w:val="006B6BF3"/>
    <w:pPr>
      <w:widowControl w:val="0"/>
      <w:autoSpaceDE w:val="0"/>
      <w:autoSpaceDN w:val="0"/>
      <w:adjustRightInd w:val="0"/>
      <w:spacing w:line="278" w:lineRule="exact"/>
      <w:jc w:val="both"/>
    </w:pPr>
    <w:rPr>
      <w:szCs w:val="24"/>
    </w:rPr>
  </w:style>
  <w:style w:type="paragraph" w:customStyle="1" w:styleId="Style8">
    <w:name w:val="Style8"/>
    <w:basedOn w:val="af7"/>
    <w:autoRedefine/>
    <w:uiPriority w:val="99"/>
    <w:qFormat/>
    <w:rsid w:val="006B6BF3"/>
    <w:pPr>
      <w:widowControl w:val="0"/>
      <w:autoSpaceDE w:val="0"/>
      <w:autoSpaceDN w:val="0"/>
      <w:adjustRightInd w:val="0"/>
      <w:spacing w:line="274" w:lineRule="exact"/>
      <w:ind w:firstLine="576"/>
      <w:jc w:val="both"/>
    </w:pPr>
    <w:rPr>
      <w:szCs w:val="24"/>
    </w:rPr>
  </w:style>
  <w:style w:type="paragraph" w:customStyle="1" w:styleId="Style12">
    <w:name w:val="Style12"/>
    <w:basedOn w:val="af7"/>
    <w:autoRedefine/>
    <w:uiPriority w:val="99"/>
    <w:semiHidden/>
    <w:qFormat/>
    <w:rsid w:val="006B6BF3"/>
    <w:pPr>
      <w:widowControl w:val="0"/>
      <w:autoSpaceDE w:val="0"/>
      <w:autoSpaceDN w:val="0"/>
      <w:adjustRightInd w:val="0"/>
      <w:spacing w:line="269" w:lineRule="exact"/>
      <w:ind w:firstLine="307"/>
      <w:jc w:val="both"/>
    </w:pPr>
    <w:rPr>
      <w:szCs w:val="24"/>
    </w:rPr>
  </w:style>
  <w:style w:type="paragraph" w:customStyle="1" w:styleId="BodyText21">
    <w:name w:val="Body Text 21"/>
    <w:basedOn w:val="af7"/>
    <w:autoRedefine/>
    <w:qFormat/>
    <w:rsid w:val="006B6BF3"/>
    <w:pPr>
      <w:tabs>
        <w:tab w:val="left" w:pos="-2410"/>
        <w:tab w:val="left" w:pos="9639"/>
      </w:tabs>
      <w:ind w:right="-29" w:firstLine="720"/>
    </w:pPr>
    <w:rPr>
      <w:szCs w:val="24"/>
    </w:rPr>
  </w:style>
  <w:style w:type="paragraph" w:customStyle="1" w:styleId="afffffffe">
    <w:name w:val="Знак Знак Знак Знак Знак Знак Знак"/>
    <w:basedOn w:val="af7"/>
    <w:autoRedefine/>
    <w:qFormat/>
    <w:rsid w:val="006B6BF3"/>
    <w:pPr>
      <w:spacing w:before="100" w:beforeAutospacing="1" w:after="100" w:afterAutospacing="1"/>
    </w:pPr>
    <w:rPr>
      <w:rFonts w:ascii="Tahoma" w:hAnsi="Tahoma" w:cs="Tahoma"/>
      <w:sz w:val="20"/>
      <w:lang w:val="en-US" w:eastAsia="en-US"/>
    </w:rPr>
  </w:style>
  <w:style w:type="paragraph" w:customStyle="1" w:styleId="218">
    <w:name w:val="Обычный.Обычный 21"/>
    <w:autoRedefine/>
    <w:uiPriority w:val="99"/>
    <w:semiHidden/>
    <w:qFormat/>
    <w:rsid w:val="006B6BF3"/>
    <w:rPr>
      <w:sz w:val="24"/>
      <w:szCs w:val="24"/>
    </w:rPr>
  </w:style>
  <w:style w:type="paragraph" w:customStyle="1" w:styleId="affffffff">
    <w:name w:val="Нормальный (таблица)"/>
    <w:basedOn w:val="af7"/>
    <w:next w:val="af7"/>
    <w:autoRedefine/>
    <w:uiPriority w:val="99"/>
    <w:qFormat/>
    <w:rsid w:val="006B6BF3"/>
    <w:pPr>
      <w:widowControl w:val="0"/>
      <w:autoSpaceDE w:val="0"/>
      <w:autoSpaceDN w:val="0"/>
      <w:adjustRightInd w:val="0"/>
      <w:jc w:val="both"/>
    </w:pPr>
    <w:rPr>
      <w:rFonts w:ascii="Arial" w:hAnsi="Arial" w:cs="Arial"/>
      <w:szCs w:val="24"/>
    </w:rPr>
  </w:style>
  <w:style w:type="paragraph" w:customStyle="1" w:styleId="affffffff0">
    <w:name w:val="Прижатый влево"/>
    <w:basedOn w:val="af7"/>
    <w:next w:val="af7"/>
    <w:autoRedefine/>
    <w:qFormat/>
    <w:rsid w:val="006B6BF3"/>
    <w:pPr>
      <w:widowControl w:val="0"/>
      <w:autoSpaceDE w:val="0"/>
      <w:autoSpaceDN w:val="0"/>
      <w:adjustRightInd w:val="0"/>
    </w:pPr>
    <w:rPr>
      <w:rFonts w:ascii="Arial" w:hAnsi="Arial" w:cs="Arial"/>
      <w:szCs w:val="24"/>
    </w:rPr>
  </w:style>
  <w:style w:type="paragraph" w:customStyle="1" w:styleId="1fff3">
    <w:name w:val="текст1"/>
    <w:autoRedefine/>
    <w:uiPriority w:val="99"/>
    <w:semiHidden/>
    <w:qFormat/>
    <w:rsid w:val="006B6BF3"/>
    <w:pPr>
      <w:autoSpaceDE w:val="0"/>
      <w:autoSpaceDN w:val="0"/>
      <w:adjustRightInd w:val="0"/>
      <w:ind w:firstLine="397"/>
      <w:jc w:val="both"/>
    </w:pPr>
    <w:rPr>
      <w:rFonts w:ascii="SchoolBookC" w:eastAsia="Calibri" w:hAnsi="SchoolBookC" w:cs="SchoolBookC"/>
      <w:sz w:val="24"/>
      <w:szCs w:val="24"/>
    </w:rPr>
  </w:style>
  <w:style w:type="paragraph" w:customStyle="1" w:styleId="affffffff1">
    <w:name w:val="втяжка"/>
    <w:basedOn w:val="1fff3"/>
    <w:next w:val="1fff3"/>
    <w:autoRedefine/>
    <w:uiPriority w:val="99"/>
    <w:semiHidden/>
    <w:qFormat/>
    <w:rsid w:val="006B6BF3"/>
    <w:pPr>
      <w:tabs>
        <w:tab w:val="left" w:pos="567"/>
      </w:tabs>
      <w:spacing w:before="57"/>
      <w:ind w:left="567" w:hanging="567"/>
    </w:pPr>
  </w:style>
  <w:style w:type="paragraph" w:customStyle="1" w:styleId="1fff4">
    <w:name w:val="втяжка1"/>
    <w:basedOn w:val="affffffff1"/>
    <w:next w:val="affffffff1"/>
    <w:autoRedefine/>
    <w:uiPriority w:val="99"/>
    <w:semiHidden/>
    <w:qFormat/>
    <w:rsid w:val="006B6BF3"/>
    <w:pPr>
      <w:tabs>
        <w:tab w:val="clear" w:pos="567"/>
        <w:tab w:val="left" w:pos="1134"/>
      </w:tabs>
      <w:ind w:left="1134"/>
    </w:pPr>
  </w:style>
  <w:style w:type="paragraph" w:customStyle="1" w:styleId="-">
    <w:name w:val="текст-табл"/>
    <w:basedOn w:val="af7"/>
    <w:next w:val="af7"/>
    <w:autoRedefine/>
    <w:uiPriority w:val="99"/>
    <w:semiHidden/>
    <w:qFormat/>
    <w:rsid w:val="006B6BF3"/>
    <w:pPr>
      <w:autoSpaceDE w:val="0"/>
      <w:autoSpaceDN w:val="0"/>
      <w:adjustRightInd w:val="0"/>
      <w:spacing w:before="57"/>
      <w:ind w:left="283" w:right="283"/>
      <w:jc w:val="both"/>
    </w:pPr>
    <w:rPr>
      <w:rFonts w:ascii="SchoolBookC" w:eastAsia="Calibri" w:hAnsi="SchoolBookC" w:cs="SchoolBookC"/>
      <w:b/>
      <w:bCs/>
      <w:i/>
      <w:iCs/>
      <w:szCs w:val="24"/>
    </w:rPr>
  </w:style>
  <w:style w:type="paragraph" w:customStyle="1" w:styleId="affffffff2">
    <w:name w:val="заг_центр"/>
    <w:basedOn w:val="-"/>
    <w:autoRedefine/>
    <w:uiPriority w:val="99"/>
    <w:semiHidden/>
    <w:qFormat/>
    <w:rsid w:val="006B6BF3"/>
    <w:pPr>
      <w:jc w:val="center"/>
    </w:pPr>
    <w:rPr>
      <w:rFonts w:ascii="AvantGardeGothicC" w:hAnsi="AvantGardeGothicC" w:cs="AvantGardeGothicC"/>
    </w:rPr>
  </w:style>
  <w:style w:type="paragraph" w:customStyle="1" w:styleId="fr10">
    <w:name w:val="fr1"/>
    <w:basedOn w:val="af7"/>
    <w:autoRedefine/>
    <w:uiPriority w:val="99"/>
    <w:semiHidden/>
    <w:qFormat/>
    <w:rsid w:val="006B6BF3"/>
    <w:pPr>
      <w:spacing w:before="150" w:after="150"/>
      <w:ind w:left="150" w:right="150"/>
    </w:pPr>
    <w:rPr>
      <w:rFonts w:ascii="Calibri" w:eastAsia="Calibri" w:hAnsi="Calibri"/>
      <w:szCs w:val="24"/>
    </w:rPr>
  </w:style>
  <w:style w:type="paragraph" w:customStyle="1" w:styleId="94">
    <w:name w:val="9"/>
    <w:basedOn w:val="af7"/>
    <w:autoRedefine/>
    <w:uiPriority w:val="99"/>
    <w:semiHidden/>
    <w:qFormat/>
    <w:rsid w:val="006B6BF3"/>
    <w:pPr>
      <w:jc w:val="center"/>
    </w:pPr>
    <w:rPr>
      <w:rFonts w:eastAsia="Arial Unicode MS"/>
      <w:b/>
      <w:bCs/>
      <w:sz w:val="16"/>
      <w:szCs w:val="16"/>
    </w:rPr>
  </w:style>
  <w:style w:type="paragraph" w:customStyle="1" w:styleId="-0">
    <w:name w:val="Контракт-пункт"/>
    <w:basedOn w:val="af7"/>
    <w:autoRedefine/>
    <w:qFormat/>
    <w:rsid w:val="006B6BF3"/>
    <w:pPr>
      <w:tabs>
        <w:tab w:val="left" w:pos="680"/>
        <w:tab w:val="num" w:pos="720"/>
      </w:tabs>
      <w:spacing w:after="60"/>
      <w:ind w:left="720" w:firstLine="567"/>
      <w:jc w:val="both"/>
    </w:pPr>
    <w:rPr>
      <w:rFonts w:ascii="Calibri" w:eastAsia="Calibri" w:hAnsi="Calibri"/>
      <w:szCs w:val="24"/>
    </w:rPr>
  </w:style>
  <w:style w:type="paragraph" w:customStyle="1" w:styleId="2ffc">
    <w:name w:val="Текст_начало_2"/>
    <w:basedOn w:val="af7"/>
    <w:autoRedefine/>
    <w:uiPriority w:val="99"/>
    <w:semiHidden/>
    <w:qFormat/>
    <w:rsid w:val="006B6BF3"/>
    <w:pPr>
      <w:spacing w:line="360" w:lineRule="exact"/>
      <w:jc w:val="both"/>
    </w:pPr>
    <w:rPr>
      <w:rFonts w:ascii="Arial" w:eastAsia="Calibri" w:hAnsi="Arial" w:cs="Arial"/>
      <w:szCs w:val="24"/>
      <w:lang w:val="en-GB"/>
    </w:rPr>
  </w:style>
  <w:style w:type="paragraph" w:customStyle="1" w:styleId="02statia1">
    <w:name w:val="02statia1"/>
    <w:basedOn w:val="af7"/>
    <w:autoRedefine/>
    <w:uiPriority w:val="99"/>
    <w:semiHidden/>
    <w:qFormat/>
    <w:rsid w:val="006B6BF3"/>
    <w:pPr>
      <w:keepNext/>
      <w:spacing w:before="280" w:line="320" w:lineRule="atLeast"/>
      <w:ind w:left="1134" w:right="851" w:hanging="578"/>
      <w:outlineLvl w:val="2"/>
    </w:pPr>
    <w:rPr>
      <w:rFonts w:ascii="GaramondNarrowC" w:eastAsia="Calibri" w:hAnsi="GaramondNarrowC" w:cs="GaramondNarrowC"/>
      <w:b/>
      <w:bCs/>
      <w:szCs w:val="24"/>
    </w:rPr>
  </w:style>
  <w:style w:type="paragraph" w:customStyle="1" w:styleId="02statia2">
    <w:name w:val="02statia2"/>
    <w:basedOn w:val="af7"/>
    <w:autoRedefine/>
    <w:qFormat/>
    <w:rsid w:val="006B6BF3"/>
    <w:pPr>
      <w:spacing w:before="120" w:line="320" w:lineRule="atLeast"/>
      <w:ind w:left="2020" w:hanging="880"/>
      <w:jc w:val="both"/>
    </w:pPr>
    <w:rPr>
      <w:rFonts w:ascii="GaramondNarrowC" w:eastAsia="Calibri" w:hAnsi="GaramondNarrowC" w:cs="GaramondNarrowC"/>
      <w:color w:val="000000"/>
      <w:sz w:val="21"/>
      <w:szCs w:val="21"/>
    </w:rPr>
  </w:style>
  <w:style w:type="paragraph" w:customStyle="1" w:styleId="02statia3">
    <w:name w:val="02statia3"/>
    <w:basedOn w:val="af7"/>
    <w:autoRedefine/>
    <w:uiPriority w:val="99"/>
    <w:semiHidden/>
    <w:qFormat/>
    <w:rsid w:val="006B6BF3"/>
    <w:pPr>
      <w:spacing w:before="120" w:line="320" w:lineRule="atLeast"/>
      <w:ind w:left="2900" w:hanging="880"/>
      <w:jc w:val="both"/>
    </w:pPr>
    <w:rPr>
      <w:rFonts w:ascii="GaramondNarrowC" w:eastAsia="Calibri" w:hAnsi="GaramondNarrowC" w:cs="GaramondNarrowC"/>
      <w:color w:val="000000"/>
      <w:sz w:val="21"/>
      <w:szCs w:val="21"/>
    </w:rPr>
  </w:style>
  <w:style w:type="paragraph" w:customStyle="1" w:styleId="affffffff3">
    <w:name w:val="директор"/>
    <w:basedOn w:val="af7"/>
    <w:autoRedefine/>
    <w:uiPriority w:val="99"/>
    <w:semiHidden/>
    <w:qFormat/>
    <w:rsid w:val="006B6BF3"/>
    <w:pPr>
      <w:widowControl w:val="0"/>
      <w:spacing w:line="216" w:lineRule="auto"/>
      <w:ind w:firstLine="454"/>
      <w:jc w:val="both"/>
    </w:pPr>
    <w:rPr>
      <w:rFonts w:ascii="Arial" w:eastAsia="Calibri" w:hAnsi="Arial" w:cs="Arial"/>
      <w:szCs w:val="24"/>
    </w:rPr>
  </w:style>
  <w:style w:type="paragraph" w:customStyle="1" w:styleId="affffffff4">
    <w:name w:val="Комментарий"/>
    <w:basedOn w:val="af7"/>
    <w:next w:val="af7"/>
    <w:autoRedefine/>
    <w:qFormat/>
    <w:rsid w:val="006B6BF3"/>
    <w:pPr>
      <w:autoSpaceDE w:val="0"/>
      <w:autoSpaceDN w:val="0"/>
      <w:adjustRightInd w:val="0"/>
      <w:ind w:left="170"/>
      <w:jc w:val="both"/>
    </w:pPr>
    <w:rPr>
      <w:rFonts w:ascii="Arial" w:eastAsia="Calibri" w:hAnsi="Arial" w:cs="Arial"/>
      <w:i/>
      <w:iCs/>
      <w:color w:val="800080"/>
      <w:sz w:val="20"/>
    </w:rPr>
  </w:style>
  <w:style w:type="paragraph" w:customStyle="1" w:styleId="14pt">
    <w:name w:val="Обычный + 14 pt"/>
    <w:aliases w:val="по ширине,Первая строка:  1,27 см"/>
    <w:basedOn w:val="af7"/>
    <w:autoRedefine/>
    <w:qFormat/>
    <w:rsid w:val="006B6BF3"/>
    <w:pPr>
      <w:overflowPunct w:val="0"/>
      <w:autoSpaceDE w:val="0"/>
      <w:autoSpaceDN w:val="0"/>
      <w:adjustRightInd w:val="0"/>
      <w:ind w:firstLine="720"/>
      <w:jc w:val="both"/>
    </w:pPr>
    <w:rPr>
      <w:rFonts w:ascii="Calibri" w:eastAsia="Calibri" w:hAnsi="Calibri"/>
      <w:sz w:val="28"/>
      <w:szCs w:val="28"/>
    </w:rPr>
  </w:style>
  <w:style w:type="paragraph" w:customStyle="1" w:styleId="1fff5">
    <w:name w:val="Знак1 Знак Знак Знак"/>
    <w:basedOn w:val="af7"/>
    <w:autoRedefine/>
    <w:qFormat/>
    <w:rsid w:val="006B6BF3"/>
    <w:pPr>
      <w:spacing w:before="100" w:beforeAutospacing="1" w:after="100" w:afterAutospacing="1"/>
    </w:pPr>
    <w:rPr>
      <w:rFonts w:ascii="Tahoma" w:eastAsia="Calibri" w:hAnsi="Tahoma" w:cs="Tahoma"/>
      <w:sz w:val="20"/>
      <w:lang w:val="en-US" w:eastAsia="en-US"/>
    </w:rPr>
  </w:style>
  <w:style w:type="paragraph" w:customStyle="1" w:styleId="CharChar1">
    <w:name w:val="Char Char1 Знак Знак Знак"/>
    <w:basedOn w:val="af7"/>
    <w:autoRedefine/>
    <w:uiPriority w:val="99"/>
    <w:semiHidden/>
    <w:qFormat/>
    <w:rsid w:val="006B6BF3"/>
    <w:rPr>
      <w:rFonts w:ascii="Verdana" w:eastAsia="Calibri" w:hAnsi="Verdana" w:cs="Verdana"/>
      <w:sz w:val="20"/>
      <w:lang w:val="en-US" w:eastAsia="en-US"/>
    </w:rPr>
  </w:style>
  <w:style w:type="paragraph" w:customStyle="1" w:styleId="1fff6">
    <w:name w:val="Знак1"/>
    <w:basedOn w:val="af7"/>
    <w:autoRedefine/>
    <w:uiPriority w:val="99"/>
    <w:qFormat/>
    <w:rsid w:val="006B6BF3"/>
    <w:pPr>
      <w:spacing w:before="100" w:beforeAutospacing="1" w:after="100" w:afterAutospacing="1"/>
    </w:pPr>
    <w:rPr>
      <w:rFonts w:ascii="Tahoma" w:eastAsia="Calibri" w:hAnsi="Tahoma" w:cs="Tahoma"/>
      <w:sz w:val="20"/>
      <w:lang w:val="en-US" w:eastAsia="en-US"/>
    </w:rPr>
  </w:style>
  <w:style w:type="paragraph" w:customStyle="1" w:styleId="1fff7">
    <w:name w:val="1"/>
    <w:basedOn w:val="af7"/>
    <w:autoRedefine/>
    <w:qFormat/>
    <w:rsid w:val="006B6BF3"/>
    <w:pPr>
      <w:spacing w:before="100" w:beforeAutospacing="1" w:after="100" w:afterAutospacing="1"/>
    </w:pPr>
    <w:rPr>
      <w:rFonts w:ascii="Tahoma" w:eastAsia="Calibri" w:hAnsi="Tahoma" w:cs="Tahoma"/>
      <w:sz w:val="20"/>
      <w:lang w:val="en-US" w:eastAsia="en-US"/>
    </w:rPr>
  </w:style>
  <w:style w:type="paragraph" w:customStyle="1" w:styleId="affffffff5">
    <w:name w:val="Знак Знак Знак Знак Знак Знак Знак Знак Знак Знак"/>
    <w:basedOn w:val="af7"/>
    <w:autoRedefine/>
    <w:uiPriority w:val="99"/>
    <w:semiHidden/>
    <w:qFormat/>
    <w:rsid w:val="006B6BF3"/>
    <w:rPr>
      <w:rFonts w:ascii="Verdana" w:eastAsia="Calibri" w:hAnsi="Verdana" w:cs="Verdana"/>
      <w:sz w:val="20"/>
      <w:lang w:val="en-US" w:eastAsia="en-US"/>
    </w:rPr>
  </w:style>
  <w:style w:type="paragraph" w:customStyle="1" w:styleId="1fff8">
    <w:name w:val="Знак1 Знак Знак Знак Знак Знак Знак Знак Знак Знак"/>
    <w:basedOn w:val="af7"/>
    <w:autoRedefine/>
    <w:qFormat/>
    <w:rsid w:val="006B6BF3"/>
    <w:pPr>
      <w:spacing w:before="100" w:beforeAutospacing="1" w:after="100" w:afterAutospacing="1"/>
    </w:pPr>
    <w:rPr>
      <w:rFonts w:ascii="Tahoma" w:eastAsia="Calibri" w:hAnsi="Tahoma" w:cs="Tahoma"/>
      <w:sz w:val="20"/>
      <w:lang w:val="en-US" w:eastAsia="en-US"/>
    </w:rPr>
  </w:style>
  <w:style w:type="paragraph" w:customStyle="1" w:styleId="219">
    <w:name w:val="Знак Знак Знак21"/>
    <w:basedOn w:val="af7"/>
    <w:autoRedefine/>
    <w:uiPriority w:val="99"/>
    <w:semiHidden/>
    <w:qFormat/>
    <w:rsid w:val="006B6BF3"/>
    <w:pPr>
      <w:spacing w:before="100" w:beforeAutospacing="1" w:after="100" w:afterAutospacing="1"/>
    </w:pPr>
    <w:rPr>
      <w:rFonts w:ascii="Tahoma" w:eastAsia="Calibri" w:hAnsi="Tahoma" w:cs="Tahoma"/>
      <w:sz w:val="20"/>
      <w:lang w:val="en-US" w:eastAsia="en-US"/>
    </w:rPr>
  </w:style>
  <w:style w:type="paragraph" w:customStyle="1" w:styleId="CharCharCharCharCharCharCharCharCharCharCharCharCharChar">
    <w:name w:val="Char Char Знак Знак Char Char Знак Знак Char Char Знак Знак Char Char Знак Знак Char Char Знак Знак Char Char Знак Знак Char Char Знак"/>
    <w:basedOn w:val="af7"/>
    <w:autoRedefine/>
    <w:qFormat/>
    <w:rsid w:val="006B6BF3"/>
    <w:rPr>
      <w:rFonts w:ascii="Verdana" w:hAnsi="Verdana" w:cs="Verdana"/>
      <w:sz w:val="20"/>
      <w:lang w:val="en-US" w:eastAsia="en-US"/>
    </w:rPr>
  </w:style>
  <w:style w:type="paragraph" w:customStyle="1" w:styleId="1fff9">
    <w:name w:val="Цитата1"/>
    <w:basedOn w:val="af7"/>
    <w:autoRedefine/>
    <w:uiPriority w:val="99"/>
    <w:qFormat/>
    <w:rsid w:val="006B6BF3"/>
    <w:pPr>
      <w:spacing w:before="160" w:after="480" w:line="240" w:lineRule="exact"/>
      <w:ind w:left="57" w:right="4820"/>
      <w:jc w:val="both"/>
    </w:pPr>
    <w:rPr>
      <w:sz w:val="28"/>
      <w:szCs w:val="28"/>
    </w:rPr>
  </w:style>
  <w:style w:type="paragraph" w:customStyle="1" w:styleId="affffffff6">
    <w:name w:val="Готовый"/>
    <w:basedOn w:val="af7"/>
    <w:autoRedefine/>
    <w:qFormat/>
    <w:rsid w:val="006B6BF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cs="Courier New"/>
      <w:sz w:val="20"/>
    </w:rPr>
  </w:style>
  <w:style w:type="paragraph" w:customStyle="1" w:styleId="affffffff7">
    <w:name w:val="Стиль"/>
    <w:autoRedefine/>
    <w:qFormat/>
    <w:rsid w:val="006B6BF3"/>
    <w:pPr>
      <w:widowControl w:val="0"/>
      <w:autoSpaceDE w:val="0"/>
      <w:autoSpaceDN w:val="0"/>
      <w:adjustRightInd w:val="0"/>
    </w:pPr>
    <w:rPr>
      <w:rFonts w:ascii="Arial" w:eastAsia="Calibri" w:hAnsi="Arial" w:cs="Arial"/>
      <w:sz w:val="24"/>
      <w:szCs w:val="24"/>
    </w:rPr>
  </w:style>
  <w:style w:type="paragraph" w:customStyle="1" w:styleId="2ffd">
    <w:name w:val="2"/>
    <w:basedOn w:val="af7"/>
    <w:next w:val="28"/>
    <w:autoRedefine/>
    <w:uiPriority w:val="99"/>
    <w:semiHidden/>
    <w:qFormat/>
    <w:rsid w:val="006B6BF3"/>
    <w:pPr>
      <w:spacing w:after="160" w:line="240" w:lineRule="exact"/>
    </w:pPr>
    <w:rPr>
      <w:szCs w:val="24"/>
      <w:lang w:val="en-US" w:eastAsia="en-US"/>
    </w:rPr>
  </w:style>
  <w:style w:type="paragraph" w:customStyle="1" w:styleId="affffffff8">
    <w:name w:val="Стиль начало"/>
    <w:basedOn w:val="af7"/>
    <w:autoRedefine/>
    <w:qFormat/>
    <w:rsid w:val="006B6BF3"/>
    <w:pPr>
      <w:spacing w:line="264" w:lineRule="auto"/>
    </w:pPr>
    <w:rPr>
      <w:sz w:val="28"/>
      <w:szCs w:val="28"/>
    </w:rPr>
  </w:style>
  <w:style w:type="paragraph" w:customStyle="1" w:styleId="affffffff9">
    <w:name w:val="обычн БО"/>
    <w:basedOn w:val="af7"/>
    <w:autoRedefine/>
    <w:uiPriority w:val="99"/>
    <w:semiHidden/>
    <w:qFormat/>
    <w:rsid w:val="006B6BF3"/>
    <w:pPr>
      <w:widowControl w:val="0"/>
      <w:suppressAutoHyphens/>
      <w:jc w:val="both"/>
    </w:pPr>
    <w:rPr>
      <w:rFonts w:ascii="Arial" w:hAnsi="Arial" w:cs="Arial"/>
      <w:szCs w:val="24"/>
      <w:lang w:eastAsia="ar-SA"/>
    </w:rPr>
  </w:style>
  <w:style w:type="paragraph" w:customStyle="1" w:styleId="Style13">
    <w:name w:val="Style13"/>
    <w:basedOn w:val="af7"/>
    <w:autoRedefine/>
    <w:qFormat/>
    <w:rsid w:val="006B6BF3"/>
    <w:pPr>
      <w:widowControl w:val="0"/>
      <w:autoSpaceDE w:val="0"/>
      <w:autoSpaceDN w:val="0"/>
      <w:adjustRightInd w:val="0"/>
      <w:spacing w:line="278" w:lineRule="exact"/>
      <w:ind w:firstLine="533"/>
      <w:jc w:val="both"/>
    </w:pPr>
    <w:rPr>
      <w:szCs w:val="24"/>
    </w:rPr>
  </w:style>
  <w:style w:type="paragraph" w:customStyle="1" w:styleId="affffffffa">
    <w:name w:val="Îáû÷íûé"/>
    <w:autoRedefine/>
    <w:qFormat/>
    <w:rsid w:val="006B6BF3"/>
    <w:pPr>
      <w:suppressAutoHyphens/>
      <w:autoSpaceDE w:val="0"/>
    </w:pPr>
    <w:rPr>
      <w:rFonts w:ascii="Calibri" w:eastAsia="Calibri" w:hAnsi="Calibri"/>
      <w:lang w:eastAsia="ar-SA"/>
    </w:rPr>
  </w:style>
  <w:style w:type="character" w:customStyle="1" w:styleId="711">
    <w:name w:val="Заголовок 7 Знак1"/>
    <w:semiHidden/>
    <w:rsid w:val="006B6BF3"/>
    <w:rPr>
      <w:rFonts w:ascii="Cambria" w:hAnsi="Cambria" w:cs="Cambria" w:hint="default"/>
      <w:i/>
      <w:iCs/>
      <w:color w:val="404040"/>
      <w:sz w:val="22"/>
      <w:szCs w:val="22"/>
    </w:rPr>
  </w:style>
  <w:style w:type="character" w:customStyle="1" w:styleId="810">
    <w:name w:val="Заголовок 8 Знак1"/>
    <w:semiHidden/>
    <w:rsid w:val="006B6BF3"/>
    <w:rPr>
      <w:rFonts w:ascii="Cambria" w:hAnsi="Cambria" w:cs="Cambria" w:hint="default"/>
      <w:color w:val="404040"/>
    </w:rPr>
  </w:style>
  <w:style w:type="character" w:customStyle="1" w:styleId="910">
    <w:name w:val="Заголовок 9 Знак1"/>
    <w:semiHidden/>
    <w:rsid w:val="006B6BF3"/>
    <w:rPr>
      <w:rFonts w:ascii="Cambria" w:hAnsi="Cambria" w:cs="Cambria" w:hint="default"/>
      <w:i/>
      <w:iCs/>
      <w:color w:val="404040"/>
    </w:rPr>
  </w:style>
  <w:style w:type="character" w:customStyle="1" w:styleId="1fffa">
    <w:name w:val="Текст сноски Знак1"/>
    <w:basedOn w:val="af8"/>
    <w:semiHidden/>
    <w:rsid w:val="006B6BF3"/>
    <w:rPr>
      <w:rFonts w:ascii="Tms Rmn" w:hAnsi="Tms Rmn"/>
    </w:rPr>
  </w:style>
  <w:style w:type="character" w:customStyle="1" w:styleId="1fffb">
    <w:name w:val="Текст концевой сноски Знак1"/>
    <w:basedOn w:val="af8"/>
    <w:uiPriority w:val="99"/>
    <w:semiHidden/>
    <w:rsid w:val="006B6BF3"/>
    <w:rPr>
      <w:rFonts w:ascii="Tms Rmn" w:hAnsi="Tms Rmn"/>
    </w:rPr>
  </w:style>
  <w:style w:type="character" w:customStyle="1" w:styleId="1fffc">
    <w:name w:val="Текст макроса Знак1"/>
    <w:basedOn w:val="af8"/>
    <w:uiPriority w:val="99"/>
    <w:semiHidden/>
    <w:rsid w:val="006B6BF3"/>
    <w:rPr>
      <w:rFonts w:ascii="Consolas" w:hAnsi="Consolas" w:cs="Consolas"/>
    </w:rPr>
  </w:style>
  <w:style w:type="character" w:customStyle="1" w:styleId="1fffd">
    <w:name w:val="Прощание Знак1"/>
    <w:basedOn w:val="af8"/>
    <w:semiHidden/>
    <w:rsid w:val="006B6BF3"/>
    <w:rPr>
      <w:rFonts w:ascii="Tms Rmn" w:hAnsi="Tms Rmn"/>
    </w:rPr>
  </w:style>
  <w:style w:type="character" w:customStyle="1" w:styleId="1fffe">
    <w:name w:val="Подпись Знак1"/>
    <w:basedOn w:val="af8"/>
    <w:semiHidden/>
    <w:rsid w:val="006B6BF3"/>
    <w:rPr>
      <w:rFonts w:ascii="Tms Rmn" w:hAnsi="Tms Rmn"/>
    </w:rPr>
  </w:style>
  <w:style w:type="character" w:customStyle="1" w:styleId="1ffff">
    <w:name w:val="Шапка Знак1"/>
    <w:basedOn w:val="af8"/>
    <w:semiHidden/>
    <w:rsid w:val="006B6BF3"/>
    <w:rPr>
      <w:rFonts w:asciiTheme="majorHAnsi" w:eastAsiaTheme="majorEastAsia" w:hAnsiTheme="majorHAnsi" w:cstheme="majorBidi"/>
      <w:sz w:val="24"/>
      <w:szCs w:val="24"/>
      <w:shd w:val="pct20" w:color="auto" w:fill="auto"/>
    </w:rPr>
  </w:style>
  <w:style w:type="character" w:customStyle="1" w:styleId="1ffff0">
    <w:name w:val="Подзаголовок Знак1"/>
    <w:basedOn w:val="af8"/>
    <w:rsid w:val="006B6BF3"/>
    <w:rPr>
      <w:rFonts w:asciiTheme="majorHAnsi" w:eastAsiaTheme="majorEastAsia" w:hAnsiTheme="majorHAnsi" w:cstheme="majorBidi"/>
      <w:i/>
      <w:iCs/>
      <w:color w:val="4F81BD" w:themeColor="accent1"/>
      <w:spacing w:val="15"/>
      <w:sz w:val="24"/>
      <w:szCs w:val="24"/>
    </w:rPr>
  </w:style>
  <w:style w:type="character" w:customStyle="1" w:styleId="1ffff1">
    <w:name w:val="Приветствие Знак1"/>
    <w:basedOn w:val="af8"/>
    <w:semiHidden/>
    <w:rsid w:val="006B6BF3"/>
    <w:rPr>
      <w:rFonts w:ascii="Tms Rmn" w:hAnsi="Tms Rmn"/>
    </w:rPr>
  </w:style>
  <w:style w:type="character" w:customStyle="1" w:styleId="1ffff2">
    <w:name w:val="Дата Знак1"/>
    <w:basedOn w:val="af8"/>
    <w:semiHidden/>
    <w:rsid w:val="006B6BF3"/>
    <w:rPr>
      <w:rFonts w:ascii="Tms Rmn" w:hAnsi="Tms Rmn"/>
    </w:rPr>
  </w:style>
  <w:style w:type="character" w:customStyle="1" w:styleId="1ffff3">
    <w:name w:val="Красная строка Знак1"/>
    <w:basedOn w:val="1fff"/>
    <w:semiHidden/>
    <w:rsid w:val="006B6BF3"/>
    <w:rPr>
      <w:rFonts w:ascii="Tms Rmn" w:hAnsi="Tms Rmn"/>
    </w:rPr>
  </w:style>
  <w:style w:type="character" w:customStyle="1" w:styleId="21a">
    <w:name w:val="Красная строка 2 Знак1"/>
    <w:basedOn w:val="afffff7"/>
    <w:semiHidden/>
    <w:rsid w:val="006B6BF3"/>
    <w:rPr>
      <w:rFonts w:ascii="Tms Rmn" w:eastAsia="Times New Roman" w:hAnsi="Tms Rmn" w:cs="Times New Roman"/>
      <w:sz w:val="24"/>
      <w:szCs w:val="24"/>
    </w:rPr>
  </w:style>
  <w:style w:type="character" w:customStyle="1" w:styleId="1ffff4">
    <w:name w:val="Заголовок записки Знак1"/>
    <w:basedOn w:val="af8"/>
    <w:semiHidden/>
    <w:rsid w:val="006B6BF3"/>
    <w:rPr>
      <w:rFonts w:ascii="Tms Rmn" w:hAnsi="Tms Rmn"/>
    </w:rPr>
  </w:style>
  <w:style w:type="character" w:customStyle="1" w:styleId="21b">
    <w:name w:val="Основной текст 2 Знак1"/>
    <w:basedOn w:val="af8"/>
    <w:semiHidden/>
    <w:rsid w:val="006B6BF3"/>
    <w:rPr>
      <w:rFonts w:ascii="Tms Rmn" w:hAnsi="Tms Rmn"/>
    </w:rPr>
  </w:style>
  <w:style w:type="character" w:customStyle="1" w:styleId="312">
    <w:name w:val="Основной текст 3 Знак1"/>
    <w:basedOn w:val="af8"/>
    <w:semiHidden/>
    <w:rsid w:val="006B6BF3"/>
    <w:rPr>
      <w:rFonts w:ascii="Tms Rmn" w:hAnsi="Tms Rmn"/>
      <w:sz w:val="16"/>
      <w:szCs w:val="16"/>
    </w:rPr>
  </w:style>
  <w:style w:type="character" w:customStyle="1" w:styleId="21c">
    <w:name w:val="Основной текст с отступом 2 Знак1"/>
    <w:basedOn w:val="af8"/>
    <w:rsid w:val="006B6BF3"/>
    <w:rPr>
      <w:rFonts w:ascii="Tms Rmn" w:hAnsi="Tms Rmn"/>
    </w:rPr>
  </w:style>
  <w:style w:type="character" w:customStyle="1" w:styleId="314">
    <w:name w:val="Основной текст с отступом 3 Знак1"/>
    <w:basedOn w:val="af8"/>
    <w:semiHidden/>
    <w:rsid w:val="006B6BF3"/>
    <w:rPr>
      <w:rFonts w:ascii="Tms Rmn" w:hAnsi="Tms Rmn"/>
      <w:sz w:val="16"/>
      <w:szCs w:val="16"/>
    </w:rPr>
  </w:style>
  <w:style w:type="character" w:customStyle="1" w:styleId="1ffff5">
    <w:name w:val="Схема документа Знак1"/>
    <w:basedOn w:val="af8"/>
    <w:uiPriority w:val="99"/>
    <w:semiHidden/>
    <w:rsid w:val="006B6BF3"/>
    <w:rPr>
      <w:rFonts w:ascii="Tahoma" w:hAnsi="Tahoma" w:cs="Tahoma"/>
      <w:sz w:val="16"/>
      <w:szCs w:val="16"/>
    </w:rPr>
  </w:style>
  <w:style w:type="character" w:customStyle="1" w:styleId="1ffff6">
    <w:name w:val="Тема примечания Знак1"/>
    <w:basedOn w:val="affffff8"/>
    <w:rsid w:val="006B6BF3"/>
    <w:rPr>
      <w:rFonts w:ascii="Tms Rmn" w:hAnsi="Tms Rmn"/>
      <w:b/>
      <w:bCs/>
      <w:lang w:eastAsia="ar-SA"/>
    </w:rPr>
  </w:style>
  <w:style w:type="character" w:customStyle="1" w:styleId="FootnoteTextChar">
    <w:name w:val="Footnote Text Char"/>
    <w:uiPriority w:val="99"/>
    <w:semiHidden/>
    <w:locked/>
    <w:rsid w:val="006B6BF3"/>
  </w:style>
  <w:style w:type="character" w:customStyle="1" w:styleId="CommentTextChar">
    <w:name w:val="Comment Text Char"/>
    <w:locked/>
    <w:rsid w:val="006B6BF3"/>
  </w:style>
  <w:style w:type="character" w:customStyle="1" w:styleId="EndnoteTextChar">
    <w:name w:val="Endnote Text Char"/>
    <w:uiPriority w:val="99"/>
    <w:semiHidden/>
    <w:locked/>
    <w:rsid w:val="006B6BF3"/>
  </w:style>
  <w:style w:type="character" w:customStyle="1" w:styleId="MacroTextChar">
    <w:name w:val="Macro Text Char"/>
    <w:uiPriority w:val="99"/>
    <w:semiHidden/>
    <w:locked/>
    <w:rsid w:val="006B6BF3"/>
    <w:rPr>
      <w:rFonts w:ascii="Courier New" w:hAnsi="Courier New" w:cs="Courier New" w:hint="default"/>
      <w:sz w:val="22"/>
      <w:szCs w:val="22"/>
      <w:lang w:val="ru-RU" w:eastAsia="en-US"/>
    </w:rPr>
  </w:style>
  <w:style w:type="character" w:customStyle="1" w:styleId="TitleChar">
    <w:name w:val="Title Char"/>
    <w:locked/>
    <w:rsid w:val="006B6BF3"/>
    <w:rPr>
      <w:rFonts w:ascii="Arial" w:hAnsi="Arial" w:cs="Arial" w:hint="default"/>
      <w:b/>
      <w:bCs/>
      <w:kern w:val="28"/>
      <w:sz w:val="32"/>
      <w:szCs w:val="32"/>
    </w:rPr>
  </w:style>
  <w:style w:type="character" w:customStyle="1" w:styleId="ClosingChar">
    <w:name w:val="Closing Char"/>
    <w:uiPriority w:val="99"/>
    <w:semiHidden/>
    <w:locked/>
    <w:rsid w:val="006B6BF3"/>
    <w:rPr>
      <w:sz w:val="24"/>
      <w:szCs w:val="24"/>
    </w:rPr>
  </w:style>
  <w:style w:type="character" w:customStyle="1" w:styleId="SignatureChar">
    <w:name w:val="Signature Char"/>
    <w:uiPriority w:val="99"/>
    <w:semiHidden/>
    <w:locked/>
    <w:rsid w:val="006B6BF3"/>
    <w:rPr>
      <w:sz w:val="24"/>
      <w:szCs w:val="24"/>
    </w:rPr>
  </w:style>
  <w:style w:type="character" w:customStyle="1" w:styleId="BodyTextChar1">
    <w:name w:val="Body Text Char1"/>
    <w:uiPriority w:val="99"/>
    <w:semiHidden/>
    <w:locked/>
    <w:rsid w:val="006B6BF3"/>
    <w:rPr>
      <w:sz w:val="24"/>
      <w:szCs w:val="24"/>
    </w:rPr>
  </w:style>
  <w:style w:type="character" w:customStyle="1" w:styleId="BodyTextIndentChar">
    <w:name w:val="Body Text Indent Char"/>
    <w:uiPriority w:val="99"/>
    <w:semiHidden/>
    <w:locked/>
    <w:rsid w:val="006B6BF3"/>
    <w:rPr>
      <w:sz w:val="24"/>
      <w:szCs w:val="24"/>
    </w:rPr>
  </w:style>
  <w:style w:type="character" w:customStyle="1" w:styleId="MessageHeaderChar">
    <w:name w:val="Message Header Char"/>
    <w:uiPriority w:val="99"/>
    <w:semiHidden/>
    <w:locked/>
    <w:rsid w:val="006B6BF3"/>
    <w:rPr>
      <w:rFonts w:ascii="Arial" w:hAnsi="Arial" w:cs="Arial" w:hint="default"/>
      <w:sz w:val="24"/>
      <w:szCs w:val="24"/>
      <w:shd w:val="pct20" w:color="auto" w:fill="auto"/>
    </w:rPr>
  </w:style>
  <w:style w:type="character" w:customStyle="1" w:styleId="SubtitleChar">
    <w:name w:val="Subtitle Char"/>
    <w:uiPriority w:val="99"/>
    <w:locked/>
    <w:rsid w:val="006B6BF3"/>
    <w:rPr>
      <w:rFonts w:ascii="Arial" w:hAnsi="Arial" w:cs="Arial" w:hint="default"/>
      <w:sz w:val="24"/>
      <w:szCs w:val="24"/>
    </w:rPr>
  </w:style>
  <w:style w:type="character" w:customStyle="1" w:styleId="SalutationChar">
    <w:name w:val="Salutation Char"/>
    <w:uiPriority w:val="99"/>
    <w:semiHidden/>
    <w:locked/>
    <w:rsid w:val="006B6BF3"/>
    <w:rPr>
      <w:sz w:val="24"/>
      <w:szCs w:val="24"/>
    </w:rPr>
  </w:style>
  <w:style w:type="character" w:customStyle="1" w:styleId="DateChar">
    <w:name w:val="Date Char"/>
    <w:uiPriority w:val="99"/>
    <w:semiHidden/>
    <w:locked/>
    <w:rsid w:val="006B6BF3"/>
    <w:rPr>
      <w:sz w:val="24"/>
      <w:szCs w:val="24"/>
    </w:rPr>
  </w:style>
  <w:style w:type="character" w:customStyle="1" w:styleId="BodyTextFirstIndentChar">
    <w:name w:val="Body Text First Indent Char"/>
    <w:uiPriority w:val="99"/>
    <w:semiHidden/>
    <w:locked/>
    <w:rsid w:val="006B6BF3"/>
    <w:rPr>
      <w:sz w:val="24"/>
      <w:szCs w:val="24"/>
    </w:rPr>
  </w:style>
  <w:style w:type="character" w:customStyle="1" w:styleId="BodyTextFirstIndent2Char">
    <w:name w:val="Body Text First Indent 2 Char"/>
    <w:uiPriority w:val="99"/>
    <w:semiHidden/>
    <w:locked/>
    <w:rsid w:val="006B6BF3"/>
    <w:rPr>
      <w:rFonts w:ascii="Times New Roman" w:hAnsi="Times New Roman" w:cs="Times New Roman" w:hint="default"/>
      <w:sz w:val="20"/>
      <w:szCs w:val="20"/>
      <w:lang w:eastAsia="ru-RU"/>
    </w:rPr>
  </w:style>
  <w:style w:type="character" w:customStyle="1" w:styleId="NoteHeadingChar">
    <w:name w:val="Note Heading Char"/>
    <w:uiPriority w:val="99"/>
    <w:semiHidden/>
    <w:locked/>
    <w:rsid w:val="006B6BF3"/>
    <w:rPr>
      <w:sz w:val="24"/>
      <w:szCs w:val="24"/>
    </w:rPr>
  </w:style>
  <w:style w:type="character" w:customStyle="1" w:styleId="BodyText2Char">
    <w:name w:val="Body Text 2 Char"/>
    <w:uiPriority w:val="99"/>
    <w:semiHidden/>
    <w:locked/>
    <w:rsid w:val="006B6BF3"/>
    <w:rPr>
      <w:sz w:val="24"/>
      <w:szCs w:val="24"/>
    </w:rPr>
  </w:style>
  <w:style w:type="character" w:customStyle="1" w:styleId="BodyText3Char1">
    <w:name w:val="Body Text 3 Char1"/>
    <w:uiPriority w:val="99"/>
    <w:semiHidden/>
    <w:locked/>
    <w:rsid w:val="006B6BF3"/>
    <w:rPr>
      <w:sz w:val="16"/>
      <w:szCs w:val="16"/>
    </w:rPr>
  </w:style>
  <w:style w:type="character" w:customStyle="1" w:styleId="BodyTextIndent2Char">
    <w:name w:val="Body Text Indent 2 Char"/>
    <w:uiPriority w:val="99"/>
    <w:semiHidden/>
    <w:locked/>
    <w:rsid w:val="006B6BF3"/>
    <w:rPr>
      <w:sz w:val="24"/>
      <w:szCs w:val="24"/>
    </w:rPr>
  </w:style>
  <w:style w:type="character" w:customStyle="1" w:styleId="BodyTextIndent3Char1">
    <w:name w:val="Body Text Indent 3 Char1"/>
    <w:uiPriority w:val="99"/>
    <w:semiHidden/>
    <w:locked/>
    <w:rsid w:val="006B6BF3"/>
    <w:rPr>
      <w:sz w:val="16"/>
      <w:szCs w:val="16"/>
    </w:rPr>
  </w:style>
  <w:style w:type="character" w:customStyle="1" w:styleId="DocumentMapChar">
    <w:name w:val="Document Map Char"/>
    <w:uiPriority w:val="99"/>
    <w:semiHidden/>
    <w:locked/>
    <w:rsid w:val="006B6BF3"/>
    <w:rPr>
      <w:rFonts w:ascii="Tahoma" w:hAnsi="Tahoma" w:cs="Tahoma" w:hint="default"/>
      <w:sz w:val="24"/>
      <w:szCs w:val="24"/>
    </w:rPr>
  </w:style>
  <w:style w:type="character" w:customStyle="1" w:styleId="PlainTextChar">
    <w:name w:val="Plain Text Char"/>
    <w:locked/>
    <w:rsid w:val="006B6BF3"/>
    <w:rPr>
      <w:rFonts w:ascii="Courier New" w:hAnsi="Courier New" w:cs="Courier New" w:hint="default"/>
    </w:rPr>
  </w:style>
  <w:style w:type="character" w:customStyle="1" w:styleId="CommentSubjectChar">
    <w:name w:val="Comment Subject Char"/>
    <w:uiPriority w:val="99"/>
    <w:semiHidden/>
    <w:locked/>
    <w:rsid w:val="006B6BF3"/>
    <w:rPr>
      <w:rFonts w:ascii="Times New Roman" w:hAnsi="Times New Roman" w:cs="Times New Roman" w:hint="default"/>
      <w:b/>
      <w:bCs/>
      <w:sz w:val="20"/>
      <w:szCs w:val="20"/>
      <w:lang w:eastAsia="ar-SA" w:bidi="ar-SA"/>
    </w:rPr>
  </w:style>
  <w:style w:type="character" w:customStyle="1" w:styleId="BalloonTextChar1">
    <w:name w:val="Balloon Text Char1"/>
    <w:uiPriority w:val="99"/>
    <w:semiHidden/>
    <w:locked/>
    <w:rsid w:val="006B6BF3"/>
    <w:rPr>
      <w:rFonts w:ascii="Tahoma" w:hAnsi="Tahoma" w:cs="Tahoma" w:hint="default"/>
      <w:sz w:val="16"/>
      <w:szCs w:val="16"/>
      <w:lang w:eastAsia="ar-SA" w:bidi="ar-SA"/>
    </w:rPr>
  </w:style>
  <w:style w:type="character" w:customStyle="1" w:styleId="2ffe">
    <w:name w:val="Основной текст с отступом Знак2"/>
    <w:uiPriority w:val="99"/>
    <w:rsid w:val="006B6BF3"/>
    <w:rPr>
      <w:sz w:val="24"/>
      <w:szCs w:val="24"/>
    </w:rPr>
  </w:style>
  <w:style w:type="character" w:customStyle="1" w:styleId="2fff">
    <w:name w:val="Текст выноски Знак2"/>
    <w:basedOn w:val="af8"/>
    <w:rsid w:val="006B6BF3"/>
    <w:rPr>
      <w:rFonts w:ascii="Tahoma" w:eastAsia="Calibri" w:hAnsi="Tahoma" w:cs="Tahoma" w:hint="default"/>
      <w:sz w:val="16"/>
      <w:szCs w:val="16"/>
    </w:rPr>
  </w:style>
  <w:style w:type="character" w:customStyle="1" w:styleId="2fff0">
    <w:name w:val="Текст Знак2"/>
    <w:basedOn w:val="af8"/>
    <w:uiPriority w:val="99"/>
    <w:semiHidden/>
    <w:rsid w:val="006B6BF3"/>
    <w:rPr>
      <w:rFonts w:ascii="Consolas" w:eastAsia="Times New Roman" w:hAnsi="Consolas" w:cs="Consolas" w:hint="default"/>
      <w:sz w:val="21"/>
      <w:szCs w:val="21"/>
      <w:lang w:eastAsia="ru-RU"/>
    </w:rPr>
  </w:style>
  <w:style w:type="character" w:customStyle="1" w:styleId="2fff1">
    <w:name w:val="Текст примечания Знак2"/>
    <w:uiPriority w:val="99"/>
    <w:semiHidden/>
    <w:rsid w:val="006B6BF3"/>
  </w:style>
  <w:style w:type="character" w:customStyle="1" w:styleId="FontStyle16">
    <w:name w:val="Font Style16"/>
    <w:uiPriority w:val="99"/>
    <w:rsid w:val="006B6BF3"/>
    <w:rPr>
      <w:rFonts w:ascii="Times New Roman" w:hAnsi="Times New Roman" w:cs="Times New Roman" w:hint="default"/>
      <w:sz w:val="22"/>
      <w:szCs w:val="22"/>
    </w:rPr>
  </w:style>
  <w:style w:type="character" w:customStyle="1" w:styleId="WW8Num9z1">
    <w:name w:val="WW8Num9z1"/>
    <w:rsid w:val="006B6BF3"/>
    <w:rPr>
      <w:rFonts w:ascii="Times New Roman" w:hAnsi="Times New Roman" w:cs="Times New Roman" w:hint="default"/>
      <w:b/>
      <w:bCs/>
      <w:strike w:val="0"/>
      <w:dstrike w:val="0"/>
      <w:position w:val="0"/>
      <w:sz w:val="22"/>
      <w:szCs w:val="22"/>
      <w:u w:val="none"/>
      <w:effect w:val="none"/>
      <w:vertAlign w:val="baseline"/>
    </w:rPr>
  </w:style>
  <w:style w:type="character" w:customStyle="1" w:styleId="WW8Num9z2">
    <w:name w:val="WW8Num9z2"/>
    <w:uiPriority w:val="99"/>
    <w:rsid w:val="006B6BF3"/>
    <w:rPr>
      <w:rFonts w:ascii="Times New Roman" w:hAnsi="Times New Roman" w:cs="Times New Roman" w:hint="default"/>
      <w:strike w:val="0"/>
      <w:dstrike w:val="0"/>
      <w:position w:val="0"/>
      <w:sz w:val="22"/>
      <w:szCs w:val="22"/>
      <w:u w:val="none"/>
      <w:effect w:val="none"/>
      <w:vertAlign w:val="baseline"/>
    </w:rPr>
  </w:style>
  <w:style w:type="character" w:customStyle="1" w:styleId="WW8Num10z2">
    <w:name w:val="WW8Num10z2"/>
    <w:uiPriority w:val="99"/>
    <w:rsid w:val="006B6BF3"/>
    <w:rPr>
      <w:b/>
      <w:bCs/>
      <w:color w:val="auto"/>
    </w:rPr>
  </w:style>
  <w:style w:type="character" w:customStyle="1" w:styleId="WW8Num12z0">
    <w:name w:val="WW8Num12z0"/>
    <w:rsid w:val="006B6BF3"/>
    <w:rPr>
      <w:rFonts w:ascii="Times New Roman" w:hAnsi="Times New Roman" w:cs="Times New Roman" w:hint="default"/>
    </w:rPr>
  </w:style>
  <w:style w:type="character" w:customStyle="1" w:styleId="WW8Num1z3">
    <w:name w:val="WW8Num1z3"/>
    <w:rsid w:val="006B6BF3"/>
    <w:rPr>
      <w:rFonts w:ascii="Times New Roman" w:hAnsi="Times New Roman" w:cs="Times New Roman" w:hint="default"/>
      <w:b/>
      <w:bCs/>
      <w:color w:val="auto"/>
    </w:rPr>
  </w:style>
  <w:style w:type="character" w:customStyle="1" w:styleId="WW8Num9z3">
    <w:name w:val="WW8Num9z3"/>
    <w:uiPriority w:val="99"/>
    <w:rsid w:val="006B6BF3"/>
    <w:rPr>
      <w:b/>
      <w:bCs/>
      <w:color w:val="auto"/>
    </w:rPr>
  </w:style>
  <w:style w:type="character" w:customStyle="1" w:styleId="WW8Num13z0">
    <w:name w:val="WW8Num13z0"/>
    <w:rsid w:val="006B6BF3"/>
    <w:rPr>
      <w:rFonts w:ascii="Times New Roman" w:hAnsi="Times New Roman" w:cs="Times New Roman" w:hint="default"/>
      <w:strike w:val="0"/>
      <w:dstrike w:val="0"/>
      <w:vanish/>
      <w:webHidden w:val="0"/>
      <w:position w:val="0"/>
      <w:sz w:val="22"/>
      <w:szCs w:val="22"/>
      <w:u w:val="none"/>
      <w:effect w:val="none"/>
      <w:vertAlign w:val="baseline"/>
      <w:specVanish/>
    </w:rPr>
  </w:style>
  <w:style w:type="character" w:customStyle="1" w:styleId="WW8Num13z1">
    <w:name w:val="WW8Num13z1"/>
    <w:uiPriority w:val="99"/>
    <w:rsid w:val="006B6BF3"/>
    <w:rPr>
      <w:rFonts w:ascii="Times New Roman" w:hAnsi="Times New Roman" w:cs="Times New Roman" w:hint="default"/>
      <w:b/>
      <w:bCs/>
      <w:strike w:val="0"/>
      <w:dstrike w:val="0"/>
      <w:position w:val="0"/>
      <w:sz w:val="22"/>
      <w:szCs w:val="22"/>
      <w:u w:val="none"/>
      <w:effect w:val="none"/>
      <w:vertAlign w:val="baseline"/>
    </w:rPr>
  </w:style>
  <w:style w:type="character" w:customStyle="1" w:styleId="WW8Num13z2">
    <w:name w:val="WW8Num13z2"/>
    <w:uiPriority w:val="99"/>
    <w:rsid w:val="006B6BF3"/>
    <w:rPr>
      <w:rFonts w:ascii="Times New Roman" w:hAnsi="Times New Roman" w:cs="Times New Roman" w:hint="default"/>
      <w:strike w:val="0"/>
      <w:dstrike w:val="0"/>
      <w:position w:val="0"/>
      <w:sz w:val="22"/>
      <w:szCs w:val="22"/>
      <w:u w:val="none"/>
      <w:effect w:val="none"/>
      <w:vertAlign w:val="baseline"/>
    </w:rPr>
  </w:style>
  <w:style w:type="character" w:customStyle="1" w:styleId="WW8Num15z1">
    <w:name w:val="WW8Num15z1"/>
    <w:rsid w:val="006B6BF3"/>
    <w:rPr>
      <w:rFonts w:ascii="Arial" w:hAnsi="Arial" w:cs="Arial" w:hint="default"/>
      <w:b/>
      <w:bCs/>
      <w:sz w:val="20"/>
      <w:szCs w:val="20"/>
    </w:rPr>
  </w:style>
  <w:style w:type="character" w:customStyle="1" w:styleId="WW8Num18z0">
    <w:name w:val="WW8Num18z0"/>
    <w:uiPriority w:val="99"/>
    <w:rsid w:val="006B6BF3"/>
    <w:rPr>
      <w:rFonts w:ascii="Times New Roman" w:hAnsi="Times New Roman" w:cs="Times New Roman" w:hint="default"/>
      <w:strike w:val="0"/>
      <w:dstrike w:val="0"/>
      <w:color w:val="000000"/>
      <w:spacing w:val="-6"/>
      <w:w w:val="100"/>
      <w:position w:val="0"/>
      <w:sz w:val="18"/>
      <w:szCs w:val="18"/>
      <w:u w:val="none"/>
      <w:effect w:val="none"/>
      <w:vertAlign w:val="baseline"/>
      <w:lang w:val="ru-RU"/>
    </w:rPr>
  </w:style>
  <w:style w:type="character" w:customStyle="1" w:styleId="affffffffb">
    <w:name w:val="Текст ТД Знак"/>
    <w:rsid w:val="006B6BF3"/>
    <w:rPr>
      <w:rFonts w:ascii="Calibri" w:hAnsi="Calibri" w:cs="Calibri" w:hint="default"/>
      <w:sz w:val="24"/>
      <w:szCs w:val="24"/>
    </w:rPr>
  </w:style>
  <w:style w:type="character" w:customStyle="1" w:styleId="affffffffc">
    <w:name w:val="Раздел ТД Знак"/>
    <w:uiPriority w:val="99"/>
    <w:rsid w:val="006B6BF3"/>
    <w:rPr>
      <w:rFonts w:ascii="Calibri" w:hAnsi="Calibri" w:cs="Calibri" w:hint="default"/>
      <w:b/>
      <w:bCs/>
      <w:sz w:val="24"/>
      <w:szCs w:val="24"/>
      <w:lang w:val="ru-RU" w:eastAsia="ar-SA" w:bidi="ar-SA"/>
    </w:rPr>
  </w:style>
  <w:style w:type="character" w:customStyle="1" w:styleId="affffffffd">
    <w:name w:val="Символ сноски"/>
    <w:uiPriority w:val="99"/>
    <w:rsid w:val="006B6BF3"/>
    <w:rPr>
      <w:rFonts w:ascii="Times New Roman" w:hAnsi="Times New Roman" w:cs="Times New Roman" w:hint="default"/>
      <w:vertAlign w:val="superscript"/>
    </w:rPr>
  </w:style>
  <w:style w:type="character" w:customStyle="1" w:styleId="affffffffe">
    <w:name w:val="Основной текст_"/>
    <w:rsid w:val="006B6BF3"/>
    <w:rPr>
      <w:spacing w:val="-6"/>
      <w:sz w:val="18"/>
      <w:szCs w:val="18"/>
      <w:shd w:val="clear" w:color="auto" w:fill="FFFFFF"/>
    </w:rPr>
  </w:style>
  <w:style w:type="character" w:customStyle="1" w:styleId="2fff2">
    <w:name w:val="Нижний колонтитул Знак2"/>
    <w:basedOn w:val="af8"/>
    <w:uiPriority w:val="99"/>
    <w:rsid w:val="006B6BF3"/>
    <w:rPr>
      <w:rFonts w:ascii="Calibri" w:eastAsia="Calibri" w:hAnsi="Calibri" w:cs="Times New Roman" w:hint="default"/>
    </w:rPr>
  </w:style>
  <w:style w:type="character" w:customStyle="1" w:styleId="2fff3">
    <w:name w:val="Название Знак2"/>
    <w:basedOn w:val="af8"/>
    <w:uiPriority w:val="99"/>
    <w:rsid w:val="006B6BF3"/>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9">
    <w:name w:val="Font Style29"/>
    <w:uiPriority w:val="99"/>
    <w:rsid w:val="006B6BF3"/>
    <w:rPr>
      <w:rFonts w:ascii="Times New Roman" w:hAnsi="Times New Roman" w:cs="Times New Roman" w:hint="default"/>
      <w:sz w:val="26"/>
      <w:szCs w:val="26"/>
    </w:rPr>
  </w:style>
  <w:style w:type="character" w:customStyle="1" w:styleId="FontStyle11">
    <w:name w:val="Font Style11"/>
    <w:uiPriority w:val="99"/>
    <w:rsid w:val="006B6BF3"/>
    <w:rPr>
      <w:rFonts w:ascii="Times New Roman" w:hAnsi="Times New Roman" w:cs="Times New Roman" w:hint="default"/>
      <w:sz w:val="22"/>
      <w:szCs w:val="22"/>
    </w:rPr>
  </w:style>
  <w:style w:type="character" w:customStyle="1" w:styleId="FontStyle13">
    <w:name w:val="Font Style13"/>
    <w:uiPriority w:val="99"/>
    <w:rsid w:val="006B6BF3"/>
    <w:rPr>
      <w:rFonts w:ascii="Times New Roman" w:hAnsi="Times New Roman" w:cs="Times New Roman" w:hint="default"/>
      <w:sz w:val="22"/>
      <w:szCs w:val="22"/>
    </w:rPr>
  </w:style>
  <w:style w:type="character" w:customStyle="1" w:styleId="blk">
    <w:name w:val="blk"/>
    <w:basedOn w:val="af8"/>
    <w:rsid w:val="006B6BF3"/>
  </w:style>
  <w:style w:type="character" w:customStyle="1" w:styleId="fdwlist">
    <w:name w:val="f_dw_list"/>
    <w:basedOn w:val="af8"/>
    <w:uiPriority w:val="99"/>
    <w:rsid w:val="006B6BF3"/>
  </w:style>
  <w:style w:type="character" w:customStyle="1" w:styleId="dt">
    <w:name w:val="dt"/>
    <w:uiPriority w:val="99"/>
    <w:rsid w:val="006B6BF3"/>
  </w:style>
  <w:style w:type="character" w:customStyle="1" w:styleId="afffffffff">
    <w:name w:val="Гипертекстовая ссылка"/>
    <w:rsid w:val="006B6BF3"/>
    <w:rPr>
      <w:color w:val="008000"/>
    </w:rPr>
  </w:style>
  <w:style w:type="character" w:customStyle="1" w:styleId="FontStyle15">
    <w:name w:val="Font Style15"/>
    <w:rsid w:val="006B6BF3"/>
    <w:rPr>
      <w:rFonts w:ascii="Arial" w:hAnsi="Arial" w:cs="Arial" w:hint="default"/>
      <w:b/>
      <w:bCs/>
      <w:sz w:val="24"/>
      <w:szCs w:val="24"/>
    </w:rPr>
  </w:style>
  <w:style w:type="character" w:customStyle="1" w:styleId="FontStyle18">
    <w:name w:val="Font Style18"/>
    <w:uiPriority w:val="99"/>
    <w:rsid w:val="006B6BF3"/>
    <w:rPr>
      <w:rFonts w:ascii="Times New Roman" w:hAnsi="Times New Roman" w:cs="Times New Roman" w:hint="default"/>
      <w:sz w:val="22"/>
      <w:szCs w:val="22"/>
    </w:rPr>
  </w:style>
  <w:style w:type="character" w:customStyle="1" w:styleId="FontStyle20">
    <w:name w:val="Font Style20"/>
    <w:uiPriority w:val="99"/>
    <w:rsid w:val="006B6BF3"/>
    <w:rPr>
      <w:rFonts w:ascii="Times New Roman" w:hAnsi="Times New Roman" w:cs="Times New Roman" w:hint="default"/>
      <w:sz w:val="22"/>
      <w:szCs w:val="22"/>
    </w:rPr>
  </w:style>
  <w:style w:type="character" w:customStyle="1" w:styleId="102">
    <w:name w:val="Основной текст + 102"/>
    <w:aliases w:val="5 pt2,Интервал 0 pt8"/>
    <w:uiPriority w:val="99"/>
    <w:rsid w:val="006B6BF3"/>
    <w:rPr>
      <w:rFonts w:ascii="Times New Roman" w:hAnsi="Times New Roman" w:cs="Times New Roman" w:hint="default"/>
      <w:strike w:val="0"/>
      <w:dstrike w:val="0"/>
      <w:spacing w:val="3"/>
      <w:sz w:val="21"/>
      <w:szCs w:val="21"/>
      <w:u w:val="none"/>
      <w:effect w:val="none"/>
    </w:rPr>
  </w:style>
  <w:style w:type="character" w:customStyle="1" w:styleId="103">
    <w:name w:val="Основной текст + 10"/>
    <w:aliases w:val="5 pt,Полужирный,Интервал 0 pt,Основной текст + 8,Не полужирный"/>
    <w:uiPriority w:val="99"/>
    <w:rsid w:val="006B6BF3"/>
    <w:rPr>
      <w:rFonts w:ascii="Times New Roman" w:hAnsi="Times New Roman" w:cs="Times New Roman" w:hint="default"/>
      <w:b/>
      <w:bCs/>
      <w:strike w:val="0"/>
      <w:dstrike w:val="0"/>
      <w:spacing w:val="3"/>
      <w:sz w:val="21"/>
      <w:szCs w:val="21"/>
      <w:u w:val="none"/>
      <w:effect w:val="none"/>
    </w:rPr>
  </w:style>
  <w:style w:type="character" w:customStyle="1" w:styleId="3f9">
    <w:name w:val="Стиль3 Знак Знак"/>
    <w:rsid w:val="006B6BF3"/>
    <w:rPr>
      <w:rFonts w:ascii="Times New Roman" w:hAnsi="Times New Roman" w:cs="Times New Roman" w:hint="default"/>
      <w:sz w:val="24"/>
      <w:szCs w:val="24"/>
      <w:lang w:val="ru-RU" w:eastAsia="ru-RU"/>
    </w:rPr>
  </w:style>
  <w:style w:type="character" w:customStyle="1" w:styleId="WW-Absatz-Standardschriftart">
    <w:name w:val="WW-Absatz-Standardschriftart"/>
    <w:rsid w:val="006B6BF3"/>
  </w:style>
  <w:style w:type="character" w:customStyle="1" w:styleId="text1">
    <w:name w:val="text1"/>
    <w:uiPriority w:val="99"/>
    <w:rsid w:val="006B6BF3"/>
    <w:rPr>
      <w:rFonts w:ascii="Verdana" w:hAnsi="Verdana" w:cs="Verdana" w:hint="default"/>
      <w:strike w:val="0"/>
      <w:dstrike w:val="0"/>
      <w:color w:val="auto"/>
      <w:sz w:val="17"/>
      <w:szCs w:val="17"/>
      <w:u w:val="none"/>
      <w:effect w:val="none"/>
    </w:rPr>
  </w:style>
  <w:style w:type="character" w:customStyle="1" w:styleId="3fa">
    <w:name w:val="Знак Знак3"/>
    <w:rsid w:val="006B6BF3"/>
    <w:rPr>
      <w:b/>
      <w:bCs/>
      <w:sz w:val="28"/>
      <w:szCs w:val="28"/>
    </w:rPr>
  </w:style>
  <w:style w:type="character" w:customStyle="1" w:styleId="dfaq">
    <w:name w:val="dfaq"/>
    <w:uiPriority w:val="99"/>
    <w:rsid w:val="006B6BF3"/>
  </w:style>
  <w:style w:type="character" w:customStyle="1" w:styleId="dim">
    <w:name w:val="dim"/>
    <w:uiPriority w:val="99"/>
    <w:rsid w:val="006B6BF3"/>
  </w:style>
  <w:style w:type="character" w:customStyle="1" w:styleId="21d">
    <w:name w:val="Знак Знак21"/>
    <w:uiPriority w:val="99"/>
    <w:rsid w:val="006B6BF3"/>
    <w:rPr>
      <w:color w:val="000000"/>
      <w:spacing w:val="13"/>
      <w:sz w:val="22"/>
      <w:szCs w:val="22"/>
      <w:lang w:val="ru-RU" w:eastAsia="ar-SA" w:bidi="ar-SA"/>
    </w:rPr>
  </w:style>
  <w:style w:type="table" w:customStyle="1" w:styleId="132">
    <w:name w:val="Сетка таблицы13"/>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6B6BF3"/>
    <w:rPr>
      <w:rFonts w:ascii="Calibri" w:hAnsi="Calibri" w:cs="Calibri"/>
      <w:sz w:val="22"/>
      <w:szCs w:val="22"/>
      <w:lang w:eastAsia="en-US"/>
    </w:rPr>
    <w:tblPr>
      <w:tblCellMar>
        <w:top w:w="0" w:type="dxa"/>
        <w:left w:w="0" w:type="dxa"/>
        <w:bottom w:w="0" w:type="dxa"/>
        <w:right w:w="0" w:type="dxa"/>
      </w:tblCellMar>
    </w:tblPr>
  </w:style>
  <w:style w:type="table" w:customStyle="1" w:styleId="140">
    <w:name w:val="Сетка таблицы14"/>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5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uiPriority w:val="5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5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
    <w:name w:val="Сетка таблицы31"/>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
    <w:uiPriority w:val="59"/>
    <w:rsid w:val="006B6BF3"/>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uiPriority w:val="59"/>
    <w:rsid w:val="006B6BF3"/>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59"/>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uiPriority w:val="99"/>
    <w:rsid w:val="006B6BF3"/>
    <w:rPr>
      <w:rFonts w:ascii="Calibri" w:hAnsi="Calibri" w:cs="Calibri"/>
      <w:sz w:val="22"/>
      <w:szCs w:val="22"/>
      <w:lang w:eastAsia="en-US"/>
    </w:rPr>
    <w:tblPr>
      <w:tblCellMar>
        <w:top w:w="0" w:type="dxa"/>
        <w:left w:w="0" w:type="dxa"/>
        <w:bottom w:w="0" w:type="dxa"/>
        <w:right w:w="0" w:type="dxa"/>
      </w:tblCellMar>
    </w:tblPr>
  </w:style>
  <w:style w:type="table" w:customStyle="1" w:styleId="610">
    <w:name w:val="Сетка таблицы61"/>
    <w:uiPriority w:val="39"/>
    <w:rsid w:val="006B6BF3"/>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uiPriority w:val="99"/>
    <w:rsid w:val="006B6BF3"/>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uiPriority w:val="99"/>
    <w:rsid w:val="006B6BF3"/>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f7">
    <w:name w:val="Обычный (веб) Знак1"/>
    <w:aliases w:val="Обычный (Web) Знак1,Обычный (веб) Знак Знак Знак1 Знак1,Знак Знак Знак Знак Знак Знак1,Знак Знак1 Знак Знак1,Обычный (веб) Знак Знак Знак Знак Знак1,Знак Знак Знак1 Знак Знак1 Знак1,Знак Знак Знак1 Знак Знак Знак Знак Знак Знак"/>
    <w:uiPriority w:val="99"/>
    <w:locked/>
    <w:rsid w:val="00BB1124"/>
    <w:rPr>
      <w:sz w:val="24"/>
      <w:szCs w:val="24"/>
      <w:lang w:eastAsia="ar-SA"/>
    </w:rPr>
  </w:style>
  <w:style w:type="paragraph" w:styleId="HTML4">
    <w:name w:val="HTML Address"/>
    <w:basedOn w:val="af7"/>
    <w:link w:val="HTML5"/>
    <w:unhideWhenUsed/>
    <w:rsid w:val="00DD5B1E"/>
    <w:pPr>
      <w:suppressAutoHyphens/>
    </w:pPr>
    <w:rPr>
      <w:i/>
      <w:iCs/>
      <w:szCs w:val="24"/>
      <w:lang w:eastAsia="ar-SA"/>
    </w:rPr>
  </w:style>
  <w:style w:type="character" w:customStyle="1" w:styleId="HTML5">
    <w:name w:val="Адрес HTML Знак"/>
    <w:basedOn w:val="af8"/>
    <w:link w:val="HTML4"/>
    <w:rsid w:val="00DD5B1E"/>
    <w:rPr>
      <w:i/>
      <w:iCs/>
      <w:sz w:val="24"/>
      <w:szCs w:val="24"/>
      <w:lang w:eastAsia="ar-SA"/>
    </w:rPr>
  </w:style>
  <w:style w:type="character" w:customStyle="1" w:styleId="afffffffff0">
    <w:name w:val="Электронная подпись Знак"/>
    <w:basedOn w:val="af8"/>
    <w:link w:val="afffffffff1"/>
    <w:locked/>
    <w:rsid w:val="00DD5B1E"/>
    <w:rPr>
      <w:sz w:val="24"/>
      <w:szCs w:val="24"/>
      <w:lang w:eastAsia="ar-SA"/>
    </w:rPr>
  </w:style>
  <w:style w:type="character" w:customStyle="1" w:styleId="2fff4">
    <w:name w:val="Цитата 2 Знак"/>
    <w:basedOn w:val="af8"/>
    <w:link w:val="2fff5"/>
    <w:uiPriority w:val="29"/>
    <w:locked/>
    <w:rsid w:val="00DD5B1E"/>
    <w:rPr>
      <w:i/>
      <w:iCs/>
      <w:color w:val="000000"/>
      <w:sz w:val="24"/>
      <w:szCs w:val="24"/>
      <w:lang w:eastAsia="ar-SA"/>
    </w:rPr>
  </w:style>
  <w:style w:type="character" w:customStyle="1" w:styleId="afffffffff2">
    <w:name w:val="Выделенная цитата Знак"/>
    <w:basedOn w:val="af8"/>
    <w:link w:val="afffffffff3"/>
    <w:uiPriority w:val="30"/>
    <w:locked/>
    <w:rsid w:val="00DD5B1E"/>
    <w:rPr>
      <w:b/>
      <w:bCs/>
      <w:i/>
      <w:iCs/>
      <w:color w:val="4F81BD"/>
      <w:sz w:val="24"/>
      <w:szCs w:val="24"/>
      <w:lang w:eastAsia="ar-SA"/>
    </w:rPr>
  </w:style>
  <w:style w:type="paragraph" w:styleId="afffffffff1">
    <w:name w:val="E-mail Signature"/>
    <w:basedOn w:val="af7"/>
    <w:link w:val="afffffffff0"/>
    <w:unhideWhenUsed/>
    <w:rsid w:val="00DD5B1E"/>
    <w:rPr>
      <w:szCs w:val="24"/>
      <w:lang w:eastAsia="ar-SA"/>
    </w:rPr>
  </w:style>
  <w:style w:type="character" w:customStyle="1" w:styleId="1ffff8">
    <w:name w:val="Электронная подпись Знак1"/>
    <w:basedOn w:val="af8"/>
    <w:rsid w:val="00DD5B1E"/>
    <w:rPr>
      <w:sz w:val="24"/>
    </w:rPr>
  </w:style>
  <w:style w:type="paragraph" w:styleId="2fff5">
    <w:name w:val="Quote"/>
    <w:basedOn w:val="af7"/>
    <w:next w:val="af7"/>
    <w:link w:val="2fff4"/>
    <w:uiPriority w:val="29"/>
    <w:qFormat/>
    <w:rsid w:val="00DD5B1E"/>
    <w:rPr>
      <w:i/>
      <w:iCs/>
      <w:color w:val="000000"/>
      <w:szCs w:val="24"/>
      <w:lang w:eastAsia="ar-SA"/>
    </w:rPr>
  </w:style>
  <w:style w:type="character" w:customStyle="1" w:styleId="21e">
    <w:name w:val="Цитата 2 Знак1"/>
    <w:basedOn w:val="af8"/>
    <w:uiPriority w:val="29"/>
    <w:rsid w:val="00DD5B1E"/>
    <w:rPr>
      <w:i/>
      <w:iCs/>
      <w:color w:val="000000" w:themeColor="text1"/>
      <w:sz w:val="24"/>
    </w:rPr>
  </w:style>
  <w:style w:type="paragraph" w:styleId="afffffffff3">
    <w:name w:val="Intense Quote"/>
    <w:basedOn w:val="af7"/>
    <w:next w:val="af7"/>
    <w:link w:val="afffffffff2"/>
    <w:uiPriority w:val="30"/>
    <w:qFormat/>
    <w:rsid w:val="00DD5B1E"/>
    <w:pPr>
      <w:pBdr>
        <w:bottom w:val="single" w:sz="4" w:space="4" w:color="4F81BD" w:themeColor="accent1"/>
      </w:pBdr>
      <w:spacing w:before="200" w:after="280"/>
      <w:ind w:left="936" w:right="936"/>
    </w:pPr>
    <w:rPr>
      <w:b/>
      <w:bCs/>
      <w:i/>
      <w:iCs/>
      <w:color w:val="4F81BD"/>
      <w:szCs w:val="24"/>
      <w:lang w:eastAsia="ar-SA"/>
    </w:rPr>
  </w:style>
  <w:style w:type="character" w:customStyle="1" w:styleId="1ffff9">
    <w:name w:val="Выделенная цитата Знак1"/>
    <w:basedOn w:val="af8"/>
    <w:uiPriority w:val="30"/>
    <w:rsid w:val="00DD5B1E"/>
    <w:rPr>
      <w:b/>
      <w:bCs/>
      <w:i/>
      <w:iCs/>
      <w:color w:val="4F81BD" w:themeColor="accent1"/>
      <w:sz w:val="24"/>
    </w:rPr>
  </w:style>
  <w:style w:type="table" w:customStyle="1" w:styleId="84">
    <w:name w:val="Сетка таблицы8"/>
    <w:basedOn w:val="af9"/>
    <w:rsid w:val="00DD5B1E"/>
    <w:pPr>
      <w:suppressAutoHyphens/>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f9"/>
    <w:uiPriority w:val="59"/>
    <w:rsid w:val="00421963"/>
    <w:pPr>
      <w:suppressAutoHyphens/>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4">
    <w:name w:val="Основной текст (12)_"/>
    <w:link w:val="125"/>
    <w:uiPriority w:val="99"/>
    <w:locked/>
    <w:rsid w:val="00F87AED"/>
    <w:rPr>
      <w:rFonts w:ascii="Lucida Sans Unicode" w:hAnsi="Lucida Sans Unicode" w:cs="Lucida Sans Unicode"/>
      <w:spacing w:val="-2"/>
      <w:sz w:val="11"/>
      <w:szCs w:val="11"/>
      <w:shd w:val="clear" w:color="auto" w:fill="FFFFFF"/>
    </w:rPr>
  </w:style>
  <w:style w:type="paragraph" w:customStyle="1" w:styleId="125">
    <w:name w:val="Основной текст (12)"/>
    <w:basedOn w:val="af7"/>
    <w:link w:val="124"/>
    <w:autoRedefine/>
    <w:uiPriority w:val="99"/>
    <w:qFormat/>
    <w:rsid w:val="00F87AED"/>
    <w:pPr>
      <w:widowControl w:val="0"/>
      <w:shd w:val="clear" w:color="auto" w:fill="FFFFFF"/>
      <w:spacing w:before="540" w:after="180" w:line="187" w:lineRule="exact"/>
    </w:pPr>
    <w:rPr>
      <w:rFonts w:ascii="Lucida Sans Unicode" w:hAnsi="Lucida Sans Unicode" w:cs="Lucida Sans Unicode"/>
      <w:spacing w:val="-2"/>
      <w:sz w:val="11"/>
      <w:szCs w:val="11"/>
    </w:rPr>
  </w:style>
  <w:style w:type="character" w:customStyle="1" w:styleId="11a">
    <w:name w:val="Основной текст (11)_"/>
    <w:link w:val="1113"/>
    <w:uiPriority w:val="99"/>
    <w:locked/>
    <w:rsid w:val="00F87AED"/>
    <w:rPr>
      <w:rFonts w:ascii="Lucida Sans Unicode" w:hAnsi="Lucida Sans Unicode" w:cs="Lucida Sans Unicode"/>
      <w:sz w:val="14"/>
      <w:szCs w:val="14"/>
      <w:shd w:val="clear" w:color="auto" w:fill="FFFFFF"/>
    </w:rPr>
  </w:style>
  <w:style w:type="paragraph" w:customStyle="1" w:styleId="1113">
    <w:name w:val="Основной текст (11)1"/>
    <w:basedOn w:val="af7"/>
    <w:link w:val="11a"/>
    <w:autoRedefine/>
    <w:uiPriority w:val="99"/>
    <w:qFormat/>
    <w:rsid w:val="00F87AED"/>
    <w:pPr>
      <w:widowControl w:val="0"/>
      <w:shd w:val="clear" w:color="auto" w:fill="FFFFFF"/>
      <w:spacing w:line="226" w:lineRule="exact"/>
    </w:pPr>
    <w:rPr>
      <w:rFonts w:ascii="Lucida Sans Unicode" w:hAnsi="Lucida Sans Unicode" w:cs="Lucida Sans Unicode"/>
      <w:sz w:val="14"/>
      <w:szCs w:val="14"/>
    </w:rPr>
  </w:style>
  <w:style w:type="paragraph" w:customStyle="1" w:styleId="s16">
    <w:name w:val="s_16"/>
    <w:basedOn w:val="af7"/>
    <w:autoRedefine/>
    <w:qFormat/>
    <w:rsid w:val="00F87AED"/>
    <w:pPr>
      <w:spacing w:before="100" w:beforeAutospacing="1" w:after="100" w:afterAutospacing="1"/>
    </w:pPr>
    <w:rPr>
      <w:szCs w:val="24"/>
    </w:rPr>
  </w:style>
  <w:style w:type="paragraph" w:customStyle="1" w:styleId="pc">
    <w:name w:val="pc"/>
    <w:basedOn w:val="af7"/>
    <w:autoRedefine/>
    <w:qFormat/>
    <w:rsid w:val="00F87AED"/>
    <w:pPr>
      <w:spacing w:before="100" w:beforeAutospacing="1" w:after="100" w:afterAutospacing="1"/>
    </w:pPr>
    <w:rPr>
      <w:szCs w:val="24"/>
    </w:rPr>
  </w:style>
  <w:style w:type="paragraph" w:customStyle="1" w:styleId="pj">
    <w:name w:val="pj"/>
    <w:basedOn w:val="af7"/>
    <w:autoRedefine/>
    <w:qFormat/>
    <w:rsid w:val="00F87AED"/>
    <w:pPr>
      <w:spacing w:before="100" w:beforeAutospacing="1" w:after="100" w:afterAutospacing="1"/>
    </w:pPr>
    <w:rPr>
      <w:szCs w:val="24"/>
    </w:rPr>
  </w:style>
  <w:style w:type="paragraph" w:customStyle="1" w:styleId="afffffffff4">
    <w:name w:val="Пункт"/>
    <w:basedOn w:val="af7"/>
    <w:link w:val="1ffffa"/>
    <w:autoRedefine/>
    <w:qFormat/>
    <w:rsid w:val="00F87AED"/>
    <w:pPr>
      <w:tabs>
        <w:tab w:val="num" w:pos="1134"/>
      </w:tabs>
      <w:spacing w:line="360" w:lineRule="auto"/>
      <w:ind w:left="1134" w:hanging="1134"/>
      <w:jc w:val="both"/>
    </w:pPr>
    <w:rPr>
      <w:sz w:val="28"/>
    </w:rPr>
  </w:style>
  <w:style w:type="paragraph" w:customStyle="1" w:styleId="msonormalbullet2gif">
    <w:name w:val="msonormalbullet2.gif"/>
    <w:basedOn w:val="af7"/>
    <w:autoRedefine/>
    <w:uiPriority w:val="99"/>
    <w:semiHidden/>
    <w:qFormat/>
    <w:rsid w:val="00F87AED"/>
    <w:pPr>
      <w:spacing w:before="100" w:beforeAutospacing="1" w:after="100" w:afterAutospacing="1"/>
    </w:pPr>
    <w:rPr>
      <w:szCs w:val="24"/>
    </w:rPr>
  </w:style>
  <w:style w:type="paragraph" w:customStyle="1" w:styleId="5a">
    <w:name w:val="Абзац списка5"/>
    <w:basedOn w:val="af7"/>
    <w:autoRedefine/>
    <w:qFormat/>
    <w:rsid w:val="00F87AED"/>
    <w:pPr>
      <w:suppressAutoHyphens/>
      <w:ind w:left="720"/>
    </w:pPr>
    <w:rPr>
      <w:rFonts w:eastAsia="Calibri"/>
      <w:szCs w:val="24"/>
      <w:lang w:eastAsia="ar-SA"/>
    </w:rPr>
  </w:style>
  <w:style w:type="character" w:customStyle="1" w:styleId="11b">
    <w:name w:val="Основной текст (11)"/>
    <w:uiPriority w:val="99"/>
    <w:rsid w:val="00F87AED"/>
  </w:style>
  <w:style w:type="character" w:customStyle="1" w:styleId="header-user-name">
    <w:name w:val="header-user-name"/>
    <w:rsid w:val="00F87AED"/>
  </w:style>
  <w:style w:type="character" w:customStyle="1" w:styleId="BodytextItalic">
    <w:name w:val="Body text + Italic"/>
    <w:aliases w:val="Spacing 0 pt,Body text + Bold"/>
    <w:rsid w:val="00F87AED"/>
    <w:rPr>
      <w:rFonts w:ascii="Times New Roman" w:eastAsia="Times New Roman" w:hAnsi="Times New Roman" w:cs="Times New Roman" w:hint="default"/>
      <w:b w:val="0"/>
      <w:bCs w:val="0"/>
      <w:i/>
      <w:iCs/>
      <w:smallCaps w:val="0"/>
      <w:strike w:val="0"/>
      <w:dstrike w:val="0"/>
      <w:color w:val="000000"/>
      <w:spacing w:val="-2"/>
      <w:w w:val="100"/>
      <w:position w:val="0"/>
      <w:sz w:val="21"/>
      <w:szCs w:val="21"/>
      <w:u w:val="none"/>
      <w:effect w:val="none"/>
      <w:lang w:val="ru-RU"/>
    </w:rPr>
  </w:style>
  <w:style w:type="character" w:customStyle="1" w:styleId="FontStyle12">
    <w:name w:val="Font Style12"/>
    <w:uiPriority w:val="99"/>
    <w:rsid w:val="00F87AED"/>
    <w:rPr>
      <w:rFonts w:ascii="Times New Roman" w:hAnsi="Times New Roman" w:cs="Times New Roman" w:hint="default"/>
      <w:sz w:val="22"/>
      <w:szCs w:val="22"/>
    </w:rPr>
  </w:style>
  <w:style w:type="character" w:customStyle="1" w:styleId="s5">
    <w:name w:val="s5"/>
    <w:basedOn w:val="af8"/>
    <w:rsid w:val="00F87AED"/>
  </w:style>
  <w:style w:type="character" w:customStyle="1" w:styleId="st1">
    <w:name w:val="st1"/>
    <w:basedOn w:val="af8"/>
    <w:rsid w:val="00F87AED"/>
  </w:style>
  <w:style w:type="character" w:customStyle="1" w:styleId="BodyTextIndent3Char">
    <w:name w:val="Body Text Indent 3 Char"/>
    <w:locked/>
    <w:rsid w:val="00F87AED"/>
    <w:rPr>
      <w:rFonts w:ascii="Times New Roman" w:hAnsi="Times New Roman" w:cs="Times New Roman" w:hint="default"/>
      <w:sz w:val="16"/>
      <w:szCs w:val="16"/>
    </w:rPr>
  </w:style>
  <w:style w:type="character" w:customStyle="1" w:styleId="BodyText3Char">
    <w:name w:val="Body Text 3 Char"/>
    <w:locked/>
    <w:rsid w:val="00F87AED"/>
    <w:rPr>
      <w:rFonts w:ascii="Times New Roman" w:hAnsi="Times New Roman" w:cs="Times New Roman" w:hint="default"/>
      <w:sz w:val="16"/>
      <w:szCs w:val="16"/>
    </w:rPr>
  </w:style>
  <w:style w:type="table" w:customStyle="1" w:styleId="162">
    <w:name w:val="Сетка таблицы16"/>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uiPriority w:val="5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uiPriority w:val="99"/>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
    <w:name w:val="Сетка таблицы122"/>
    <w:uiPriority w:val="59"/>
    <w:rsid w:val="00F87AE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0">
    <w:name w:val="Сетка таблицы52"/>
    <w:uiPriority w:val="59"/>
    <w:rsid w:val="00F87AE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uiPriority w:val="99"/>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87AED"/>
    <w:rPr>
      <w:rFonts w:ascii="Calibri" w:hAnsi="Calibri" w:cs="Calibri"/>
      <w:sz w:val="22"/>
      <w:szCs w:val="22"/>
      <w:lang w:eastAsia="en-US"/>
    </w:rPr>
    <w:tblPr>
      <w:tblCellMar>
        <w:top w:w="0" w:type="dxa"/>
        <w:left w:w="0" w:type="dxa"/>
        <w:bottom w:w="0" w:type="dxa"/>
        <w:right w:w="0" w:type="dxa"/>
      </w:tblCellMar>
    </w:tblPr>
  </w:style>
  <w:style w:type="table" w:customStyle="1" w:styleId="2120">
    <w:name w:val="Сетка таблицы212"/>
    <w:uiPriority w:val="5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59"/>
    <w:rsid w:val="00F87AE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uiPriority w:val="99"/>
    <w:rsid w:val="00F87AED"/>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
    <w:uiPriority w:val="9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uiPriority w:val="9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F87AE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f9"/>
    <w:uiPriority w:val="99"/>
    <w:rsid w:val="00F87AE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f9"/>
    <w:uiPriority w:val="59"/>
    <w:rsid w:val="00F87AED"/>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
    <w:name w:val="Сетка таблицы1131"/>
    <w:basedOn w:val="af9"/>
    <w:uiPriority w:val="5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f9"/>
    <w:uiPriority w:val="59"/>
    <w:rsid w:val="00F87AED"/>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basedOn w:val="af9"/>
    <w:uiPriority w:val="99"/>
    <w:rsid w:val="00F87AE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f9"/>
    <w:uiPriority w:val="59"/>
    <w:rsid w:val="00F87AED"/>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1"/>
    <w:uiPriority w:val="59"/>
    <w:rsid w:val="00F87AE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F87AED"/>
    <w:rPr>
      <w:rFonts w:ascii="Calibri" w:hAnsi="Calibri"/>
      <w:sz w:val="22"/>
      <w:szCs w:val="22"/>
      <w:lang w:eastAsia="en-US"/>
    </w:rPr>
    <w:tblPr>
      <w:tblCellMar>
        <w:top w:w="0" w:type="dxa"/>
        <w:left w:w="0" w:type="dxa"/>
        <w:bottom w:w="0" w:type="dxa"/>
        <w:right w:w="0" w:type="dxa"/>
      </w:tblCellMar>
    </w:tblPr>
  </w:style>
  <w:style w:type="table" w:customStyle="1" w:styleId="21110">
    <w:name w:val="Сетка таблицы2111"/>
    <w:basedOn w:val="af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uiPriority w:val="59"/>
    <w:rsid w:val="00F87AED"/>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f9"/>
    <w:uiPriority w:val="5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f9"/>
    <w:uiPriority w:val="59"/>
    <w:rsid w:val="00F87AE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b">
    <w:name w:val="Знак Знак3 Знак Знак Знак"/>
    <w:uiPriority w:val="99"/>
    <w:rsid w:val="00B83CBE"/>
    <w:rPr>
      <w:lang w:eastAsia="zh-CN"/>
    </w:rPr>
  </w:style>
  <w:style w:type="character" w:customStyle="1" w:styleId="316">
    <w:name w:val="Знак Знак3 Знак Знак Знак1"/>
    <w:uiPriority w:val="99"/>
    <w:rsid w:val="00B83CBE"/>
    <w:rPr>
      <w:lang w:eastAsia="zh-CN"/>
    </w:rPr>
  </w:style>
  <w:style w:type="paragraph" w:customStyle="1" w:styleId="s162">
    <w:name w:val="s_162"/>
    <w:basedOn w:val="af7"/>
    <w:rsid w:val="008A5790"/>
    <w:rPr>
      <w:szCs w:val="24"/>
    </w:rPr>
  </w:style>
  <w:style w:type="character" w:customStyle="1" w:styleId="2Calibri10pt">
    <w:name w:val="Основной текст (2) + Calibri;10 pt;Не полужирный;Не курсив"/>
    <w:basedOn w:val="2ff1"/>
    <w:rsid w:val="008A5790"/>
    <w:rPr>
      <w:rFonts w:ascii="Calibri" w:eastAsia="Calibri" w:hAnsi="Calibri" w:cs="Calibri"/>
      <w:b/>
      <w:bCs/>
      <w:i/>
      <w:iCs/>
      <w:smallCaps w:val="0"/>
      <w:strike w:val="0"/>
      <w:color w:val="000000"/>
      <w:spacing w:val="0"/>
      <w:w w:val="100"/>
      <w:position w:val="0"/>
      <w:sz w:val="20"/>
      <w:szCs w:val="20"/>
      <w:u w:val="none"/>
      <w:shd w:val="clear" w:color="auto" w:fill="FFFFFF"/>
      <w:lang w:val="ru-RU" w:eastAsia="ru-RU" w:bidi="ru-RU"/>
    </w:rPr>
  </w:style>
  <w:style w:type="paragraph" w:customStyle="1" w:styleId="font5">
    <w:name w:val="font5"/>
    <w:basedOn w:val="af7"/>
    <w:qFormat/>
    <w:rsid w:val="008A5790"/>
    <w:pPr>
      <w:spacing w:before="100" w:beforeAutospacing="1" w:after="100" w:afterAutospacing="1"/>
    </w:pPr>
    <w:rPr>
      <w:szCs w:val="24"/>
    </w:rPr>
  </w:style>
  <w:style w:type="paragraph" w:customStyle="1" w:styleId="font6">
    <w:name w:val="font6"/>
    <w:basedOn w:val="af7"/>
    <w:rsid w:val="008A5790"/>
    <w:pPr>
      <w:spacing w:before="100" w:beforeAutospacing="1" w:after="100" w:afterAutospacing="1"/>
    </w:pPr>
    <w:rPr>
      <w:i/>
      <w:iCs/>
      <w:szCs w:val="24"/>
    </w:rPr>
  </w:style>
  <w:style w:type="paragraph" w:customStyle="1" w:styleId="consplusnormal0mailrucssattributepostfix">
    <w:name w:val="consplusnormal0_mailru_css_attribute_postfix"/>
    <w:basedOn w:val="af7"/>
    <w:rsid w:val="00AF6053"/>
    <w:pPr>
      <w:spacing w:before="100" w:beforeAutospacing="1" w:after="100" w:afterAutospacing="1"/>
    </w:pPr>
    <w:rPr>
      <w:szCs w:val="24"/>
    </w:rPr>
  </w:style>
  <w:style w:type="table" w:customStyle="1" w:styleId="470">
    <w:name w:val="Сетка таблицы47"/>
    <w:basedOn w:val="af9"/>
    <w:next w:val="afffff1"/>
    <w:uiPriority w:val="59"/>
    <w:rsid w:val="00567FB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Без интервала Знак1"/>
    <w:aliases w:val="для таблиц Знак,No Spacing Знак,Без интервала3 Знак1"/>
    <w:link w:val="affffff5"/>
    <w:uiPriority w:val="1"/>
    <w:locked/>
    <w:rsid w:val="00567FBC"/>
    <w:rPr>
      <w:rFonts w:ascii="Calibri" w:hAnsi="Calibri" w:cs="Calibri"/>
      <w:sz w:val="22"/>
      <w:szCs w:val="22"/>
      <w:lang w:eastAsia="ar-SA"/>
    </w:rPr>
  </w:style>
  <w:style w:type="character" w:customStyle="1" w:styleId="3fc">
    <w:name w:val="Знак Знак Знак3"/>
    <w:rsid w:val="00774D65"/>
    <w:rPr>
      <w:rFonts w:ascii="Arial" w:hAnsi="Arial" w:cs="Arial"/>
      <w:b/>
      <w:kern w:val="1"/>
      <w:sz w:val="32"/>
      <w:lang w:val="ru-RU" w:eastAsia="ar-SA" w:bidi="ar-SA"/>
    </w:rPr>
  </w:style>
  <w:style w:type="character" w:customStyle="1" w:styleId="163">
    <w:name w:val="Знак Знак16"/>
    <w:rsid w:val="00774D65"/>
    <w:rPr>
      <w:b/>
      <w:bCs/>
      <w:sz w:val="28"/>
      <w:szCs w:val="28"/>
      <w:lang w:val="ru-RU" w:eastAsia="ar-SA" w:bidi="ar-SA"/>
    </w:rPr>
  </w:style>
  <w:style w:type="character" w:customStyle="1" w:styleId="77">
    <w:name w:val="Знак Знак7"/>
    <w:rsid w:val="00774D65"/>
    <w:rPr>
      <w:lang w:val="ru-RU" w:eastAsia="ar-SA" w:bidi="ar-SA"/>
    </w:rPr>
  </w:style>
  <w:style w:type="character" w:customStyle="1" w:styleId="2fff6">
    <w:name w:val="Знак Знак2"/>
    <w:rsid w:val="00774D65"/>
    <w:rPr>
      <w:bCs/>
      <w:color w:val="000000"/>
      <w:spacing w:val="13"/>
      <w:sz w:val="24"/>
      <w:szCs w:val="22"/>
      <w:lang w:val="ru-RU" w:eastAsia="ar-SA" w:bidi="ar-SA"/>
    </w:rPr>
  </w:style>
  <w:style w:type="character" w:customStyle="1" w:styleId="104">
    <w:name w:val="Знак Знак10"/>
    <w:rsid w:val="00774D65"/>
    <w:rPr>
      <w:lang w:val="ru-RU" w:eastAsia="ar-SA" w:bidi="ar-SA"/>
    </w:rPr>
  </w:style>
  <w:style w:type="character" w:customStyle="1" w:styleId="3fd">
    <w:name w:val="Слабое выделение3"/>
    <w:rsid w:val="00774D65"/>
    <w:rPr>
      <w:rFonts w:cs="Times New Roman"/>
      <w:i/>
      <w:iCs/>
      <w:color w:val="808080"/>
    </w:rPr>
  </w:style>
  <w:style w:type="character" w:customStyle="1" w:styleId="4e">
    <w:name w:val="Знак Знак4"/>
    <w:rsid w:val="00774D65"/>
    <w:rPr>
      <w:lang w:val="ru-RU" w:eastAsia="ar-SA" w:bidi="ar-SA"/>
    </w:rPr>
  </w:style>
  <w:style w:type="character" w:customStyle="1" w:styleId="4f">
    <w:name w:val="Основной шрифт абзаца4"/>
    <w:rsid w:val="00774D65"/>
  </w:style>
  <w:style w:type="character" w:customStyle="1" w:styleId="126">
    <w:name w:val="Знак Знак12"/>
    <w:rsid w:val="00774D65"/>
    <w:rPr>
      <w:b/>
      <w:bCs/>
      <w:sz w:val="28"/>
      <w:szCs w:val="28"/>
      <w:lang w:val="ru-RU" w:eastAsia="ar-SA" w:bidi="ar-SA"/>
    </w:rPr>
  </w:style>
  <w:style w:type="paragraph" w:customStyle="1" w:styleId="3fe">
    <w:name w:val="Обычный3"/>
    <w:uiPriority w:val="99"/>
    <w:rsid w:val="00774D65"/>
    <w:pPr>
      <w:widowControl w:val="0"/>
      <w:suppressAutoHyphens/>
      <w:spacing w:line="300" w:lineRule="auto"/>
    </w:pPr>
    <w:rPr>
      <w:rFonts w:eastAsia="Arial"/>
      <w:sz w:val="22"/>
      <w:lang w:eastAsia="ar-SA"/>
    </w:rPr>
  </w:style>
  <w:style w:type="paragraph" w:customStyle="1" w:styleId="2fff7">
    <w:name w:val="Знак2"/>
    <w:basedOn w:val="af7"/>
    <w:rsid w:val="00774D65"/>
    <w:pPr>
      <w:suppressAutoHyphens/>
      <w:spacing w:before="280" w:after="280"/>
    </w:pPr>
    <w:rPr>
      <w:rFonts w:ascii="Tahoma" w:hAnsi="Tahoma" w:cs="Tahoma"/>
      <w:sz w:val="20"/>
      <w:lang w:val="en-US" w:eastAsia="ar-SA"/>
    </w:rPr>
  </w:style>
  <w:style w:type="paragraph" w:customStyle="1" w:styleId="1ffffb">
    <w:name w:val="Знак Знак Знак1 Знак"/>
    <w:basedOn w:val="af7"/>
    <w:rsid w:val="00774D65"/>
    <w:pPr>
      <w:suppressAutoHyphens/>
      <w:spacing w:after="160" w:line="240" w:lineRule="exact"/>
    </w:pPr>
    <w:rPr>
      <w:rFonts w:ascii="Verdana" w:hAnsi="Verdana" w:cs="Verdana"/>
      <w:sz w:val="20"/>
      <w:lang w:val="en-US" w:eastAsia="ar-SA"/>
    </w:rPr>
  </w:style>
  <w:style w:type="paragraph" w:customStyle="1" w:styleId="21f">
    <w:name w:val="Знак Знак Знак2 Знак1"/>
    <w:basedOn w:val="af7"/>
    <w:rsid w:val="00774D65"/>
    <w:pPr>
      <w:suppressAutoHyphens/>
      <w:spacing w:before="280" w:after="280"/>
    </w:pPr>
    <w:rPr>
      <w:rFonts w:ascii="Tahoma" w:hAnsi="Tahoma" w:cs="Tahoma"/>
      <w:sz w:val="20"/>
      <w:lang w:val="en-US" w:eastAsia="ar-SA"/>
    </w:rPr>
  </w:style>
  <w:style w:type="paragraph" w:customStyle="1" w:styleId="4f0">
    <w:name w:val="Текст4"/>
    <w:basedOn w:val="af7"/>
    <w:rsid w:val="00774D65"/>
    <w:pPr>
      <w:suppressAutoHyphens/>
      <w:spacing w:line="100" w:lineRule="atLeast"/>
    </w:pPr>
    <w:rPr>
      <w:rFonts w:ascii="Courier New" w:hAnsi="Courier New" w:cs="Courier New"/>
      <w:kern w:val="1"/>
      <w:sz w:val="20"/>
      <w:lang w:eastAsia="ar-SA"/>
    </w:rPr>
  </w:style>
  <w:style w:type="paragraph" w:customStyle="1" w:styleId="3ff">
    <w:name w:val="Текст выноски3"/>
    <w:basedOn w:val="af7"/>
    <w:rsid w:val="00774D65"/>
    <w:pPr>
      <w:suppressAutoHyphens/>
      <w:spacing w:line="100" w:lineRule="atLeast"/>
    </w:pPr>
    <w:rPr>
      <w:rFonts w:ascii="Tahoma" w:hAnsi="Tahoma" w:cs="Tahoma"/>
      <w:kern w:val="1"/>
      <w:sz w:val="16"/>
      <w:szCs w:val="16"/>
      <w:lang w:eastAsia="ar-SA"/>
    </w:rPr>
  </w:style>
  <w:style w:type="paragraph" w:customStyle="1" w:styleId="1ffffc">
    <w:name w:val="Знак1 Знак Знак Знак Знак Знак Знак"/>
    <w:basedOn w:val="af7"/>
    <w:uiPriority w:val="99"/>
    <w:rsid w:val="00774D65"/>
    <w:pPr>
      <w:suppressAutoHyphens/>
      <w:spacing w:before="280" w:after="280"/>
    </w:pPr>
    <w:rPr>
      <w:rFonts w:ascii="Tahoma" w:hAnsi="Tahoma" w:cs="Tahoma"/>
      <w:sz w:val="20"/>
      <w:lang w:val="en-US" w:eastAsia="ar-SA"/>
    </w:rPr>
  </w:style>
  <w:style w:type="character" w:customStyle="1" w:styleId="ListParagraphChar">
    <w:name w:val="List Paragraph Char"/>
    <w:aliases w:val="ТЗ список Char,Абзац списка литеральный Char,Bullet List Char,FooterText Char,numbered Char,A_маркированный_список Char,_Абзац списка Char,Bullet 1 Char,Use Case List Paragraph Char"/>
    <w:link w:val="127"/>
    <w:locked/>
    <w:rsid w:val="00774D65"/>
    <w:rPr>
      <w:rFonts w:eastAsia="Calibri"/>
      <w:sz w:val="24"/>
      <w:szCs w:val="24"/>
      <w:lang w:val="ru-RU" w:eastAsia="ar-SA" w:bidi="ar-SA"/>
    </w:rPr>
  </w:style>
  <w:style w:type="paragraph" w:customStyle="1" w:styleId="232">
    <w:name w:val="Основной текст 23"/>
    <w:basedOn w:val="af7"/>
    <w:rsid w:val="00774D65"/>
    <w:pPr>
      <w:widowControl w:val="0"/>
      <w:spacing w:before="120" w:after="120"/>
      <w:ind w:firstLine="851"/>
      <w:jc w:val="both"/>
    </w:pPr>
  </w:style>
  <w:style w:type="paragraph" w:customStyle="1" w:styleId="2fff8">
    <w:name w:val="Знак Знак Знак2"/>
    <w:basedOn w:val="af7"/>
    <w:rsid w:val="00774D65"/>
    <w:pPr>
      <w:spacing w:after="160" w:line="240" w:lineRule="exact"/>
    </w:pPr>
    <w:rPr>
      <w:rFonts w:ascii="Verdana" w:hAnsi="Verdana" w:cs="Verdana"/>
      <w:sz w:val="20"/>
      <w:lang w:val="en-US" w:eastAsia="en-US"/>
    </w:rPr>
  </w:style>
  <w:style w:type="paragraph" w:customStyle="1" w:styleId="3ff0">
    <w:name w:val="Знак Знак3 Знак"/>
    <w:basedOn w:val="af7"/>
    <w:rsid w:val="00774D65"/>
    <w:pPr>
      <w:widowControl w:val="0"/>
      <w:adjustRightInd w:val="0"/>
      <w:spacing w:after="160" w:line="240" w:lineRule="exact"/>
      <w:jc w:val="right"/>
    </w:pPr>
    <w:rPr>
      <w:sz w:val="20"/>
      <w:lang w:val="en-GB" w:eastAsia="en-US"/>
    </w:rPr>
  </w:style>
  <w:style w:type="paragraph" w:customStyle="1" w:styleId="Style2">
    <w:name w:val="Style2"/>
    <w:basedOn w:val="af7"/>
    <w:rsid w:val="00774D65"/>
    <w:pPr>
      <w:widowControl w:val="0"/>
      <w:autoSpaceDE w:val="0"/>
      <w:autoSpaceDN w:val="0"/>
      <w:adjustRightInd w:val="0"/>
    </w:pPr>
    <w:rPr>
      <w:rFonts w:ascii="Arial" w:hAnsi="Arial"/>
      <w:szCs w:val="24"/>
    </w:rPr>
  </w:style>
  <w:style w:type="character" w:customStyle="1" w:styleId="FontStyle19">
    <w:name w:val="Font Style19"/>
    <w:rsid w:val="00774D65"/>
    <w:rPr>
      <w:rFonts w:ascii="Times New Roman" w:hAnsi="Times New Roman" w:cs="Times New Roman" w:hint="default"/>
      <w:sz w:val="18"/>
      <w:szCs w:val="18"/>
    </w:rPr>
  </w:style>
  <w:style w:type="character" w:customStyle="1" w:styleId="visited">
    <w:name w:val="visited"/>
    <w:basedOn w:val="af8"/>
    <w:rsid w:val="00774D65"/>
  </w:style>
  <w:style w:type="paragraph" w:customStyle="1" w:styleId="variable">
    <w:name w:val="variable"/>
    <w:basedOn w:val="af7"/>
    <w:next w:val="af7"/>
    <w:rsid w:val="00774D65"/>
    <w:pPr>
      <w:widowControl w:val="0"/>
      <w:suppressAutoHyphens/>
      <w:spacing w:line="100" w:lineRule="atLeast"/>
    </w:pPr>
    <w:rPr>
      <w:rFonts w:eastAsia="Lucida Sans Unicode" w:cs="Tahoma"/>
      <w:b/>
      <w:kern w:val="1"/>
      <w:szCs w:val="24"/>
      <w:lang w:bidi="ru-RU"/>
    </w:rPr>
  </w:style>
  <w:style w:type="character" w:customStyle="1" w:styleId="Heading1Char1">
    <w:name w:val="Heading 1 Char1"/>
    <w:locked/>
    <w:rsid w:val="00774D65"/>
    <w:rPr>
      <w:rFonts w:ascii="Arial" w:hAnsi="Arial"/>
      <w:b/>
      <w:kern w:val="1"/>
      <w:sz w:val="32"/>
      <w:lang w:val="ru-RU" w:eastAsia="ar-SA" w:bidi="ar-SA"/>
    </w:rPr>
  </w:style>
  <w:style w:type="paragraph" w:customStyle="1" w:styleId="msonormalcxspmiddle">
    <w:name w:val="msonormalcxspmiddle"/>
    <w:basedOn w:val="af7"/>
    <w:rsid w:val="00774D65"/>
    <w:pPr>
      <w:spacing w:before="100" w:beforeAutospacing="1" w:after="100" w:afterAutospacing="1"/>
    </w:pPr>
    <w:rPr>
      <w:rFonts w:eastAsia="Calibri"/>
      <w:szCs w:val="24"/>
    </w:rPr>
  </w:style>
  <w:style w:type="character" w:customStyle="1" w:styleId="pinkbg1">
    <w:name w:val="pinkbg1"/>
    <w:basedOn w:val="af8"/>
    <w:rsid w:val="00774D65"/>
    <w:rPr>
      <w:caps w:val="0"/>
      <w:shd w:val="clear" w:color="auto" w:fill="FDD7C9"/>
    </w:rPr>
  </w:style>
  <w:style w:type="paragraph" w:customStyle="1" w:styleId="a4">
    <w:name w:val="Информация об изменениях документа"/>
    <w:basedOn w:val="affffffff4"/>
    <w:next w:val="af7"/>
    <w:rsid w:val="00774D65"/>
    <w:pPr>
      <w:numPr>
        <w:ilvl w:val="1"/>
        <w:numId w:val="18"/>
      </w:numPr>
      <w:spacing w:before="75"/>
      <w:ind w:left="170" w:firstLine="0"/>
    </w:pPr>
    <w:rPr>
      <w:rFonts w:eastAsia="Times New Roman" w:cs="Times New Roman"/>
      <w:color w:val="353842"/>
      <w:sz w:val="24"/>
      <w:szCs w:val="24"/>
      <w:shd w:val="clear" w:color="auto" w:fill="F0F0F0"/>
    </w:rPr>
  </w:style>
  <w:style w:type="paragraph" w:customStyle="1" w:styleId="Arial">
    <w:name w:val="Обычный + Arial"/>
    <w:aliases w:val="По ширине,Перед:  6 пт,После:  6 пт"/>
    <w:basedOn w:val="1b"/>
    <w:rsid w:val="00774D65"/>
    <w:pPr>
      <w:keepNext w:val="0"/>
      <w:numPr>
        <w:ilvl w:val="2"/>
        <w:numId w:val="18"/>
      </w:numPr>
      <w:tabs>
        <w:tab w:val="num" w:pos="1492"/>
      </w:tabs>
      <w:spacing w:before="0" w:after="120"/>
      <w:ind w:left="1492" w:hanging="360"/>
      <w:jc w:val="both"/>
    </w:pPr>
    <w:rPr>
      <w:rFonts w:eastAsia="Calibri"/>
      <w:b w:val="0"/>
      <w:kern w:val="0"/>
      <w:sz w:val="20"/>
    </w:rPr>
  </w:style>
  <w:style w:type="paragraph" w:customStyle="1" w:styleId="06">
    <w:name w:val="Заголовок 0 + После:  6 пт"/>
    <w:basedOn w:val="1b"/>
    <w:rsid w:val="00774D65"/>
    <w:pPr>
      <w:keepNext w:val="0"/>
      <w:numPr>
        <w:numId w:val="0"/>
      </w:numPr>
      <w:tabs>
        <w:tab w:val="num" w:pos="926"/>
        <w:tab w:val="num" w:pos="1492"/>
      </w:tabs>
      <w:spacing w:before="0" w:after="120"/>
      <w:ind w:left="426"/>
      <w:jc w:val="both"/>
    </w:pPr>
    <w:rPr>
      <w:rFonts w:eastAsia="Calibri"/>
      <w:b w:val="0"/>
      <w:kern w:val="0"/>
      <w:sz w:val="20"/>
    </w:rPr>
  </w:style>
  <w:style w:type="character" w:customStyle="1" w:styleId="wmi-callto">
    <w:name w:val="wmi-callto"/>
    <w:basedOn w:val="af8"/>
    <w:rsid w:val="00774D65"/>
  </w:style>
  <w:style w:type="character" w:customStyle="1" w:styleId="Calibri">
    <w:name w:val="Основной текст + Calibri"/>
    <w:aliases w:val="9 pt"/>
    <w:rsid w:val="00774D65"/>
    <w:rPr>
      <w:rFonts w:ascii="Calibri" w:hAnsi="Calibri" w:cs="Calibri"/>
      <w:sz w:val="18"/>
      <w:szCs w:val="18"/>
      <w:u w:val="none"/>
    </w:rPr>
  </w:style>
  <w:style w:type="character" w:customStyle="1" w:styleId="afffffffff5">
    <w:name w:val="Сравнение редакций. Добавленный фрагмент"/>
    <w:rsid w:val="00774D65"/>
    <w:rPr>
      <w:color w:val="000000"/>
      <w:shd w:val="clear" w:color="auto" w:fill="C1D7FF"/>
    </w:rPr>
  </w:style>
  <w:style w:type="character" w:customStyle="1" w:styleId="afffffffff6">
    <w:name w:val="Не вступил в силу"/>
    <w:rsid w:val="00774D65"/>
    <w:rPr>
      <w:color w:val="000000"/>
      <w:shd w:val="clear" w:color="auto" w:fill="D8EDE8"/>
    </w:rPr>
  </w:style>
  <w:style w:type="character" w:customStyle="1" w:styleId="afffffffff7">
    <w:name w:val="Цветовое выделение"/>
    <w:uiPriority w:val="99"/>
    <w:rsid w:val="00774D65"/>
    <w:rPr>
      <w:b/>
      <w:bCs/>
      <w:color w:val="26282F"/>
    </w:rPr>
  </w:style>
  <w:style w:type="character" w:customStyle="1" w:styleId="Heading3Char">
    <w:name w:val="Heading 3 Char"/>
    <w:aliases w:val="H3 Char,Пункт Char,заголовок3_pg Char,h3 Char,Level 3 Topic Heading Char,Заголовок 3 Знак1 Char,Заголовок 3 Знак Знак Char,Heading 3 Char1 Знак Знак Char,Heading 3 Char Char Знак Знак Char,Heading 3 Char1 Char Char Знак Знак Char,3 Char"/>
    <w:basedOn w:val="af8"/>
    <w:locked/>
    <w:rsid w:val="00774D65"/>
    <w:rPr>
      <w:rFonts w:ascii="Times New Roman" w:hAnsi="Times New Roman" w:cs="Times New Roman"/>
      <w:b/>
      <w:bCs/>
      <w:sz w:val="27"/>
      <w:szCs w:val="27"/>
      <w:lang w:eastAsia="ru-RU"/>
    </w:rPr>
  </w:style>
  <w:style w:type="character" w:customStyle="1" w:styleId="Heading4Char">
    <w:name w:val="Heading 4 Char"/>
    <w:aliases w:val="Заголовок 4 (Приложение) Char,Level 2 - a Char,Подпункт Char,Параграф Char,ТП Заголовок 4 Char,H4 Char,Çàãîëîâîê 4 Char,(подпункт) Char,Mednaslov 3 Char,Use Case Char,Header 4 Char,heading 4 + Indent: Left 0.5 in Char,h4 Char,l4+toc4 Cha"/>
    <w:basedOn w:val="af8"/>
    <w:locked/>
    <w:rsid w:val="00774D65"/>
    <w:rPr>
      <w:rFonts w:ascii="Times New Roman" w:hAnsi="Times New Roman" w:cs="Times New Roman"/>
      <w:b/>
      <w:bCs/>
      <w:sz w:val="24"/>
      <w:szCs w:val="24"/>
      <w:lang w:eastAsia="ru-RU"/>
    </w:rPr>
  </w:style>
  <w:style w:type="paragraph" w:customStyle="1" w:styleId="2fff9">
    <w:name w:val="_Заголовок 2"/>
    <w:basedOn w:val="af7"/>
    <w:link w:val="2fffa"/>
    <w:qFormat/>
    <w:rsid w:val="00774D65"/>
    <w:pPr>
      <w:keepNext/>
      <w:keepLines/>
      <w:tabs>
        <w:tab w:val="left" w:pos="1134"/>
      </w:tabs>
      <w:spacing w:line="288" w:lineRule="auto"/>
      <w:ind w:firstLine="624"/>
      <w:jc w:val="both"/>
      <w:outlineLvl w:val="1"/>
    </w:pPr>
    <w:rPr>
      <w:rFonts w:ascii="Calibri" w:eastAsia="Calibri" w:hAnsi="Calibri"/>
      <w:b/>
      <w:color w:val="00000A"/>
      <w:spacing w:val="2"/>
      <w:sz w:val="26"/>
      <w:szCs w:val="26"/>
    </w:rPr>
  </w:style>
  <w:style w:type="character" w:customStyle="1" w:styleId="2fffa">
    <w:name w:val="_Заголовок 2 Знак"/>
    <w:link w:val="2fff9"/>
    <w:locked/>
    <w:rsid w:val="00774D65"/>
    <w:rPr>
      <w:rFonts w:ascii="Calibri" w:eastAsia="Calibri" w:hAnsi="Calibri"/>
      <w:b/>
      <w:color w:val="00000A"/>
      <w:spacing w:val="2"/>
      <w:sz w:val="26"/>
      <w:szCs w:val="26"/>
    </w:rPr>
  </w:style>
  <w:style w:type="character" w:customStyle="1" w:styleId="afff0">
    <w:name w:val="Название объекта Знак"/>
    <w:aliases w:val="Resp caption Знак,ca Знак,ref Знак,Fig &amp; Table Title Знак,Название объекта Знак1 Знак,Название объекта Знак Знак Знак"/>
    <w:link w:val="afff"/>
    <w:uiPriority w:val="35"/>
    <w:locked/>
    <w:rsid w:val="00774D65"/>
    <w:rPr>
      <w:b/>
      <w:sz w:val="24"/>
    </w:rPr>
  </w:style>
  <w:style w:type="paragraph" w:customStyle="1" w:styleId="afffffffff8">
    <w:name w:val="_Обычный"/>
    <w:basedOn w:val="af7"/>
    <w:link w:val="afffffffff9"/>
    <w:qFormat/>
    <w:rsid w:val="00774D65"/>
    <w:pPr>
      <w:jc w:val="both"/>
    </w:pPr>
    <w:rPr>
      <w:rFonts w:ascii="Calibri" w:eastAsia="Calibri" w:hAnsi="Calibri"/>
      <w:szCs w:val="24"/>
    </w:rPr>
  </w:style>
  <w:style w:type="character" w:customStyle="1" w:styleId="afffffffff9">
    <w:name w:val="_Обычный Знак"/>
    <w:link w:val="afffffffff8"/>
    <w:locked/>
    <w:rsid w:val="00774D65"/>
    <w:rPr>
      <w:rFonts w:ascii="Calibri" w:eastAsia="Calibri" w:hAnsi="Calibri"/>
      <w:sz w:val="24"/>
      <w:szCs w:val="24"/>
    </w:rPr>
  </w:style>
  <w:style w:type="paragraph" w:customStyle="1" w:styleId="78">
    <w:name w:val="Стиль7"/>
    <w:basedOn w:val="2fff9"/>
    <w:link w:val="79"/>
    <w:qFormat/>
    <w:rsid w:val="00774D65"/>
    <w:pPr>
      <w:tabs>
        <w:tab w:val="num" w:pos="360"/>
        <w:tab w:val="num" w:pos="1209"/>
      </w:tabs>
      <w:ind w:left="574" w:hanging="360"/>
    </w:pPr>
    <w:rPr>
      <w:sz w:val="24"/>
      <w:szCs w:val="24"/>
    </w:rPr>
  </w:style>
  <w:style w:type="paragraph" w:customStyle="1" w:styleId="afffffffffa">
    <w:name w:val="Текст пункта"/>
    <w:link w:val="afffffffffb"/>
    <w:rsid w:val="00774D65"/>
    <w:pPr>
      <w:spacing w:after="120" w:line="288" w:lineRule="auto"/>
      <w:ind w:firstLine="624"/>
      <w:jc w:val="both"/>
    </w:pPr>
    <w:rPr>
      <w:rFonts w:ascii="Calibri" w:eastAsia="Calibri" w:hAnsi="Calibri"/>
      <w:sz w:val="24"/>
      <w:szCs w:val="22"/>
    </w:rPr>
  </w:style>
  <w:style w:type="character" w:customStyle="1" w:styleId="afffffffffb">
    <w:name w:val="Текст пункта Знак"/>
    <w:link w:val="afffffffffa"/>
    <w:locked/>
    <w:rsid w:val="00774D65"/>
    <w:rPr>
      <w:rFonts w:ascii="Calibri" w:eastAsia="Calibri" w:hAnsi="Calibri"/>
      <w:sz w:val="24"/>
      <w:szCs w:val="22"/>
    </w:rPr>
  </w:style>
  <w:style w:type="table" w:customStyle="1" w:styleId="-111">
    <w:name w:val="Таблица-сетка 1 светлая — акцент 11"/>
    <w:rsid w:val="00774D65"/>
    <w:rPr>
      <w:rFonts w:ascii="Calibri" w:hAnsi="Calibri"/>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paragraph" w:customStyle="1" w:styleId="afffffffffc">
    <w:name w:val="Сф_Абзац"/>
    <w:basedOn w:val="af7"/>
    <w:link w:val="afffffffffd"/>
    <w:rsid w:val="00774D65"/>
    <w:pPr>
      <w:widowControl w:val="0"/>
      <w:spacing w:line="288" w:lineRule="auto"/>
      <w:ind w:firstLine="851"/>
      <w:jc w:val="both"/>
    </w:pPr>
    <w:rPr>
      <w:rFonts w:ascii="Calibri" w:eastAsia="Calibri" w:hAnsi="Calibri"/>
      <w:kern w:val="24"/>
      <w:sz w:val="26"/>
    </w:rPr>
  </w:style>
  <w:style w:type="character" w:customStyle="1" w:styleId="afffffffffd">
    <w:name w:val="Сф_Абзац Знак"/>
    <w:link w:val="afffffffffc"/>
    <w:locked/>
    <w:rsid w:val="00774D65"/>
    <w:rPr>
      <w:rFonts w:ascii="Calibri" w:eastAsia="Calibri" w:hAnsi="Calibri"/>
      <w:kern w:val="24"/>
      <w:sz w:val="26"/>
    </w:rPr>
  </w:style>
  <w:style w:type="paragraph" w:customStyle="1" w:styleId="11">
    <w:name w:val="Сф_1ур Список"/>
    <w:link w:val="1ffffd"/>
    <w:rsid w:val="00774D65"/>
    <w:pPr>
      <w:numPr>
        <w:numId w:val="19"/>
      </w:numPr>
      <w:spacing w:after="120"/>
      <w:ind w:left="113" w:firstLine="709"/>
      <w:jc w:val="both"/>
    </w:pPr>
    <w:rPr>
      <w:rFonts w:ascii="Calibri" w:eastAsia="Calibri" w:hAnsi="Calibri"/>
      <w:sz w:val="26"/>
      <w:szCs w:val="24"/>
    </w:rPr>
  </w:style>
  <w:style w:type="character" w:customStyle="1" w:styleId="1ffffd">
    <w:name w:val="Сф_1ур Список Знак"/>
    <w:link w:val="11"/>
    <w:locked/>
    <w:rsid w:val="00774D65"/>
    <w:rPr>
      <w:rFonts w:ascii="Calibri" w:eastAsia="Calibri" w:hAnsi="Calibri"/>
      <w:sz w:val="26"/>
      <w:szCs w:val="24"/>
    </w:rPr>
  </w:style>
  <w:style w:type="paragraph" w:customStyle="1" w:styleId="152">
    <w:name w:val="Обычный 1.5"/>
    <w:basedOn w:val="af7"/>
    <w:rsid w:val="00774D65"/>
    <w:pPr>
      <w:suppressAutoHyphens/>
      <w:spacing w:before="120" w:line="360" w:lineRule="auto"/>
      <w:ind w:firstLine="720"/>
      <w:jc w:val="both"/>
    </w:pPr>
    <w:rPr>
      <w:rFonts w:eastAsia="Calibri"/>
      <w:sz w:val="26"/>
      <w:lang w:eastAsia="ar-SA"/>
    </w:rPr>
  </w:style>
  <w:style w:type="paragraph" w:customStyle="1" w:styleId="afffffffffe">
    <w:name w:val="ПРИЛ Раздел Текст"/>
    <w:basedOn w:val="af7"/>
    <w:rsid w:val="00774D65"/>
    <w:pPr>
      <w:jc w:val="both"/>
    </w:pPr>
    <w:rPr>
      <w:rFonts w:eastAsia="Calibri"/>
      <w:sz w:val="20"/>
    </w:rPr>
  </w:style>
  <w:style w:type="character" w:customStyle="1" w:styleId="1ffffe">
    <w:name w:val="Сильное выделение1"/>
    <w:basedOn w:val="af8"/>
    <w:rsid w:val="00774D65"/>
    <w:rPr>
      <w:rFonts w:cs="Times New Roman"/>
      <w:i/>
      <w:iCs/>
      <w:color w:val="4F81BD"/>
    </w:rPr>
  </w:style>
  <w:style w:type="paragraph" w:customStyle="1" w:styleId="NumberedLevel1">
    <w:name w:val="Numbered Level 1"/>
    <w:basedOn w:val="aff8"/>
    <w:rsid w:val="00774D65"/>
    <w:pPr>
      <w:numPr>
        <w:numId w:val="17"/>
      </w:numPr>
      <w:tabs>
        <w:tab w:val="num" w:pos="360"/>
      </w:tabs>
      <w:spacing w:before="120" w:after="0"/>
      <w:ind w:left="0" w:firstLine="0"/>
      <w:jc w:val="both"/>
    </w:pPr>
    <w:rPr>
      <w:rFonts w:eastAsia="Calibri"/>
      <w:color w:val="000000"/>
      <w:kern w:val="24"/>
      <w:szCs w:val="24"/>
    </w:rPr>
  </w:style>
  <w:style w:type="paragraph" w:customStyle="1" w:styleId="Unnumberedlevel1">
    <w:name w:val="Unnumbered level 1"/>
    <w:basedOn w:val="aff8"/>
    <w:rsid w:val="00774D65"/>
    <w:pPr>
      <w:numPr>
        <w:numId w:val="20"/>
      </w:numPr>
      <w:spacing w:after="0" w:line="360" w:lineRule="auto"/>
      <w:ind w:left="720"/>
      <w:jc w:val="both"/>
    </w:pPr>
    <w:rPr>
      <w:rFonts w:eastAsia="Calibri"/>
      <w:color w:val="000000"/>
      <w:kern w:val="24"/>
      <w:szCs w:val="24"/>
      <w:lang w:val="en-US"/>
    </w:rPr>
  </w:style>
  <w:style w:type="paragraph" w:customStyle="1" w:styleId="105">
    <w:name w:val="Обычный + 10 пт"/>
    <w:aliases w:val="Перед:  3 пт,После:  3 пт"/>
    <w:basedOn w:val="af7"/>
    <w:rsid w:val="00774D65"/>
    <w:rPr>
      <w:szCs w:val="24"/>
    </w:rPr>
  </w:style>
  <w:style w:type="character" w:customStyle="1" w:styleId="BodytextItalicSpacing0pt">
    <w:name w:val="Body text + Italic;Spacing 0 pt"/>
    <w:rsid w:val="00931C0A"/>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mail-message-sender-email">
    <w:name w:val="mail-message-sender-email"/>
    <w:basedOn w:val="af8"/>
    <w:rsid w:val="00931C0A"/>
  </w:style>
  <w:style w:type="character" w:customStyle="1" w:styleId="2fffb">
    <w:name w:val="Основной текст2"/>
    <w:rsid w:val="00931C0A"/>
    <w:rPr>
      <w:rFonts w:ascii="Times New Roman" w:eastAsia="Times New Roman" w:hAnsi="Times New Roman" w:cs="Times New Roman" w:hint="default"/>
      <w:b w:val="0"/>
      <w:bCs w:val="0"/>
      <w:i w:val="0"/>
      <w:iCs w:val="0"/>
      <w:smallCaps w:val="0"/>
      <w:strike w:val="0"/>
      <w:dstrike w:val="0"/>
      <w:color w:val="000000"/>
      <w:spacing w:val="2"/>
      <w:w w:val="100"/>
      <w:position w:val="0"/>
      <w:sz w:val="21"/>
      <w:szCs w:val="21"/>
      <w:u w:val="none"/>
      <w:effect w:val="none"/>
      <w:lang w:val="ru-RU"/>
    </w:rPr>
  </w:style>
  <w:style w:type="paragraph" w:customStyle="1" w:styleId="ConsTitle">
    <w:name w:val="ConsTitle"/>
    <w:rsid w:val="00931C0A"/>
    <w:pPr>
      <w:widowControl w:val="0"/>
      <w:ind w:right="19772"/>
    </w:pPr>
    <w:rPr>
      <w:rFonts w:ascii="Arial" w:hAnsi="Arial"/>
      <w:b/>
      <w:snapToGrid w:val="0"/>
      <w:sz w:val="16"/>
    </w:rPr>
  </w:style>
  <w:style w:type="paragraph" w:customStyle="1" w:styleId="western">
    <w:name w:val="western"/>
    <w:basedOn w:val="af7"/>
    <w:rsid w:val="00931C0A"/>
    <w:pPr>
      <w:spacing w:before="100" w:beforeAutospacing="1" w:after="100" w:afterAutospacing="1"/>
    </w:pPr>
    <w:rPr>
      <w:szCs w:val="24"/>
    </w:rPr>
  </w:style>
  <w:style w:type="paragraph" w:customStyle="1" w:styleId="tehnormaCell">
    <w:name w:val="tehnormaCell"/>
    <w:rsid w:val="00931C0A"/>
    <w:pPr>
      <w:widowControl w:val="0"/>
      <w:autoSpaceDE w:val="0"/>
      <w:autoSpaceDN w:val="0"/>
      <w:adjustRightInd w:val="0"/>
    </w:pPr>
    <w:rPr>
      <w:rFonts w:ascii="Arial" w:hAnsi="Arial" w:cs="Arial"/>
    </w:rPr>
  </w:style>
  <w:style w:type="character" w:customStyle="1" w:styleId="b-col">
    <w:name w:val="b-col"/>
    <w:basedOn w:val="af8"/>
    <w:rsid w:val="00931C0A"/>
  </w:style>
  <w:style w:type="character" w:customStyle="1" w:styleId="i-dib">
    <w:name w:val="i-dib"/>
    <w:basedOn w:val="af8"/>
    <w:rsid w:val="00931C0A"/>
  </w:style>
  <w:style w:type="character" w:customStyle="1" w:styleId="i-text-lowcase">
    <w:name w:val="i-text-lowcase"/>
    <w:basedOn w:val="af8"/>
    <w:rsid w:val="00931C0A"/>
  </w:style>
  <w:style w:type="character" w:customStyle="1" w:styleId="Default0">
    <w:name w:val="Default Знак"/>
    <w:link w:val="Default"/>
    <w:locked/>
    <w:rsid w:val="00931C0A"/>
    <w:rPr>
      <w:rFonts w:ascii="Arial" w:hAnsi="Arial" w:cs="Arial"/>
      <w:color w:val="000000"/>
      <w:sz w:val="24"/>
      <w:szCs w:val="24"/>
    </w:rPr>
  </w:style>
  <w:style w:type="numbering" w:customStyle="1" w:styleId="133">
    <w:name w:val="Нет списка13"/>
    <w:next w:val="afa"/>
    <w:uiPriority w:val="99"/>
    <w:semiHidden/>
    <w:rsid w:val="00931C0A"/>
  </w:style>
  <w:style w:type="numbering" w:customStyle="1" w:styleId="1132">
    <w:name w:val="Нет списка113"/>
    <w:next w:val="afa"/>
    <w:uiPriority w:val="99"/>
    <w:semiHidden/>
    <w:unhideWhenUsed/>
    <w:rsid w:val="00931C0A"/>
  </w:style>
  <w:style w:type="character" w:customStyle="1" w:styleId="211">
    <w:name w:val="Заголовок 2 Знак1"/>
    <w:aliases w:val="H2 Знак1,22 Знак1,A Знак1,A.B.C. Знак1,CHS Знак1,Gliederung2 Знак1,H Знак1,H2-Heading 2 Знак1,H21 Знак1,H22 Знак1,HD2 Знак1,Header2 Знак1,Heading 2 Hidden Знак1,Heading Indent No L2 Знак1,Heading2 Знак1,Level 2 Topic Heading Знак1"/>
    <w:link w:val="28"/>
    <w:rsid w:val="009F1A29"/>
    <w:rPr>
      <w:rFonts w:ascii="Arial" w:hAnsi="Arial"/>
      <w:b/>
      <w:i/>
      <w:sz w:val="24"/>
    </w:rPr>
  </w:style>
  <w:style w:type="character" w:customStyle="1" w:styleId="3ff1">
    <w:name w:val="Знак Знак Знак3"/>
    <w:rsid w:val="009F1A29"/>
    <w:rPr>
      <w:rFonts w:ascii="Arial" w:hAnsi="Arial" w:cs="Arial"/>
      <w:b/>
      <w:kern w:val="1"/>
      <w:sz w:val="32"/>
      <w:lang w:val="ru-RU" w:eastAsia="ar-SA" w:bidi="ar-SA"/>
    </w:rPr>
  </w:style>
  <w:style w:type="character" w:customStyle="1" w:styleId="164">
    <w:name w:val="Знак Знак16"/>
    <w:rsid w:val="009F1A29"/>
    <w:rPr>
      <w:b/>
      <w:bCs/>
      <w:sz w:val="28"/>
      <w:szCs w:val="28"/>
      <w:lang w:val="ru-RU" w:eastAsia="ar-SA" w:bidi="ar-SA"/>
    </w:rPr>
  </w:style>
  <w:style w:type="character" w:customStyle="1" w:styleId="106">
    <w:name w:val="Знак Знак10"/>
    <w:rsid w:val="009F1A29"/>
    <w:rPr>
      <w:lang w:val="ru-RU" w:eastAsia="ar-SA" w:bidi="ar-SA"/>
    </w:rPr>
  </w:style>
  <w:style w:type="character" w:customStyle="1" w:styleId="4f1">
    <w:name w:val="Слабое выделение4"/>
    <w:rsid w:val="009F1A29"/>
    <w:rPr>
      <w:rFonts w:cs="Times New Roman"/>
      <w:i/>
      <w:iCs/>
      <w:color w:val="808080"/>
    </w:rPr>
  </w:style>
  <w:style w:type="character" w:customStyle="1" w:styleId="5b">
    <w:name w:val="Основной шрифт абзаца5"/>
    <w:rsid w:val="009F1A29"/>
  </w:style>
  <w:style w:type="character" w:customStyle="1" w:styleId="128">
    <w:name w:val="Знак Знак12"/>
    <w:rsid w:val="009F1A29"/>
    <w:rPr>
      <w:b/>
      <w:bCs/>
      <w:sz w:val="28"/>
      <w:szCs w:val="28"/>
      <w:lang w:val="ru-RU" w:eastAsia="ar-SA" w:bidi="ar-SA"/>
    </w:rPr>
  </w:style>
  <w:style w:type="character" w:customStyle="1" w:styleId="affffffffff">
    <w:name w:val="Заголовок Знак"/>
    <w:uiPriority w:val="10"/>
    <w:rsid w:val="009F1A29"/>
    <w:rPr>
      <w:rFonts w:ascii="Times New Roman" w:eastAsia="Times New Roman" w:hAnsi="Times New Roman"/>
      <w:bCs/>
      <w:color w:val="000000"/>
      <w:spacing w:val="13"/>
      <w:sz w:val="24"/>
      <w:szCs w:val="22"/>
      <w:shd w:val="clear" w:color="auto" w:fill="FFFFFF"/>
      <w:lang w:eastAsia="ar-SA"/>
    </w:rPr>
  </w:style>
  <w:style w:type="paragraph" w:customStyle="1" w:styleId="4f2">
    <w:name w:val="Обычный4"/>
    <w:uiPriority w:val="99"/>
    <w:rsid w:val="009F1A29"/>
    <w:pPr>
      <w:widowControl w:val="0"/>
      <w:suppressAutoHyphens/>
      <w:spacing w:line="300" w:lineRule="auto"/>
    </w:pPr>
    <w:rPr>
      <w:rFonts w:eastAsia="Arial"/>
      <w:sz w:val="22"/>
      <w:lang w:eastAsia="ar-SA"/>
    </w:rPr>
  </w:style>
  <w:style w:type="paragraph" w:customStyle="1" w:styleId="2fffc">
    <w:name w:val="Знак2"/>
    <w:basedOn w:val="af7"/>
    <w:qFormat/>
    <w:rsid w:val="009F1A29"/>
    <w:pPr>
      <w:suppressAutoHyphens/>
      <w:spacing w:before="280" w:after="280"/>
    </w:pPr>
    <w:rPr>
      <w:rFonts w:ascii="Tahoma" w:hAnsi="Tahoma" w:cs="Tahoma"/>
      <w:sz w:val="20"/>
      <w:lang w:val="en-US" w:eastAsia="ar-SA"/>
    </w:rPr>
  </w:style>
  <w:style w:type="paragraph" w:customStyle="1" w:styleId="1fffff">
    <w:name w:val="Знак Знак Знак1 Знак"/>
    <w:basedOn w:val="af7"/>
    <w:qFormat/>
    <w:rsid w:val="009F1A29"/>
    <w:pPr>
      <w:suppressAutoHyphens/>
      <w:spacing w:after="160" w:line="240" w:lineRule="exact"/>
    </w:pPr>
    <w:rPr>
      <w:rFonts w:ascii="Verdana" w:hAnsi="Verdana" w:cs="Verdana"/>
      <w:sz w:val="20"/>
      <w:lang w:val="en-US" w:eastAsia="ar-SA"/>
    </w:rPr>
  </w:style>
  <w:style w:type="paragraph" w:customStyle="1" w:styleId="21f0">
    <w:name w:val="Знак Знак Знак2 Знак1"/>
    <w:basedOn w:val="af7"/>
    <w:qFormat/>
    <w:rsid w:val="009F1A29"/>
    <w:pPr>
      <w:suppressAutoHyphens/>
      <w:spacing w:before="280" w:after="280"/>
    </w:pPr>
    <w:rPr>
      <w:rFonts w:ascii="Tahoma" w:hAnsi="Tahoma" w:cs="Tahoma"/>
      <w:sz w:val="20"/>
      <w:lang w:val="en-US" w:eastAsia="ar-SA"/>
    </w:rPr>
  </w:style>
  <w:style w:type="paragraph" w:customStyle="1" w:styleId="5c">
    <w:name w:val="Текст5"/>
    <w:basedOn w:val="af7"/>
    <w:rsid w:val="009F1A29"/>
    <w:pPr>
      <w:suppressAutoHyphens/>
      <w:spacing w:line="100" w:lineRule="atLeast"/>
    </w:pPr>
    <w:rPr>
      <w:rFonts w:ascii="Courier New" w:hAnsi="Courier New" w:cs="Courier New"/>
      <w:kern w:val="1"/>
      <w:sz w:val="20"/>
      <w:lang w:eastAsia="ar-SA"/>
    </w:rPr>
  </w:style>
  <w:style w:type="paragraph" w:customStyle="1" w:styleId="4f3">
    <w:name w:val="Текст выноски4"/>
    <w:basedOn w:val="af7"/>
    <w:rsid w:val="009F1A29"/>
    <w:pPr>
      <w:suppressAutoHyphens/>
      <w:spacing w:line="100" w:lineRule="atLeast"/>
    </w:pPr>
    <w:rPr>
      <w:rFonts w:ascii="Tahoma" w:hAnsi="Tahoma" w:cs="Tahoma"/>
      <w:kern w:val="1"/>
      <w:sz w:val="16"/>
      <w:szCs w:val="16"/>
      <w:lang w:eastAsia="ar-SA"/>
    </w:rPr>
  </w:style>
  <w:style w:type="paragraph" w:customStyle="1" w:styleId="1fffff0">
    <w:name w:val="Знак1 Знак Знак Знак Знак Знак Знак"/>
    <w:basedOn w:val="af7"/>
    <w:qFormat/>
    <w:rsid w:val="009F1A29"/>
    <w:pPr>
      <w:suppressAutoHyphens/>
      <w:spacing w:before="280" w:after="280"/>
    </w:pPr>
    <w:rPr>
      <w:rFonts w:ascii="Tahoma" w:hAnsi="Tahoma" w:cs="Tahoma"/>
      <w:sz w:val="20"/>
      <w:lang w:val="en-US" w:eastAsia="ar-SA"/>
    </w:rPr>
  </w:style>
  <w:style w:type="paragraph" w:customStyle="1" w:styleId="242">
    <w:name w:val="Основной текст 24"/>
    <w:basedOn w:val="af7"/>
    <w:rsid w:val="009F1A29"/>
    <w:pPr>
      <w:widowControl w:val="0"/>
      <w:spacing w:before="120" w:after="120"/>
      <w:ind w:firstLine="851"/>
      <w:jc w:val="both"/>
    </w:pPr>
  </w:style>
  <w:style w:type="paragraph" w:customStyle="1" w:styleId="2fffd">
    <w:name w:val="Знак Знак Знак2"/>
    <w:basedOn w:val="af7"/>
    <w:qFormat/>
    <w:rsid w:val="009F1A29"/>
    <w:pPr>
      <w:spacing w:after="160" w:line="240" w:lineRule="exact"/>
    </w:pPr>
    <w:rPr>
      <w:rFonts w:ascii="Verdana" w:hAnsi="Verdana" w:cs="Verdana"/>
      <w:sz w:val="20"/>
      <w:lang w:val="en-US" w:eastAsia="en-US"/>
    </w:rPr>
  </w:style>
  <w:style w:type="paragraph" w:customStyle="1" w:styleId="3ff2">
    <w:name w:val="Знак Знак3 Знак"/>
    <w:basedOn w:val="af7"/>
    <w:rsid w:val="009F1A29"/>
    <w:pPr>
      <w:widowControl w:val="0"/>
      <w:adjustRightInd w:val="0"/>
      <w:spacing w:after="160" w:line="240" w:lineRule="exact"/>
      <w:jc w:val="right"/>
    </w:pPr>
    <w:rPr>
      <w:sz w:val="20"/>
      <w:lang w:val="en-GB" w:eastAsia="en-US"/>
    </w:rPr>
  </w:style>
  <w:style w:type="character" w:customStyle="1" w:styleId="96">
    <w:name w:val="Знак Знак9"/>
    <w:rsid w:val="009F1A29"/>
    <w:rPr>
      <w:rFonts w:ascii="Arial" w:hAnsi="Arial" w:cs="Arial"/>
      <w:b/>
      <w:kern w:val="1"/>
      <w:sz w:val="32"/>
      <w:lang w:val="ru-RU" w:eastAsia="ar-SA" w:bidi="ar-SA"/>
    </w:rPr>
  </w:style>
  <w:style w:type="paragraph" w:customStyle="1" w:styleId="1fffff1">
    <w:name w:val="Знак Знак1 Знак Знак Знак Знак Знак Знак Знак Знак Знак Знак Знак Знак Знак Знак Знак Знак"/>
    <w:basedOn w:val="af7"/>
    <w:rsid w:val="009F1A29"/>
    <w:pPr>
      <w:spacing w:after="160" w:line="240" w:lineRule="exact"/>
    </w:pPr>
    <w:rPr>
      <w:rFonts w:ascii="Verdana" w:hAnsi="Verdana" w:cs="Verdana"/>
      <w:sz w:val="20"/>
      <w:lang w:val="en-US" w:eastAsia="en-US"/>
    </w:rPr>
  </w:style>
  <w:style w:type="character" w:customStyle="1" w:styleId="Bodytext">
    <w:name w:val="Body text_"/>
    <w:link w:val="Bodytext1"/>
    <w:locked/>
    <w:rsid w:val="009F1A29"/>
    <w:rPr>
      <w:sz w:val="22"/>
      <w:szCs w:val="22"/>
      <w:shd w:val="clear" w:color="auto" w:fill="FFFFFF"/>
    </w:rPr>
  </w:style>
  <w:style w:type="paragraph" w:customStyle="1" w:styleId="Bodytext1">
    <w:name w:val="Body text1"/>
    <w:basedOn w:val="af7"/>
    <w:link w:val="Bodytext"/>
    <w:rsid w:val="009F1A29"/>
    <w:pPr>
      <w:shd w:val="clear" w:color="auto" w:fill="FFFFFF"/>
      <w:spacing w:before="540" w:line="379" w:lineRule="exact"/>
      <w:ind w:hanging="340"/>
      <w:jc w:val="both"/>
    </w:pPr>
    <w:rPr>
      <w:sz w:val="22"/>
      <w:szCs w:val="22"/>
    </w:rPr>
  </w:style>
  <w:style w:type="character" w:customStyle="1" w:styleId="Bodytext22">
    <w:name w:val="Body text2"/>
    <w:rsid w:val="009F1A29"/>
  </w:style>
  <w:style w:type="character" w:customStyle="1" w:styleId="11c">
    <w:name w:val="Знак Знак11"/>
    <w:rsid w:val="009F1A29"/>
    <w:rPr>
      <w:rFonts w:ascii="Calibri Light" w:eastAsia="SimSun" w:hAnsi="Calibri Light" w:cs="Times New Roman"/>
      <w:color w:val="2E74B5"/>
      <w:sz w:val="36"/>
      <w:szCs w:val="36"/>
    </w:rPr>
  </w:style>
  <w:style w:type="character" w:styleId="affffffffff0">
    <w:name w:val="Intense Emphasis"/>
    <w:qFormat/>
    <w:rsid w:val="009F1A29"/>
    <w:rPr>
      <w:b/>
      <w:bCs/>
      <w:i/>
      <w:iCs/>
    </w:rPr>
  </w:style>
  <w:style w:type="character" w:styleId="affffffffff1">
    <w:name w:val="Subtle Reference"/>
    <w:uiPriority w:val="31"/>
    <w:qFormat/>
    <w:rsid w:val="009F1A29"/>
    <w:rPr>
      <w:smallCaps/>
      <w:color w:val="404040"/>
    </w:rPr>
  </w:style>
  <w:style w:type="character" w:styleId="affffffffff2">
    <w:name w:val="Intense Reference"/>
    <w:qFormat/>
    <w:rsid w:val="009F1A29"/>
    <w:rPr>
      <w:b/>
      <w:bCs/>
      <w:smallCaps/>
      <w:u w:val="single"/>
    </w:rPr>
  </w:style>
  <w:style w:type="character" w:styleId="affffffffff3">
    <w:name w:val="Book Title"/>
    <w:uiPriority w:val="33"/>
    <w:qFormat/>
    <w:rsid w:val="009F1A29"/>
    <w:rPr>
      <w:b/>
      <w:bCs/>
      <w:smallCaps/>
    </w:rPr>
  </w:style>
  <w:style w:type="paragraph" w:styleId="affffffffff4">
    <w:name w:val="TOC Heading"/>
    <w:basedOn w:val="1b"/>
    <w:next w:val="af7"/>
    <w:uiPriority w:val="39"/>
    <w:qFormat/>
    <w:rsid w:val="009F1A29"/>
    <w:pPr>
      <w:keepLines/>
      <w:pBdr>
        <w:bottom w:val="single" w:sz="4" w:space="1" w:color="5B9BD5"/>
      </w:pBdr>
      <w:spacing w:before="400" w:after="40"/>
      <w:outlineLvl w:val="9"/>
    </w:pPr>
    <w:rPr>
      <w:rFonts w:ascii="Calibri Light" w:eastAsia="SimSun" w:hAnsi="Calibri Light"/>
      <w:b w:val="0"/>
      <w:color w:val="2E74B5"/>
      <w:kern w:val="0"/>
      <w:sz w:val="36"/>
      <w:szCs w:val="36"/>
    </w:rPr>
  </w:style>
  <w:style w:type="character" w:customStyle="1" w:styleId="170">
    <w:name w:val="Знак Знак17"/>
    <w:rsid w:val="009F1A29"/>
    <w:rPr>
      <w:rFonts w:ascii="Calibri Light" w:eastAsia="SimSun" w:hAnsi="Calibri Light" w:cs="Times New Roman"/>
      <w:color w:val="2E74B5"/>
      <w:sz w:val="36"/>
      <w:szCs w:val="36"/>
    </w:rPr>
  </w:style>
  <w:style w:type="character" w:customStyle="1" w:styleId="153">
    <w:name w:val="Знак Знак15"/>
    <w:rsid w:val="009F1A29"/>
    <w:rPr>
      <w:rFonts w:ascii="Calibri Light" w:eastAsia="SimSun" w:hAnsi="Calibri Light" w:cs="Times New Roman"/>
      <w:color w:val="404040"/>
      <w:sz w:val="26"/>
      <w:szCs w:val="26"/>
    </w:rPr>
  </w:style>
  <w:style w:type="character" w:customStyle="1" w:styleId="134">
    <w:name w:val="Знак Знак13"/>
    <w:rsid w:val="009F1A29"/>
    <w:rPr>
      <w:rFonts w:ascii="Calibri Light" w:eastAsia="SimSun" w:hAnsi="Calibri Light" w:cs="Times New Roman"/>
      <w:i/>
      <w:iCs/>
      <w:sz w:val="22"/>
      <w:szCs w:val="22"/>
    </w:rPr>
  </w:style>
  <w:style w:type="paragraph" w:customStyle="1" w:styleId="00">
    <w:name w:val="ТЗ0 основной"/>
    <w:basedOn w:val="af7"/>
    <w:link w:val="01"/>
    <w:qFormat/>
    <w:rsid w:val="009F1A29"/>
    <w:pPr>
      <w:spacing w:after="120" w:line="360" w:lineRule="auto"/>
      <w:ind w:firstLine="567"/>
      <w:jc w:val="both"/>
    </w:pPr>
    <w:rPr>
      <w:bCs/>
      <w:spacing w:val="-1"/>
      <w:szCs w:val="24"/>
    </w:rPr>
  </w:style>
  <w:style w:type="character" w:customStyle="1" w:styleId="01">
    <w:name w:val="ТЗ0 основной Знак"/>
    <w:link w:val="00"/>
    <w:locked/>
    <w:rsid w:val="009F1A29"/>
    <w:rPr>
      <w:bCs/>
      <w:spacing w:val="-1"/>
      <w:sz w:val="24"/>
      <w:szCs w:val="24"/>
    </w:rPr>
  </w:style>
  <w:style w:type="paragraph" w:customStyle="1" w:styleId="02">
    <w:name w:val="ТЗ0 Марк с/н"/>
    <w:basedOn w:val="af7"/>
    <w:autoRedefine/>
    <w:rsid w:val="009F1A29"/>
    <w:pPr>
      <w:ind w:left="33"/>
      <w:jc w:val="both"/>
    </w:pPr>
    <w:rPr>
      <w:spacing w:val="2"/>
      <w:szCs w:val="24"/>
    </w:rPr>
  </w:style>
  <w:style w:type="paragraph" w:customStyle="1" w:styleId="0">
    <w:name w:val="ТЗ0 Марк тире"/>
    <w:basedOn w:val="00"/>
    <w:qFormat/>
    <w:rsid w:val="009F1A29"/>
    <w:pPr>
      <w:numPr>
        <w:numId w:val="21"/>
      </w:numPr>
      <w:tabs>
        <w:tab w:val="left" w:pos="1134"/>
        <w:tab w:val="num" w:pos="1209"/>
      </w:tabs>
      <w:spacing w:before="60" w:after="60"/>
      <w:ind w:left="1494"/>
    </w:pPr>
    <w:rPr>
      <w:lang w:val="en-US"/>
    </w:rPr>
  </w:style>
  <w:style w:type="paragraph" w:customStyle="1" w:styleId="Textbodyuser">
    <w:name w:val="Text body (user)"/>
    <w:basedOn w:val="af7"/>
    <w:rsid w:val="009F1A29"/>
    <w:pPr>
      <w:autoSpaceDN w:val="0"/>
      <w:spacing w:after="120"/>
      <w:jc w:val="both"/>
    </w:pPr>
    <w:rPr>
      <w:kern w:val="3"/>
      <w:szCs w:val="24"/>
      <w:lang w:eastAsia="zh-CN"/>
    </w:rPr>
  </w:style>
  <w:style w:type="paragraph" w:customStyle="1" w:styleId="ad">
    <w:name w:val="маркированный"/>
    <w:basedOn w:val="Textbodyuser"/>
    <w:rsid w:val="009F1A29"/>
    <w:pPr>
      <w:numPr>
        <w:numId w:val="22"/>
      </w:numPr>
      <w:tabs>
        <w:tab w:val="left" w:pos="-436"/>
      </w:tabs>
      <w:suppressAutoHyphens/>
    </w:pPr>
  </w:style>
  <w:style w:type="numbering" w:customStyle="1" w:styleId="WW8Num9">
    <w:name w:val="WW8Num9"/>
    <w:basedOn w:val="afa"/>
    <w:rsid w:val="009F1A29"/>
    <w:pPr>
      <w:numPr>
        <w:numId w:val="22"/>
      </w:numPr>
    </w:pPr>
  </w:style>
  <w:style w:type="numbering" w:customStyle="1" w:styleId="WW8Num91">
    <w:name w:val="WW8Num91"/>
    <w:basedOn w:val="afa"/>
    <w:rsid w:val="009F1A29"/>
    <w:pPr>
      <w:numPr>
        <w:numId w:val="21"/>
      </w:numPr>
    </w:pPr>
  </w:style>
  <w:style w:type="numbering" w:customStyle="1" w:styleId="85">
    <w:name w:val="Нет списка8"/>
    <w:next w:val="afa"/>
    <w:uiPriority w:val="99"/>
    <w:semiHidden/>
    <w:unhideWhenUsed/>
    <w:rsid w:val="00E546FD"/>
  </w:style>
  <w:style w:type="paragraph" w:customStyle="1" w:styleId="affffffffff5">
    <w:name w:val="Пункт б/н"/>
    <w:basedOn w:val="af7"/>
    <w:qFormat/>
    <w:rsid w:val="00E546FD"/>
    <w:pPr>
      <w:tabs>
        <w:tab w:val="left" w:pos="1134"/>
      </w:tabs>
      <w:ind w:firstLine="567"/>
      <w:jc w:val="both"/>
    </w:pPr>
    <w:rPr>
      <w:szCs w:val="24"/>
    </w:rPr>
  </w:style>
  <w:style w:type="paragraph" w:customStyle="1" w:styleId="-2">
    <w:name w:val="Контракт-раздел"/>
    <w:basedOn w:val="af7"/>
    <w:next w:val="-0"/>
    <w:qFormat/>
    <w:rsid w:val="00E546FD"/>
    <w:pPr>
      <w:keepNext/>
      <w:tabs>
        <w:tab w:val="num" w:pos="0"/>
        <w:tab w:val="left" w:pos="540"/>
      </w:tabs>
      <w:suppressAutoHyphens/>
      <w:spacing w:before="360" w:after="120"/>
      <w:jc w:val="center"/>
      <w:outlineLvl w:val="3"/>
    </w:pPr>
    <w:rPr>
      <w:b/>
      <w:bCs/>
      <w:caps/>
      <w:smallCaps/>
      <w:szCs w:val="24"/>
    </w:rPr>
  </w:style>
  <w:style w:type="paragraph" w:customStyle="1" w:styleId="-3">
    <w:name w:val="Контракт-подпункт"/>
    <w:basedOn w:val="af7"/>
    <w:qFormat/>
    <w:rsid w:val="00E546FD"/>
    <w:pPr>
      <w:tabs>
        <w:tab w:val="num" w:pos="851"/>
      </w:tabs>
      <w:ind w:left="851" w:hanging="851"/>
      <w:jc w:val="both"/>
    </w:pPr>
    <w:rPr>
      <w:szCs w:val="24"/>
    </w:rPr>
  </w:style>
  <w:style w:type="paragraph" w:customStyle="1" w:styleId="-4">
    <w:name w:val="Контракт-подподпункт"/>
    <w:basedOn w:val="af7"/>
    <w:qFormat/>
    <w:rsid w:val="00E546FD"/>
    <w:pPr>
      <w:tabs>
        <w:tab w:val="num" w:pos="1418"/>
      </w:tabs>
      <w:ind w:left="1418" w:hanging="567"/>
      <w:jc w:val="both"/>
    </w:pPr>
    <w:rPr>
      <w:szCs w:val="24"/>
    </w:rPr>
  </w:style>
  <w:style w:type="numbering" w:customStyle="1" w:styleId="97">
    <w:name w:val="Нет списка9"/>
    <w:next w:val="afa"/>
    <w:uiPriority w:val="99"/>
    <w:semiHidden/>
    <w:unhideWhenUsed/>
    <w:rsid w:val="00E546FD"/>
  </w:style>
  <w:style w:type="paragraph" w:customStyle="1" w:styleId="affffffffff6">
    <w:name w:val="Таблица_ячейка"/>
    <w:basedOn w:val="af7"/>
    <w:uiPriority w:val="99"/>
    <w:qFormat/>
    <w:rsid w:val="00E546FD"/>
    <w:pPr>
      <w:suppressAutoHyphens/>
      <w:snapToGrid w:val="0"/>
      <w:jc w:val="both"/>
    </w:pPr>
    <w:rPr>
      <w:position w:val="2"/>
      <w:sz w:val="20"/>
      <w:lang w:eastAsia="ar-SA"/>
    </w:rPr>
  </w:style>
  <w:style w:type="numbering" w:customStyle="1" w:styleId="107">
    <w:name w:val="Нет списка10"/>
    <w:next w:val="afa"/>
    <w:uiPriority w:val="99"/>
    <w:semiHidden/>
    <w:unhideWhenUsed/>
    <w:rsid w:val="00E546FD"/>
  </w:style>
  <w:style w:type="table" w:customStyle="1" w:styleId="3110">
    <w:name w:val="Сетка таблицы311"/>
    <w:basedOn w:val="af9"/>
    <w:next w:val="afffff1"/>
    <w:uiPriority w:val="59"/>
    <w:rsid w:val="00E546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fa"/>
    <w:uiPriority w:val="99"/>
    <w:semiHidden/>
    <w:unhideWhenUsed/>
    <w:rsid w:val="00E546FD"/>
  </w:style>
  <w:style w:type="numbering" w:customStyle="1" w:styleId="611">
    <w:name w:val="Нет списка61"/>
    <w:next w:val="afa"/>
    <w:uiPriority w:val="99"/>
    <w:semiHidden/>
    <w:unhideWhenUsed/>
    <w:rsid w:val="00E546FD"/>
  </w:style>
  <w:style w:type="numbering" w:customStyle="1" w:styleId="713">
    <w:name w:val="Нет списка71"/>
    <w:next w:val="afa"/>
    <w:uiPriority w:val="99"/>
    <w:semiHidden/>
    <w:unhideWhenUsed/>
    <w:rsid w:val="00E546FD"/>
  </w:style>
  <w:style w:type="numbering" w:customStyle="1" w:styleId="811">
    <w:name w:val="Нет списка81"/>
    <w:next w:val="afa"/>
    <w:uiPriority w:val="99"/>
    <w:semiHidden/>
    <w:unhideWhenUsed/>
    <w:rsid w:val="00E546FD"/>
  </w:style>
  <w:style w:type="numbering" w:customStyle="1" w:styleId="911">
    <w:name w:val="Нет списка91"/>
    <w:next w:val="afa"/>
    <w:uiPriority w:val="99"/>
    <w:semiHidden/>
    <w:unhideWhenUsed/>
    <w:rsid w:val="00E546FD"/>
  </w:style>
  <w:style w:type="numbering" w:customStyle="1" w:styleId="1212">
    <w:name w:val="Нет списка121"/>
    <w:next w:val="afa"/>
    <w:uiPriority w:val="99"/>
    <w:semiHidden/>
    <w:unhideWhenUsed/>
    <w:rsid w:val="00E546FD"/>
  </w:style>
  <w:style w:type="numbering" w:customStyle="1" w:styleId="3111">
    <w:name w:val="Нет списка311"/>
    <w:next w:val="afa"/>
    <w:uiPriority w:val="99"/>
    <w:semiHidden/>
    <w:unhideWhenUsed/>
    <w:rsid w:val="00E546FD"/>
  </w:style>
  <w:style w:type="numbering" w:customStyle="1" w:styleId="4110">
    <w:name w:val="Нет списка411"/>
    <w:next w:val="afa"/>
    <w:uiPriority w:val="99"/>
    <w:semiHidden/>
    <w:unhideWhenUsed/>
    <w:rsid w:val="00E546FD"/>
  </w:style>
  <w:style w:type="numbering" w:customStyle="1" w:styleId="5110">
    <w:name w:val="Нет списка511"/>
    <w:next w:val="afa"/>
    <w:uiPriority w:val="99"/>
    <w:semiHidden/>
    <w:unhideWhenUsed/>
    <w:rsid w:val="00E546FD"/>
  </w:style>
  <w:style w:type="numbering" w:customStyle="1" w:styleId="6110">
    <w:name w:val="Нет списка611"/>
    <w:next w:val="afa"/>
    <w:uiPriority w:val="99"/>
    <w:semiHidden/>
    <w:unhideWhenUsed/>
    <w:rsid w:val="00E546FD"/>
  </w:style>
  <w:style w:type="numbering" w:customStyle="1" w:styleId="7110">
    <w:name w:val="Нет списка711"/>
    <w:next w:val="afa"/>
    <w:uiPriority w:val="99"/>
    <w:semiHidden/>
    <w:unhideWhenUsed/>
    <w:rsid w:val="00E546FD"/>
  </w:style>
  <w:style w:type="numbering" w:customStyle="1" w:styleId="8110">
    <w:name w:val="Нет списка811"/>
    <w:next w:val="afa"/>
    <w:uiPriority w:val="99"/>
    <w:semiHidden/>
    <w:unhideWhenUsed/>
    <w:rsid w:val="00E546FD"/>
  </w:style>
  <w:style w:type="table" w:customStyle="1" w:styleId="31110">
    <w:name w:val="Сетка таблицы3111"/>
    <w:basedOn w:val="af9"/>
    <w:uiPriority w:val="5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f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f9"/>
    <w:uiPriority w:val="5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f9"/>
    <w:rsid w:val="00E546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2">
    <w:name w:val="Заголовок 4 Знак1"/>
    <w:aliases w:val="H4 Знак1,Заголовок 4 (Приложение) Знак1,Level 2 - a Знак1,Параграф Знак1,1.1. Заголовок 4 Знак1,Level 3 Знак1,(подпункт) Знак1,(Приложение) Знак1,Текст пункта подраздела Знак1,1.1.1 Текст подпункта в разделе Знак1,Пункт подразд. Знак1"/>
    <w:basedOn w:val="af8"/>
    <w:uiPriority w:val="99"/>
    <w:semiHidden/>
    <w:rsid w:val="00E546FD"/>
    <w:rPr>
      <w:rFonts w:asciiTheme="majorHAnsi" w:eastAsiaTheme="majorEastAsia" w:hAnsiTheme="majorHAnsi" w:cstheme="majorBidi"/>
      <w:b/>
      <w:bCs/>
      <w:i/>
      <w:iCs/>
      <w:color w:val="4F81BD" w:themeColor="accent1"/>
      <w:lang w:eastAsia="ru-RU"/>
    </w:rPr>
  </w:style>
  <w:style w:type="character" w:customStyle="1" w:styleId="44">
    <w:name w:val="Нумерованный список 4 Знак"/>
    <w:link w:val="4"/>
    <w:locked/>
    <w:rsid w:val="00E546FD"/>
    <w:rPr>
      <w:sz w:val="24"/>
    </w:rPr>
  </w:style>
  <w:style w:type="character" w:customStyle="1" w:styleId="CharChar">
    <w:name w:val="Обычный Char Char"/>
    <w:link w:val="1f7"/>
    <w:locked/>
    <w:rsid w:val="00E546FD"/>
    <w:rPr>
      <w:rFonts w:eastAsia="Arial"/>
      <w:sz w:val="22"/>
      <w:lang w:eastAsia="ar-SA"/>
    </w:rPr>
  </w:style>
  <w:style w:type="paragraph" w:customStyle="1" w:styleId="xl116">
    <w:name w:val="xl116"/>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117">
    <w:name w:val="xl117"/>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sz w:val="16"/>
      <w:szCs w:val="16"/>
    </w:rPr>
  </w:style>
  <w:style w:type="paragraph" w:customStyle="1" w:styleId="xl118">
    <w:name w:val="xl118"/>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16"/>
      <w:szCs w:val="16"/>
    </w:rPr>
  </w:style>
  <w:style w:type="paragraph" w:customStyle="1" w:styleId="xl119">
    <w:name w:val="xl119"/>
    <w:basedOn w:val="af7"/>
    <w:uiPriority w:val="99"/>
    <w:qFormat/>
    <w:rsid w:val="00E546FD"/>
    <w:pPr>
      <w:shd w:val="clear" w:color="auto" w:fill="FFFFFF"/>
      <w:spacing w:before="100" w:beforeAutospacing="1" w:after="100" w:afterAutospacing="1"/>
    </w:pPr>
    <w:rPr>
      <w:szCs w:val="24"/>
    </w:rPr>
  </w:style>
  <w:style w:type="paragraph" w:customStyle="1" w:styleId="xl120">
    <w:name w:val="xl120"/>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16"/>
      <w:szCs w:val="16"/>
    </w:rPr>
  </w:style>
  <w:style w:type="paragraph" w:customStyle="1" w:styleId="xl121">
    <w:name w:val="xl121"/>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122">
    <w:name w:val="xl122"/>
    <w:basedOn w:val="af7"/>
    <w:uiPriority w:val="99"/>
    <w:qFormat/>
    <w:rsid w:val="00E546FD"/>
    <w:pPr>
      <w:pBdr>
        <w:top w:val="single" w:sz="4" w:space="0" w:color="FF8080"/>
        <w:left w:val="single" w:sz="4" w:space="0" w:color="FF8080"/>
        <w:bottom w:val="single" w:sz="4" w:space="0" w:color="FF8080"/>
        <w:right w:val="single" w:sz="4" w:space="0" w:color="FF8080"/>
      </w:pBdr>
      <w:spacing w:before="100" w:beforeAutospacing="1" w:after="100" w:afterAutospacing="1"/>
    </w:pPr>
    <w:rPr>
      <w:sz w:val="16"/>
      <w:szCs w:val="16"/>
    </w:rPr>
  </w:style>
  <w:style w:type="paragraph" w:customStyle="1" w:styleId="xl123">
    <w:name w:val="xl123"/>
    <w:basedOn w:val="af7"/>
    <w:uiPriority w:val="99"/>
    <w:qFormat/>
    <w:rsid w:val="00E546FD"/>
    <w:pPr>
      <w:shd w:val="clear" w:color="auto" w:fill="FFFFFF"/>
      <w:spacing w:before="100" w:beforeAutospacing="1" w:after="100" w:afterAutospacing="1"/>
    </w:pPr>
    <w:rPr>
      <w:sz w:val="16"/>
      <w:szCs w:val="16"/>
    </w:rPr>
  </w:style>
  <w:style w:type="paragraph" w:customStyle="1" w:styleId="xl124">
    <w:name w:val="xl124"/>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16"/>
      <w:szCs w:val="16"/>
    </w:rPr>
  </w:style>
  <w:style w:type="paragraph" w:customStyle="1" w:styleId="xl125">
    <w:name w:val="xl125"/>
    <w:basedOn w:val="af7"/>
    <w:uiPriority w:val="99"/>
    <w:qFormat/>
    <w:rsid w:val="00E546FD"/>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6">
    <w:name w:val="xl126"/>
    <w:basedOn w:val="af7"/>
    <w:uiPriority w:val="99"/>
    <w:qFormat/>
    <w:rsid w:val="00E546FD"/>
    <w:pPr>
      <w:pBdr>
        <w:top w:val="single" w:sz="4" w:space="0" w:color="FFCC00"/>
        <w:left w:val="single" w:sz="4" w:space="0" w:color="FFCC00"/>
        <w:bottom w:val="single" w:sz="4" w:space="0" w:color="FFCC00"/>
        <w:right w:val="single" w:sz="4" w:space="0" w:color="FFCC00"/>
      </w:pBdr>
      <w:shd w:val="clear" w:color="auto" w:fill="FFFFFF"/>
      <w:spacing w:before="100" w:beforeAutospacing="1" w:after="100" w:afterAutospacing="1"/>
    </w:pPr>
    <w:rPr>
      <w:color w:val="000000"/>
      <w:sz w:val="16"/>
      <w:szCs w:val="16"/>
    </w:rPr>
  </w:style>
  <w:style w:type="paragraph" w:customStyle="1" w:styleId="xl127">
    <w:name w:val="xl127"/>
    <w:basedOn w:val="af7"/>
    <w:uiPriority w:val="99"/>
    <w:qFormat/>
    <w:rsid w:val="00E546FD"/>
    <w:pPr>
      <w:pBdr>
        <w:top w:val="single" w:sz="4" w:space="0" w:color="FFCC00"/>
        <w:left w:val="single" w:sz="4" w:space="0" w:color="FFCC00"/>
        <w:right w:val="single" w:sz="4" w:space="0" w:color="FFCC00"/>
      </w:pBdr>
      <w:shd w:val="clear" w:color="auto" w:fill="FFFFFF"/>
      <w:spacing w:before="100" w:beforeAutospacing="1" w:after="100" w:afterAutospacing="1"/>
    </w:pPr>
    <w:rPr>
      <w:color w:val="000000"/>
      <w:sz w:val="16"/>
      <w:szCs w:val="16"/>
    </w:rPr>
  </w:style>
  <w:style w:type="paragraph" w:customStyle="1" w:styleId="xl128">
    <w:name w:val="xl128"/>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color w:val="000000"/>
      <w:sz w:val="16"/>
      <w:szCs w:val="16"/>
    </w:rPr>
  </w:style>
  <w:style w:type="paragraph" w:customStyle="1" w:styleId="xl129">
    <w:name w:val="xl129"/>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130">
    <w:name w:val="xl130"/>
    <w:basedOn w:val="af7"/>
    <w:uiPriority w:val="99"/>
    <w:qFormat/>
    <w:rsid w:val="00E546FD"/>
    <w:pPr>
      <w:shd w:val="clear" w:color="auto" w:fill="FFFFFF"/>
      <w:spacing w:before="100" w:beforeAutospacing="1" w:after="100" w:afterAutospacing="1"/>
    </w:pPr>
    <w:rPr>
      <w:szCs w:val="24"/>
    </w:rPr>
  </w:style>
  <w:style w:type="paragraph" w:customStyle="1" w:styleId="xl131">
    <w:name w:val="xl131"/>
    <w:basedOn w:val="af7"/>
    <w:uiPriority w:val="99"/>
    <w:qFormat/>
    <w:rsid w:val="00E546FD"/>
    <w:pPr>
      <w:pBdr>
        <w:top w:val="single" w:sz="4" w:space="0" w:color="FF8080"/>
        <w:left w:val="single" w:sz="4" w:space="0" w:color="FF8080"/>
        <w:bottom w:val="single" w:sz="4" w:space="0" w:color="FF8080"/>
        <w:right w:val="single" w:sz="4" w:space="0" w:color="FF8080"/>
      </w:pBdr>
      <w:shd w:val="clear" w:color="auto" w:fill="FFFFFF"/>
      <w:spacing w:before="100" w:beforeAutospacing="1" w:after="100" w:afterAutospacing="1"/>
    </w:pPr>
    <w:rPr>
      <w:sz w:val="16"/>
      <w:szCs w:val="16"/>
    </w:rPr>
  </w:style>
  <w:style w:type="paragraph" w:customStyle="1" w:styleId="xl132">
    <w:name w:val="xl132"/>
    <w:basedOn w:val="af7"/>
    <w:uiPriority w:val="99"/>
    <w:qFormat/>
    <w:rsid w:val="00E546FD"/>
    <w:pPr>
      <w:shd w:val="clear" w:color="auto" w:fill="FFFFFF"/>
      <w:spacing w:before="100" w:beforeAutospacing="1" w:after="100" w:afterAutospacing="1"/>
    </w:pPr>
    <w:rPr>
      <w:color w:val="000000"/>
      <w:sz w:val="16"/>
      <w:szCs w:val="16"/>
    </w:rPr>
  </w:style>
  <w:style w:type="paragraph" w:customStyle="1" w:styleId="xl133">
    <w:name w:val="xl133"/>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b/>
      <w:bCs/>
      <w:sz w:val="20"/>
    </w:rPr>
  </w:style>
  <w:style w:type="paragraph" w:customStyle="1" w:styleId="xl134">
    <w:name w:val="xl134"/>
    <w:basedOn w:val="af7"/>
    <w:uiPriority w:val="99"/>
    <w:qFormat/>
    <w:rsid w:val="00E546FD"/>
    <w:pPr>
      <w:pBdr>
        <w:top w:val="single" w:sz="4" w:space="0" w:color="auto"/>
        <w:bottom w:val="single" w:sz="4" w:space="0" w:color="auto"/>
      </w:pBdr>
      <w:shd w:val="clear" w:color="auto" w:fill="FFFFFF"/>
      <w:spacing w:before="100" w:beforeAutospacing="1" w:after="100" w:afterAutospacing="1"/>
    </w:pPr>
    <w:rPr>
      <w:b/>
      <w:bCs/>
      <w:sz w:val="20"/>
    </w:rPr>
  </w:style>
  <w:style w:type="paragraph" w:customStyle="1" w:styleId="xl135">
    <w:name w:val="xl135"/>
    <w:basedOn w:val="af7"/>
    <w:uiPriority w:val="99"/>
    <w:qFormat/>
    <w:rsid w:val="00E546FD"/>
    <w:pPr>
      <w:pBdr>
        <w:top w:val="single" w:sz="4" w:space="0" w:color="auto"/>
        <w:bottom w:val="single" w:sz="4" w:space="0" w:color="auto"/>
        <w:right w:val="single" w:sz="4" w:space="0" w:color="auto"/>
      </w:pBdr>
      <w:shd w:val="clear" w:color="auto" w:fill="FFFFFF"/>
      <w:spacing w:before="100" w:beforeAutospacing="1" w:after="100" w:afterAutospacing="1"/>
    </w:pPr>
    <w:rPr>
      <w:b/>
      <w:bCs/>
      <w:sz w:val="20"/>
    </w:rPr>
  </w:style>
  <w:style w:type="paragraph" w:customStyle="1" w:styleId="xl136">
    <w:name w:val="xl136"/>
    <w:basedOn w:val="af7"/>
    <w:uiPriority w:val="99"/>
    <w:qFormat/>
    <w:rsid w:val="00E546FD"/>
    <w:pPr>
      <w:pBdr>
        <w:top w:val="single" w:sz="4" w:space="0" w:color="auto"/>
        <w:bottom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37">
    <w:name w:val="xl137"/>
    <w:basedOn w:val="af7"/>
    <w:uiPriority w:val="99"/>
    <w:qFormat/>
    <w:rsid w:val="00E546F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38">
    <w:name w:val="xl138"/>
    <w:basedOn w:val="af7"/>
    <w:uiPriority w:val="99"/>
    <w:qFormat/>
    <w:rsid w:val="00E546FD"/>
    <w:pPr>
      <w:pBdr>
        <w:top w:val="single" w:sz="4" w:space="0" w:color="auto"/>
        <w:left w:val="single" w:sz="4" w:space="0" w:color="auto"/>
        <w:bottom w:val="single" w:sz="4" w:space="0" w:color="auto"/>
      </w:pBdr>
      <w:shd w:val="clear" w:color="auto" w:fill="FFFFFF"/>
      <w:spacing w:before="100" w:beforeAutospacing="1" w:after="100" w:afterAutospacing="1"/>
    </w:pPr>
    <w:rPr>
      <w:b/>
      <w:bCs/>
      <w:szCs w:val="24"/>
    </w:rPr>
  </w:style>
  <w:style w:type="paragraph" w:customStyle="1" w:styleId="xl139">
    <w:name w:val="xl139"/>
    <w:basedOn w:val="af7"/>
    <w:uiPriority w:val="99"/>
    <w:qFormat/>
    <w:rsid w:val="00E546FD"/>
    <w:pPr>
      <w:pBdr>
        <w:top w:val="single" w:sz="4" w:space="0" w:color="auto"/>
        <w:bottom w:val="single" w:sz="4" w:space="0" w:color="auto"/>
      </w:pBdr>
      <w:shd w:val="clear" w:color="auto" w:fill="FFFFFF"/>
      <w:spacing w:before="100" w:beforeAutospacing="1" w:after="100" w:afterAutospacing="1"/>
    </w:pPr>
    <w:rPr>
      <w:b/>
      <w:bCs/>
      <w:szCs w:val="24"/>
    </w:rPr>
  </w:style>
  <w:style w:type="paragraph" w:customStyle="1" w:styleId="xl140">
    <w:name w:val="xl140"/>
    <w:basedOn w:val="af7"/>
    <w:uiPriority w:val="99"/>
    <w:qFormat/>
    <w:rsid w:val="00E546FD"/>
    <w:pPr>
      <w:pBdr>
        <w:top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41">
    <w:name w:val="xl141"/>
    <w:basedOn w:val="af7"/>
    <w:uiPriority w:val="99"/>
    <w:qFormat/>
    <w:rsid w:val="00E546FD"/>
    <w:pPr>
      <w:pBdr>
        <w:top w:val="single" w:sz="4" w:space="0" w:color="auto"/>
        <w:left w:val="single" w:sz="4" w:space="0" w:color="auto"/>
        <w:right w:val="single" w:sz="4" w:space="0" w:color="auto"/>
      </w:pBdr>
      <w:shd w:val="clear" w:color="auto" w:fill="FFFFFF"/>
      <w:spacing w:before="100" w:beforeAutospacing="1" w:after="100" w:afterAutospacing="1"/>
    </w:pPr>
    <w:rPr>
      <w:b/>
      <w:bCs/>
      <w:szCs w:val="24"/>
    </w:rPr>
  </w:style>
  <w:style w:type="paragraph" w:customStyle="1" w:styleId="xl142">
    <w:name w:val="xl142"/>
    <w:basedOn w:val="af7"/>
    <w:uiPriority w:val="99"/>
    <w:qFormat/>
    <w:rsid w:val="00E546FD"/>
    <w:pPr>
      <w:pBdr>
        <w:top w:val="single" w:sz="4" w:space="0" w:color="auto"/>
        <w:left w:val="single" w:sz="4" w:space="0" w:color="auto"/>
        <w:right w:val="single" w:sz="4" w:space="0" w:color="auto"/>
      </w:pBdr>
      <w:shd w:val="clear" w:color="auto" w:fill="FFFFFF"/>
      <w:spacing w:before="100" w:beforeAutospacing="1" w:after="100" w:afterAutospacing="1"/>
    </w:pPr>
    <w:rPr>
      <w:b/>
      <w:bCs/>
      <w:sz w:val="20"/>
    </w:rPr>
  </w:style>
  <w:style w:type="paragraph" w:customStyle="1" w:styleId="xl143">
    <w:name w:val="xl143"/>
    <w:basedOn w:val="af7"/>
    <w:uiPriority w:val="99"/>
    <w:qFormat/>
    <w:rsid w:val="00E546FD"/>
    <w:pPr>
      <w:pBdr>
        <w:left w:val="single" w:sz="4" w:space="0" w:color="auto"/>
        <w:bottom w:val="single" w:sz="4" w:space="0" w:color="auto"/>
        <w:right w:val="single" w:sz="4" w:space="0" w:color="auto"/>
      </w:pBdr>
      <w:shd w:val="clear" w:color="auto" w:fill="FFFFFF"/>
      <w:spacing w:before="100" w:beforeAutospacing="1" w:after="100" w:afterAutospacing="1"/>
    </w:pPr>
    <w:rPr>
      <w:b/>
      <w:bCs/>
      <w:sz w:val="20"/>
    </w:rPr>
  </w:style>
  <w:style w:type="paragraph" w:customStyle="1" w:styleId="xl144">
    <w:name w:val="xl144"/>
    <w:basedOn w:val="af7"/>
    <w:uiPriority w:val="99"/>
    <w:qFormat/>
    <w:rsid w:val="00E546FD"/>
    <w:pPr>
      <w:pBdr>
        <w:top w:val="single" w:sz="4" w:space="0" w:color="auto"/>
        <w:left w:val="single" w:sz="4" w:space="0" w:color="auto"/>
      </w:pBdr>
      <w:shd w:val="clear" w:color="auto" w:fill="FFFFFF"/>
      <w:spacing w:before="100" w:beforeAutospacing="1" w:after="100" w:afterAutospacing="1"/>
    </w:pPr>
    <w:rPr>
      <w:b/>
      <w:bCs/>
      <w:sz w:val="16"/>
      <w:szCs w:val="16"/>
    </w:rPr>
  </w:style>
  <w:style w:type="paragraph" w:customStyle="1" w:styleId="xl145">
    <w:name w:val="xl145"/>
    <w:basedOn w:val="af7"/>
    <w:uiPriority w:val="99"/>
    <w:qFormat/>
    <w:rsid w:val="00E546FD"/>
    <w:pPr>
      <w:pBdr>
        <w:left w:val="single" w:sz="4" w:space="0" w:color="auto"/>
        <w:bottom w:val="single" w:sz="4" w:space="0" w:color="auto"/>
      </w:pBdr>
      <w:shd w:val="clear" w:color="auto" w:fill="FFFFFF"/>
      <w:spacing w:before="100" w:beforeAutospacing="1" w:after="100" w:afterAutospacing="1"/>
    </w:pPr>
    <w:rPr>
      <w:b/>
      <w:bCs/>
      <w:sz w:val="16"/>
      <w:szCs w:val="16"/>
    </w:rPr>
  </w:style>
  <w:style w:type="paragraph" w:customStyle="1" w:styleId="s9">
    <w:name w:val="s_9"/>
    <w:basedOn w:val="af7"/>
    <w:uiPriority w:val="99"/>
    <w:qFormat/>
    <w:rsid w:val="00E546FD"/>
    <w:pPr>
      <w:spacing w:before="100" w:beforeAutospacing="1" w:after="100" w:afterAutospacing="1"/>
    </w:pPr>
    <w:rPr>
      <w:szCs w:val="24"/>
    </w:rPr>
  </w:style>
  <w:style w:type="paragraph" w:customStyle="1" w:styleId="affffffffff7">
    <w:name w:val="Основной абзац"/>
    <w:basedOn w:val="af7"/>
    <w:uiPriority w:val="99"/>
    <w:qFormat/>
    <w:rsid w:val="00E546FD"/>
    <w:pPr>
      <w:spacing w:line="360" w:lineRule="auto"/>
      <w:ind w:firstLine="567"/>
      <w:jc w:val="both"/>
    </w:pPr>
    <w:rPr>
      <w:szCs w:val="24"/>
      <w:lang w:eastAsia="en-US"/>
    </w:rPr>
  </w:style>
  <w:style w:type="paragraph" w:customStyle="1" w:styleId="affffffffff8">
    <w:name w:val="Подраздел"/>
    <w:next w:val="af7"/>
    <w:qFormat/>
    <w:rsid w:val="00E546FD"/>
    <w:pPr>
      <w:spacing w:before="120" w:after="120" w:line="360" w:lineRule="auto"/>
      <w:ind w:firstLine="851"/>
      <w:jc w:val="both"/>
      <w:outlineLvl w:val="1"/>
    </w:pPr>
    <w:rPr>
      <w:rFonts w:eastAsia="Calibri"/>
      <w:b/>
      <w:sz w:val="28"/>
      <w:szCs w:val="24"/>
      <w:lang w:eastAsia="en-US"/>
    </w:rPr>
  </w:style>
  <w:style w:type="paragraph" w:customStyle="1" w:styleId="affffffffff9">
    <w:name w:val="Раздел"/>
    <w:basedOn w:val="af7"/>
    <w:next w:val="affffffffff8"/>
    <w:qFormat/>
    <w:rsid w:val="00E546FD"/>
    <w:pPr>
      <w:keepNext/>
      <w:keepLines/>
      <w:spacing w:before="240" w:after="240" w:line="360" w:lineRule="auto"/>
      <w:ind w:left="1069" w:hanging="360"/>
      <w:jc w:val="both"/>
      <w:outlineLvl w:val="0"/>
    </w:pPr>
    <w:rPr>
      <w:rFonts w:eastAsia="Calibri"/>
      <w:b/>
      <w:caps/>
      <w:sz w:val="28"/>
      <w:szCs w:val="24"/>
      <w:lang w:eastAsia="en-US"/>
    </w:rPr>
  </w:style>
  <w:style w:type="character" w:customStyle="1" w:styleId="affffffffffa">
    <w:name w:val="_Основной с красной строки Знак"/>
    <w:link w:val="affffffffffb"/>
    <w:qFormat/>
    <w:locked/>
    <w:rsid w:val="00E546FD"/>
    <w:rPr>
      <w:sz w:val="24"/>
      <w:szCs w:val="24"/>
    </w:rPr>
  </w:style>
  <w:style w:type="paragraph" w:customStyle="1" w:styleId="affffffffffb">
    <w:name w:val="_Основной с красной строки"/>
    <w:basedOn w:val="af7"/>
    <w:link w:val="affffffffffa"/>
    <w:qFormat/>
    <w:rsid w:val="00E546FD"/>
    <w:pPr>
      <w:spacing w:line="360" w:lineRule="exact"/>
      <w:ind w:firstLine="709"/>
      <w:jc w:val="both"/>
    </w:pPr>
    <w:rPr>
      <w:szCs w:val="24"/>
    </w:rPr>
  </w:style>
  <w:style w:type="character" w:customStyle="1" w:styleId="1fffff2">
    <w:name w:val="_Маркированный список уровня 1 Знак"/>
    <w:link w:val="14"/>
    <w:locked/>
    <w:rsid w:val="00E546FD"/>
    <w:rPr>
      <w:sz w:val="24"/>
      <w:szCs w:val="24"/>
    </w:rPr>
  </w:style>
  <w:style w:type="paragraph" w:customStyle="1" w:styleId="14">
    <w:name w:val="_Маркированный список уровня 1"/>
    <w:basedOn w:val="af7"/>
    <w:link w:val="1fffff2"/>
    <w:qFormat/>
    <w:rsid w:val="00E546FD"/>
    <w:pPr>
      <w:widowControl w:val="0"/>
      <w:numPr>
        <w:numId w:val="23"/>
      </w:numPr>
      <w:tabs>
        <w:tab w:val="left" w:pos="1134"/>
      </w:tabs>
      <w:autoSpaceDN w:val="0"/>
      <w:adjustRightInd w:val="0"/>
      <w:spacing w:after="60" w:line="360" w:lineRule="atLeast"/>
      <w:jc w:val="both"/>
    </w:pPr>
    <w:rPr>
      <w:szCs w:val="24"/>
    </w:rPr>
  </w:style>
  <w:style w:type="character" w:customStyle="1" w:styleId="TableCellL">
    <w:name w:val="Table Cell L Знак"/>
    <w:link w:val="TableCellL0"/>
    <w:locked/>
    <w:rsid w:val="00E546FD"/>
    <w:rPr>
      <w:sz w:val="24"/>
    </w:rPr>
  </w:style>
  <w:style w:type="paragraph" w:customStyle="1" w:styleId="TableCellL0">
    <w:name w:val="Table Cell L"/>
    <w:basedOn w:val="af7"/>
    <w:link w:val="TableCellL"/>
    <w:qFormat/>
    <w:rsid w:val="00E546FD"/>
  </w:style>
  <w:style w:type="character" w:customStyle="1" w:styleId="affffffffffc">
    <w:name w:val="!! Маркированный список Знак"/>
    <w:link w:val="a5"/>
    <w:locked/>
    <w:rsid w:val="00E546FD"/>
    <w:rPr>
      <w:sz w:val="28"/>
      <w:szCs w:val="28"/>
    </w:rPr>
  </w:style>
  <w:style w:type="paragraph" w:customStyle="1" w:styleId="a5">
    <w:name w:val="!! Маркированный список"/>
    <w:basedOn w:val="TableCellL0"/>
    <w:link w:val="affffffffffc"/>
    <w:qFormat/>
    <w:rsid w:val="00E546FD"/>
    <w:pPr>
      <w:numPr>
        <w:numId w:val="24"/>
      </w:numPr>
      <w:tabs>
        <w:tab w:val="left" w:pos="1134"/>
      </w:tabs>
      <w:ind w:left="1440"/>
      <w:jc w:val="both"/>
    </w:pPr>
    <w:rPr>
      <w:sz w:val="28"/>
      <w:szCs w:val="28"/>
    </w:rPr>
  </w:style>
  <w:style w:type="character" w:customStyle="1" w:styleId="affffffffffd">
    <w:name w:val="!! Нумерованный список Знак"/>
    <w:link w:val="affffffffffe"/>
    <w:locked/>
    <w:rsid w:val="00E546FD"/>
    <w:rPr>
      <w:sz w:val="28"/>
      <w:szCs w:val="28"/>
    </w:rPr>
  </w:style>
  <w:style w:type="paragraph" w:customStyle="1" w:styleId="affffffffffe">
    <w:name w:val="!! Нумерованный список"/>
    <w:basedOn w:val="aff8"/>
    <w:link w:val="affffffffffd"/>
    <w:qFormat/>
    <w:rsid w:val="00E546FD"/>
    <w:pPr>
      <w:spacing w:before="60" w:after="60"/>
      <w:jc w:val="both"/>
    </w:pPr>
    <w:rPr>
      <w:sz w:val="28"/>
      <w:szCs w:val="28"/>
    </w:rPr>
  </w:style>
  <w:style w:type="paragraph" w:customStyle="1" w:styleId="14125">
    <w:name w:val="Стиль Основной текст + 14 пт Синий Первая строка:  125 см"/>
    <w:basedOn w:val="aff8"/>
    <w:uiPriority w:val="99"/>
    <w:qFormat/>
    <w:rsid w:val="00E546FD"/>
    <w:pPr>
      <w:suppressAutoHyphens/>
      <w:ind w:firstLine="709"/>
      <w:jc w:val="both"/>
    </w:pPr>
    <w:rPr>
      <w:rFonts w:cs="Calibri"/>
      <w:spacing w:val="-2"/>
      <w:sz w:val="28"/>
      <w:szCs w:val="28"/>
      <w:lang w:eastAsia="ar-SA"/>
    </w:rPr>
  </w:style>
  <w:style w:type="character" w:customStyle="1" w:styleId="79">
    <w:name w:val="Стиль7 Знак"/>
    <w:basedOn w:val="af8"/>
    <w:link w:val="78"/>
    <w:locked/>
    <w:rsid w:val="00E546FD"/>
    <w:rPr>
      <w:rFonts w:ascii="Calibri" w:eastAsia="Calibri" w:hAnsi="Calibri"/>
      <w:b/>
      <w:color w:val="00000A"/>
      <w:spacing w:val="2"/>
      <w:sz w:val="24"/>
      <w:szCs w:val="24"/>
    </w:rPr>
  </w:style>
  <w:style w:type="character" w:customStyle="1" w:styleId="afffffffffff">
    <w:name w:val="Основной шрифт Знак"/>
    <w:link w:val="afffffffffff0"/>
    <w:uiPriority w:val="99"/>
    <w:locked/>
    <w:rsid w:val="00E546FD"/>
    <w:rPr>
      <w:rFonts w:eastAsia="Calibri"/>
      <w:sz w:val="28"/>
      <w:szCs w:val="28"/>
    </w:rPr>
  </w:style>
  <w:style w:type="paragraph" w:customStyle="1" w:styleId="afffffffffff0">
    <w:name w:val="Основной шрифт"/>
    <w:basedOn w:val="affc"/>
    <w:link w:val="afffffffffff"/>
    <w:uiPriority w:val="99"/>
    <w:qFormat/>
    <w:rsid w:val="00E546FD"/>
    <w:pPr>
      <w:spacing w:before="120" w:after="0" w:line="360" w:lineRule="auto"/>
      <w:ind w:left="0" w:firstLine="709"/>
      <w:contextualSpacing/>
      <w:jc w:val="both"/>
    </w:pPr>
    <w:rPr>
      <w:rFonts w:eastAsia="Calibri"/>
      <w:sz w:val="28"/>
      <w:szCs w:val="28"/>
    </w:rPr>
  </w:style>
  <w:style w:type="paragraph" w:customStyle="1" w:styleId="afffffffffff1">
    <w:name w:val="Название таблицы"/>
    <w:basedOn w:val="afffffffffff0"/>
    <w:uiPriority w:val="99"/>
    <w:qFormat/>
    <w:rsid w:val="00E546FD"/>
    <w:pPr>
      <w:keepNext/>
      <w:tabs>
        <w:tab w:val="right" w:pos="9355"/>
      </w:tabs>
      <w:spacing w:before="360" w:after="120"/>
      <w:jc w:val="center"/>
    </w:pPr>
  </w:style>
  <w:style w:type="paragraph" w:customStyle="1" w:styleId="afffffffffff2">
    <w:name w:val="Заголовок колонки"/>
    <w:basedOn w:val="aff8"/>
    <w:uiPriority w:val="99"/>
    <w:qFormat/>
    <w:rsid w:val="00E546FD"/>
    <w:pPr>
      <w:keepNext/>
      <w:spacing w:before="120"/>
      <w:ind w:left="113"/>
      <w:jc w:val="center"/>
    </w:pPr>
    <w:rPr>
      <w:rFonts w:eastAsia="Calibri"/>
      <w:b/>
      <w:szCs w:val="24"/>
    </w:rPr>
  </w:style>
  <w:style w:type="character" w:customStyle="1" w:styleId="5d">
    <w:name w:val="Стиль5 Знак"/>
    <w:basedOn w:val="af8"/>
    <w:link w:val="5e"/>
    <w:locked/>
    <w:rsid w:val="00E546FD"/>
    <w:rPr>
      <w:sz w:val="28"/>
      <w:szCs w:val="28"/>
    </w:rPr>
  </w:style>
  <w:style w:type="paragraph" w:customStyle="1" w:styleId="5e">
    <w:name w:val="Стиль5"/>
    <w:basedOn w:val="a0"/>
    <w:link w:val="5d"/>
    <w:qFormat/>
    <w:rsid w:val="00E546FD"/>
    <w:pPr>
      <w:numPr>
        <w:numId w:val="0"/>
      </w:numPr>
      <w:tabs>
        <w:tab w:val="left" w:pos="1276"/>
      </w:tabs>
      <w:spacing w:after="120" w:line="360" w:lineRule="auto"/>
      <w:ind w:left="720" w:hanging="360"/>
      <w:jc w:val="both"/>
    </w:pPr>
    <w:rPr>
      <w:sz w:val="28"/>
      <w:szCs w:val="28"/>
    </w:rPr>
  </w:style>
  <w:style w:type="paragraph" w:customStyle="1" w:styleId="afffffffffff3">
    <w:name w:val="Текст таблицы"/>
    <w:basedOn w:val="af7"/>
    <w:link w:val="afffffffffff4"/>
    <w:qFormat/>
    <w:rsid w:val="00E546FD"/>
    <w:pPr>
      <w:spacing w:before="120"/>
    </w:pPr>
    <w:rPr>
      <w:rFonts w:eastAsia="Calibri"/>
      <w:szCs w:val="24"/>
    </w:rPr>
  </w:style>
  <w:style w:type="character" w:customStyle="1" w:styleId="1fffff3">
    <w:name w:val="МаркСписок1 Знак"/>
    <w:link w:val="16"/>
    <w:locked/>
    <w:rsid w:val="00E546FD"/>
    <w:rPr>
      <w:sz w:val="28"/>
      <w:szCs w:val="28"/>
    </w:rPr>
  </w:style>
  <w:style w:type="paragraph" w:customStyle="1" w:styleId="16">
    <w:name w:val="МаркСписок1"/>
    <w:basedOn w:val="af7"/>
    <w:link w:val="1fffff3"/>
    <w:qFormat/>
    <w:rsid w:val="00E546FD"/>
    <w:pPr>
      <w:numPr>
        <w:numId w:val="25"/>
      </w:numPr>
      <w:spacing w:line="360" w:lineRule="auto"/>
      <w:contextualSpacing/>
      <w:jc w:val="both"/>
    </w:pPr>
    <w:rPr>
      <w:sz w:val="28"/>
      <w:szCs w:val="28"/>
    </w:rPr>
  </w:style>
  <w:style w:type="paragraph" w:customStyle="1" w:styleId="afffffffffff5">
    <w:name w:val="Заго"/>
    <w:basedOn w:val="1ffa"/>
    <w:uiPriority w:val="99"/>
    <w:qFormat/>
    <w:rsid w:val="00E546FD"/>
    <w:pPr>
      <w:widowControl/>
      <w:shd w:val="clear" w:color="auto" w:fill="auto"/>
      <w:suppressAutoHyphens w:val="0"/>
      <w:autoSpaceDE/>
      <w:spacing w:before="360" w:after="240" w:line="268" w:lineRule="auto"/>
      <w:ind w:left="792" w:hanging="432"/>
      <w:outlineLvl w:val="1"/>
    </w:pPr>
    <w:rPr>
      <w:rFonts w:ascii="Cambria" w:eastAsia="Calibri" w:hAnsi="Cambria"/>
      <w:bCs w:val="0"/>
      <w:smallCaps/>
      <w:color w:val="auto"/>
      <w:spacing w:val="0"/>
      <w:szCs w:val="24"/>
      <w:lang w:eastAsia="ru-RU"/>
    </w:rPr>
  </w:style>
  <w:style w:type="paragraph" w:customStyle="1" w:styleId="afffffffffff6">
    <w:name w:val="АбзацОбычный"/>
    <w:basedOn w:val="af7"/>
    <w:qFormat/>
    <w:rsid w:val="00E546FD"/>
    <w:pPr>
      <w:spacing w:line="360" w:lineRule="auto"/>
      <w:ind w:firstLine="709"/>
      <w:jc w:val="both"/>
    </w:pPr>
    <w:rPr>
      <w:color w:val="000000"/>
      <w:sz w:val="28"/>
      <w:szCs w:val="24"/>
    </w:rPr>
  </w:style>
  <w:style w:type="character" w:customStyle="1" w:styleId="2fffe">
    <w:name w:val="Список 2а Знак"/>
    <w:link w:val="2ffff"/>
    <w:locked/>
    <w:rsid w:val="00E546FD"/>
    <w:rPr>
      <w:sz w:val="26"/>
      <w:szCs w:val="26"/>
    </w:rPr>
  </w:style>
  <w:style w:type="paragraph" w:customStyle="1" w:styleId="2ffff">
    <w:name w:val="Список 2а"/>
    <w:link w:val="2fffe"/>
    <w:qFormat/>
    <w:rsid w:val="00E546FD"/>
    <w:pPr>
      <w:ind w:left="2232" w:hanging="792"/>
    </w:pPr>
    <w:rPr>
      <w:sz w:val="26"/>
      <w:szCs w:val="26"/>
    </w:rPr>
  </w:style>
  <w:style w:type="character" w:customStyle="1" w:styleId="1fffff4">
    <w:name w:val="Список 1а Знак"/>
    <w:link w:val="1fffff5"/>
    <w:locked/>
    <w:rsid w:val="00E546FD"/>
    <w:rPr>
      <w:sz w:val="26"/>
      <w:szCs w:val="26"/>
    </w:rPr>
  </w:style>
  <w:style w:type="paragraph" w:customStyle="1" w:styleId="1fffff5">
    <w:name w:val="Список 1а"/>
    <w:link w:val="1fffff4"/>
    <w:qFormat/>
    <w:rsid w:val="00E546FD"/>
    <w:pPr>
      <w:ind w:left="2066" w:hanging="648"/>
    </w:pPr>
    <w:rPr>
      <w:sz w:val="26"/>
      <w:szCs w:val="26"/>
    </w:rPr>
  </w:style>
  <w:style w:type="paragraph" w:customStyle="1" w:styleId="03">
    <w:name w:val="Список 0а"/>
    <w:basedOn w:val="36"/>
    <w:uiPriority w:val="99"/>
    <w:qFormat/>
    <w:rsid w:val="00E546FD"/>
    <w:pPr>
      <w:keepNext w:val="0"/>
      <w:widowControl w:val="0"/>
      <w:autoSpaceDE w:val="0"/>
      <w:autoSpaceDN w:val="0"/>
      <w:adjustRightInd w:val="0"/>
      <w:spacing w:after="120"/>
      <w:ind w:left="1224" w:hanging="504"/>
      <w:jc w:val="both"/>
    </w:pPr>
    <w:rPr>
      <w:rFonts w:ascii="Times New Roman" w:hAnsi="Times New Roman"/>
      <w:b/>
      <w:sz w:val="26"/>
      <w:szCs w:val="26"/>
    </w:rPr>
  </w:style>
  <w:style w:type="paragraph" w:customStyle="1" w:styleId="1fffff6">
    <w:name w:val="ТЗ 1ур"/>
    <w:basedOn w:val="28"/>
    <w:autoRedefine/>
    <w:uiPriority w:val="99"/>
    <w:qFormat/>
    <w:rsid w:val="00E546FD"/>
    <w:pPr>
      <w:tabs>
        <w:tab w:val="num" w:pos="792"/>
      </w:tabs>
      <w:spacing w:before="480" w:after="240" w:line="480" w:lineRule="auto"/>
      <w:ind w:left="792" w:hanging="432"/>
      <w:contextualSpacing/>
      <w:jc w:val="both"/>
    </w:pPr>
    <w:rPr>
      <w:rFonts w:ascii="Times New Roman Полужирный" w:eastAsia="Calibri" w:hAnsi="Times New Roman Полужирный"/>
      <w:i w:val="0"/>
      <w:caps/>
      <w:sz w:val="32"/>
      <w:szCs w:val="32"/>
    </w:rPr>
  </w:style>
  <w:style w:type="paragraph" w:customStyle="1" w:styleId="22">
    <w:name w:val="ТЗ 2ур"/>
    <w:basedOn w:val="28"/>
    <w:uiPriority w:val="99"/>
    <w:qFormat/>
    <w:rsid w:val="00E546FD"/>
    <w:pPr>
      <w:numPr>
        <w:numId w:val="26"/>
      </w:numPr>
      <w:spacing w:before="480" w:after="240" w:line="480" w:lineRule="auto"/>
      <w:contextualSpacing/>
      <w:jc w:val="both"/>
    </w:pPr>
    <w:rPr>
      <w:rFonts w:ascii="Times New Roman" w:eastAsia="Calibri" w:hAnsi="Times New Roman"/>
      <w:i w:val="0"/>
      <w:sz w:val="32"/>
      <w:szCs w:val="32"/>
    </w:rPr>
  </w:style>
  <w:style w:type="paragraph" w:customStyle="1" w:styleId="31">
    <w:name w:val="ТЗ 3ур"/>
    <w:basedOn w:val="affffff"/>
    <w:uiPriority w:val="99"/>
    <w:qFormat/>
    <w:rsid w:val="00E546FD"/>
    <w:pPr>
      <w:numPr>
        <w:ilvl w:val="2"/>
        <w:numId w:val="26"/>
      </w:numPr>
      <w:suppressAutoHyphens w:val="0"/>
      <w:spacing w:line="360" w:lineRule="auto"/>
      <w:contextualSpacing/>
    </w:pPr>
    <w:rPr>
      <w:rFonts w:eastAsia="Calibri" w:cs="Verdana"/>
      <w:sz w:val="28"/>
      <w:szCs w:val="20"/>
      <w:lang w:eastAsia="ru-RU"/>
    </w:rPr>
  </w:style>
  <w:style w:type="character" w:customStyle="1" w:styleId="4f4">
    <w:name w:val="ТЗ 4 ур Знак"/>
    <w:basedOn w:val="af8"/>
    <w:link w:val="40"/>
    <w:locked/>
    <w:rsid w:val="00E546FD"/>
    <w:rPr>
      <w:rFonts w:eastAsia="Calibri" w:cs="Verdana"/>
      <w:sz w:val="28"/>
    </w:rPr>
  </w:style>
  <w:style w:type="paragraph" w:customStyle="1" w:styleId="40">
    <w:name w:val="ТЗ 4 ур"/>
    <w:basedOn w:val="31"/>
    <w:link w:val="4f4"/>
    <w:qFormat/>
    <w:rsid w:val="00E546FD"/>
    <w:pPr>
      <w:numPr>
        <w:ilvl w:val="3"/>
      </w:numPr>
    </w:pPr>
  </w:style>
  <w:style w:type="character" w:customStyle="1" w:styleId="5f">
    <w:name w:val="ТЗ 5ур Знак"/>
    <w:basedOn w:val="4f4"/>
    <w:link w:val="51"/>
    <w:locked/>
    <w:rsid w:val="00E546FD"/>
    <w:rPr>
      <w:rFonts w:eastAsia="Calibri" w:cs="Verdana"/>
      <w:sz w:val="28"/>
    </w:rPr>
  </w:style>
  <w:style w:type="paragraph" w:customStyle="1" w:styleId="51">
    <w:name w:val="ТЗ 5ур"/>
    <w:basedOn w:val="40"/>
    <w:link w:val="5f"/>
    <w:qFormat/>
    <w:rsid w:val="00E546FD"/>
    <w:pPr>
      <w:numPr>
        <w:ilvl w:val="4"/>
      </w:numPr>
    </w:pPr>
  </w:style>
  <w:style w:type="character" w:customStyle="1" w:styleId="68">
    <w:name w:val="ТЗ 6ур Знак"/>
    <w:basedOn w:val="5f"/>
    <w:link w:val="6"/>
    <w:locked/>
    <w:rsid w:val="00E546FD"/>
    <w:rPr>
      <w:rFonts w:eastAsia="Calibri" w:cs="Verdana"/>
      <w:sz w:val="28"/>
    </w:rPr>
  </w:style>
  <w:style w:type="paragraph" w:customStyle="1" w:styleId="6">
    <w:name w:val="ТЗ 6ур"/>
    <w:basedOn w:val="51"/>
    <w:link w:val="68"/>
    <w:qFormat/>
    <w:rsid w:val="00E546FD"/>
    <w:pPr>
      <w:numPr>
        <w:ilvl w:val="5"/>
      </w:numPr>
    </w:pPr>
  </w:style>
  <w:style w:type="paragraph" w:customStyle="1" w:styleId="7">
    <w:name w:val="ТЗ 7ур"/>
    <w:basedOn w:val="6"/>
    <w:uiPriority w:val="99"/>
    <w:qFormat/>
    <w:rsid w:val="00E546FD"/>
    <w:pPr>
      <w:numPr>
        <w:ilvl w:val="6"/>
      </w:numPr>
      <w:tabs>
        <w:tab w:val="clear" w:pos="3600"/>
        <w:tab w:val="num" w:pos="360"/>
        <w:tab w:val="num" w:pos="643"/>
        <w:tab w:val="num" w:pos="1492"/>
        <w:tab w:val="num" w:pos="5040"/>
      </w:tabs>
      <w:ind w:left="360" w:hanging="360"/>
    </w:pPr>
  </w:style>
  <w:style w:type="paragraph" w:customStyle="1" w:styleId="Closed">
    <w:name w:val="Closed"/>
    <w:basedOn w:val="af7"/>
    <w:uiPriority w:val="99"/>
    <w:qFormat/>
    <w:rsid w:val="00E546FD"/>
    <w:pPr>
      <w:spacing w:line="360" w:lineRule="atLeast"/>
    </w:pPr>
    <w:rPr>
      <w:rFonts w:ascii="Pragmatica" w:hAnsi="Pragmatica"/>
      <w:lang w:val="en-GB"/>
    </w:rPr>
  </w:style>
  <w:style w:type="paragraph" w:customStyle="1" w:styleId="1fffff7">
    <w:name w:val="Заголовок 1 Приложение"/>
    <w:basedOn w:val="1b"/>
    <w:next w:val="af7"/>
    <w:uiPriority w:val="99"/>
    <w:qFormat/>
    <w:rsid w:val="00E546FD"/>
    <w:pPr>
      <w:keepLines/>
      <w:pageBreakBefore/>
      <w:spacing w:before="120" w:after="120" w:line="360" w:lineRule="auto"/>
      <w:ind w:left="360" w:hanging="360"/>
      <w:jc w:val="center"/>
    </w:pPr>
    <w:rPr>
      <w:rFonts w:ascii="Times New Roman" w:hAnsi="Times New Roman"/>
      <w:bCs/>
      <w:caps/>
      <w:kern w:val="0"/>
      <w:sz w:val="32"/>
      <w:szCs w:val="32"/>
    </w:rPr>
  </w:style>
  <w:style w:type="paragraph" w:customStyle="1" w:styleId="3ff3">
    <w:name w:val="_Заголовок 3"/>
    <w:basedOn w:val="36"/>
    <w:next w:val="affffffffffb"/>
    <w:link w:val="3ff4"/>
    <w:qFormat/>
    <w:rsid w:val="00E546FD"/>
    <w:pPr>
      <w:spacing w:before="120" w:after="120"/>
      <w:ind w:left="1224" w:hanging="504"/>
    </w:pPr>
    <w:rPr>
      <w:rFonts w:ascii="Times New Roman" w:hAnsi="Times New Roman" w:cs="Arial"/>
      <w:bCs/>
      <w:color w:val="000000" w:themeColor="text1"/>
      <w:sz w:val="32"/>
      <w:szCs w:val="32"/>
    </w:rPr>
  </w:style>
  <w:style w:type="character" w:customStyle="1" w:styleId="afffffffffff7">
    <w:name w:val="Текст_маркер Знак"/>
    <w:link w:val="afffffffffff8"/>
    <w:locked/>
    <w:rsid w:val="00E546FD"/>
    <w:rPr>
      <w:rFonts w:eastAsia="MS Mincho"/>
      <w:sz w:val="26"/>
    </w:rPr>
  </w:style>
  <w:style w:type="paragraph" w:customStyle="1" w:styleId="afffffffffff8">
    <w:name w:val="Текст_маркер"/>
    <w:basedOn w:val="affff4"/>
    <w:link w:val="afffffffffff7"/>
    <w:qFormat/>
    <w:rsid w:val="00E546FD"/>
    <w:pPr>
      <w:jc w:val="both"/>
    </w:pPr>
    <w:rPr>
      <w:rFonts w:ascii="Times New Roman" w:eastAsia="MS Mincho" w:hAnsi="Times New Roman"/>
      <w:sz w:val="26"/>
    </w:rPr>
  </w:style>
  <w:style w:type="character" w:customStyle="1" w:styleId="1Char">
    <w:name w:val="ТЗ п1 Char"/>
    <w:basedOn w:val="af8"/>
    <w:link w:val="19"/>
    <w:uiPriority w:val="99"/>
    <w:locked/>
    <w:rsid w:val="00E546FD"/>
    <w:rPr>
      <w:rFonts w:asciiTheme="majorBidi" w:hAnsiTheme="majorBidi" w:cstheme="majorBidi"/>
      <w:sz w:val="28"/>
      <w:szCs w:val="28"/>
    </w:rPr>
  </w:style>
  <w:style w:type="paragraph" w:customStyle="1" w:styleId="19">
    <w:name w:val="ТЗ п1"/>
    <w:basedOn w:val="af7"/>
    <w:link w:val="1Char"/>
    <w:uiPriority w:val="99"/>
    <w:qFormat/>
    <w:rsid w:val="00E546FD"/>
    <w:pPr>
      <w:widowControl w:val="0"/>
      <w:numPr>
        <w:ilvl w:val="1"/>
        <w:numId w:val="27"/>
      </w:numPr>
      <w:autoSpaceDE w:val="0"/>
      <w:autoSpaceDN w:val="0"/>
      <w:adjustRightInd w:val="0"/>
      <w:spacing w:before="60" w:after="60"/>
      <w:jc w:val="both"/>
      <w:outlineLvl w:val="1"/>
    </w:pPr>
    <w:rPr>
      <w:rFonts w:asciiTheme="majorBidi" w:hAnsiTheme="majorBidi" w:cstheme="majorBidi"/>
      <w:sz w:val="28"/>
      <w:szCs w:val="28"/>
    </w:rPr>
  </w:style>
  <w:style w:type="paragraph" w:customStyle="1" w:styleId="26">
    <w:name w:val="ТЗ п2"/>
    <w:basedOn w:val="af7"/>
    <w:uiPriority w:val="99"/>
    <w:qFormat/>
    <w:rsid w:val="00E546FD"/>
    <w:pPr>
      <w:widowControl w:val="0"/>
      <w:numPr>
        <w:ilvl w:val="2"/>
        <w:numId w:val="27"/>
      </w:numPr>
      <w:autoSpaceDE w:val="0"/>
      <w:autoSpaceDN w:val="0"/>
      <w:adjustRightInd w:val="0"/>
      <w:spacing w:before="120" w:after="60"/>
      <w:jc w:val="both"/>
      <w:outlineLvl w:val="1"/>
    </w:pPr>
    <w:rPr>
      <w:rFonts w:asciiTheme="majorBidi" w:hAnsiTheme="majorBidi" w:cstheme="majorBidi"/>
      <w:sz w:val="28"/>
      <w:szCs w:val="28"/>
      <w:lang w:eastAsia="en-US"/>
    </w:rPr>
  </w:style>
  <w:style w:type="paragraph" w:customStyle="1" w:styleId="34">
    <w:name w:val="ТЗ п3"/>
    <w:basedOn w:val="af7"/>
    <w:uiPriority w:val="99"/>
    <w:qFormat/>
    <w:rsid w:val="00E546FD"/>
    <w:pPr>
      <w:widowControl w:val="0"/>
      <w:numPr>
        <w:ilvl w:val="3"/>
        <w:numId w:val="27"/>
      </w:numPr>
      <w:tabs>
        <w:tab w:val="left" w:pos="1701"/>
      </w:tabs>
      <w:autoSpaceDE w:val="0"/>
      <w:autoSpaceDN w:val="0"/>
      <w:adjustRightInd w:val="0"/>
      <w:spacing w:before="60" w:after="60"/>
      <w:jc w:val="both"/>
      <w:outlineLvl w:val="1"/>
    </w:pPr>
    <w:rPr>
      <w:rFonts w:asciiTheme="majorBidi" w:hAnsiTheme="majorBidi" w:cstheme="majorBidi"/>
      <w:sz w:val="28"/>
      <w:szCs w:val="28"/>
      <w:lang w:eastAsia="en-US"/>
    </w:rPr>
  </w:style>
  <w:style w:type="character" w:customStyle="1" w:styleId="1fffff8">
    <w:name w:val="Пункты 1 Знак"/>
    <w:basedOn w:val="af8"/>
    <w:link w:val="18"/>
    <w:uiPriority w:val="99"/>
    <w:locked/>
    <w:rsid w:val="00E546FD"/>
    <w:rPr>
      <w:b/>
      <w:bCs/>
      <w:caps/>
      <w:sz w:val="28"/>
      <w:szCs w:val="28"/>
    </w:rPr>
  </w:style>
  <w:style w:type="paragraph" w:customStyle="1" w:styleId="18">
    <w:name w:val="Пункты 1"/>
    <w:basedOn w:val="af7"/>
    <w:link w:val="1fffff8"/>
    <w:uiPriority w:val="99"/>
    <w:qFormat/>
    <w:rsid w:val="00E546FD"/>
    <w:pPr>
      <w:keepNext/>
      <w:numPr>
        <w:numId w:val="27"/>
      </w:numPr>
      <w:tabs>
        <w:tab w:val="left" w:pos="426"/>
      </w:tabs>
      <w:autoSpaceDN w:val="0"/>
      <w:adjustRightInd w:val="0"/>
      <w:spacing w:before="120" w:after="120"/>
      <w:jc w:val="center"/>
      <w:outlineLvl w:val="0"/>
    </w:pPr>
    <w:rPr>
      <w:b/>
      <w:bCs/>
      <w:caps/>
      <w:sz w:val="28"/>
      <w:szCs w:val="28"/>
    </w:rPr>
  </w:style>
  <w:style w:type="character" w:customStyle="1" w:styleId="11d">
    <w:name w:val="Пункты 1.1 Знак"/>
    <w:basedOn w:val="1Char"/>
    <w:link w:val="11e"/>
    <w:uiPriority w:val="99"/>
    <w:locked/>
    <w:rsid w:val="00E546FD"/>
    <w:rPr>
      <w:rFonts w:asciiTheme="majorBidi" w:hAnsiTheme="majorBidi" w:cstheme="majorBidi"/>
      <w:sz w:val="28"/>
      <w:szCs w:val="28"/>
    </w:rPr>
  </w:style>
  <w:style w:type="paragraph" w:customStyle="1" w:styleId="11e">
    <w:name w:val="Пункты 1.1"/>
    <w:basedOn w:val="19"/>
    <w:link w:val="11d"/>
    <w:uiPriority w:val="99"/>
    <w:qFormat/>
    <w:rsid w:val="00E546FD"/>
    <w:rPr>
      <w:rFonts w:ascii="Times New Roman" w:hAnsi="Times New Roman" w:cs="Times New Roman"/>
    </w:rPr>
  </w:style>
  <w:style w:type="character" w:customStyle="1" w:styleId="11f">
    <w:name w:val="Пункты 1.1 с названием Знак"/>
    <w:basedOn w:val="11d"/>
    <w:link w:val="11f0"/>
    <w:uiPriority w:val="99"/>
    <w:locked/>
    <w:rsid w:val="00E546FD"/>
    <w:rPr>
      <w:rFonts w:asciiTheme="majorBidi" w:hAnsiTheme="majorBidi" w:cstheme="majorBidi"/>
      <w:b/>
      <w:sz w:val="28"/>
      <w:szCs w:val="28"/>
    </w:rPr>
  </w:style>
  <w:style w:type="paragraph" w:customStyle="1" w:styleId="11f0">
    <w:name w:val="Пункты 1.1 с названием"/>
    <w:basedOn w:val="11e"/>
    <w:link w:val="11f"/>
    <w:uiPriority w:val="99"/>
    <w:qFormat/>
    <w:rsid w:val="00E546FD"/>
    <w:rPr>
      <w:rFonts w:asciiTheme="majorBidi" w:hAnsiTheme="majorBidi" w:cstheme="majorBidi"/>
      <w:b/>
    </w:rPr>
  </w:style>
  <w:style w:type="character" w:customStyle="1" w:styleId="1114">
    <w:name w:val="Пункты 1.1.1 с названием Знак"/>
    <w:basedOn w:val="af8"/>
    <w:link w:val="1115"/>
    <w:uiPriority w:val="99"/>
    <w:locked/>
    <w:rsid w:val="00E546FD"/>
    <w:rPr>
      <w:b/>
      <w:sz w:val="28"/>
      <w:szCs w:val="28"/>
    </w:rPr>
  </w:style>
  <w:style w:type="paragraph" w:customStyle="1" w:styleId="1115">
    <w:name w:val="Пункты 1.1.1 с названием"/>
    <w:basedOn w:val="26"/>
    <w:link w:val="1114"/>
    <w:uiPriority w:val="99"/>
    <w:qFormat/>
    <w:rsid w:val="00E546FD"/>
    <w:pPr>
      <w:keepNext/>
      <w:widowControl/>
      <w:tabs>
        <w:tab w:val="left" w:pos="993"/>
      </w:tabs>
      <w:spacing w:before="60"/>
      <w:jc w:val="left"/>
      <w:outlineLvl w:val="2"/>
    </w:pPr>
    <w:rPr>
      <w:rFonts w:ascii="Times New Roman" w:hAnsi="Times New Roman" w:cs="Times New Roman"/>
      <w:b/>
      <w:lang w:eastAsia="ru-RU"/>
    </w:rPr>
  </w:style>
  <w:style w:type="character" w:customStyle="1" w:styleId="afffffffffff9">
    <w:name w:val="Текст ТЗ Знак"/>
    <w:basedOn w:val="af8"/>
    <w:link w:val="afffffffffffa"/>
    <w:locked/>
    <w:rsid w:val="00E546FD"/>
    <w:rPr>
      <w:sz w:val="28"/>
      <w:szCs w:val="28"/>
    </w:rPr>
  </w:style>
  <w:style w:type="paragraph" w:customStyle="1" w:styleId="afffffffffffa">
    <w:name w:val="Текст ТЗ"/>
    <w:basedOn w:val="af7"/>
    <w:link w:val="afffffffffff9"/>
    <w:qFormat/>
    <w:rsid w:val="00E546FD"/>
    <w:pPr>
      <w:autoSpaceDN w:val="0"/>
      <w:adjustRightInd w:val="0"/>
      <w:ind w:firstLine="567"/>
      <w:jc w:val="both"/>
    </w:pPr>
    <w:rPr>
      <w:sz w:val="28"/>
      <w:szCs w:val="28"/>
    </w:rPr>
  </w:style>
  <w:style w:type="character" w:customStyle="1" w:styleId="afffffffffffb">
    <w:name w:val="Список ненумерованный ТЗ Знак"/>
    <w:basedOn w:val="1fffff2"/>
    <w:link w:val="afffffffffffc"/>
    <w:uiPriority w:val="99"/>
    <w:locked/>
    <w:rsid w:val="00E546FD"/>
    <w:rPr>
      <w:sz w:val="28"/>
      <w:szCs w:val="28"/>
    </w:rPr>
  </w:style>
  <w:style w:type="paragraph" w:customStyle="1" w:styleId="afffffffffffc">
    <w:name w:val="Список ненумерованный ТЗ"/>
    <w:basedOn w:val="14"/>
    <w:link w:val="afffffffffffb"/>
    <w:uiPriority w:val="99"/>
    <w:qFormat/>
    <w:rsid w:val="00E546FD"/>
    <w:pPr>
      <w:widowControl/>
      <w:numPr>
        <w:numId w:val="0"/>
      </w:numPr>
      <w:tabs>
        <w:tab w:val="clear" w:pos="1134"/>
        <w:tab w:val="left" w:pos="709"/>
      </w:tabs>
      <w:spacing w:after="0" w:line="240" w:lineRule="auto"/>
    </w:pPr>
    <w:rPr>
      <w:sz w:val="28"/>
      <w:szCs w:val="28"/>
    </w:rPr>
  </w:style>
  <w:style w:type="character" w:customStyle="1" w:styleId="afffffffffffd">
    <w:name w:val="Заголовок таблицы ТЗ Знак"/>
    <w:basedOn w:val="afffffff9"/>
    <w:link w:val="afffffffffffe"/>
    <w:locked/>
    <w:rsid w:val="00E546FD"/>
    <w:rPr>
      <w:rFonts w:ascii="Calibri" w:hAnsi="Calibri"/>
      <w:sz w:val="28"/>
      <w:szCs w:val="28"/>
    </w:rPr>
  </w:style>
  <w:style w:type="paragraph" w:customStyle="1" w:styleId="afffffffffffe">
    <w:name w:val="Заголовок таблицы ТЗ"/>
    <w:basedOn w:val="afffffff8"/>
    <w:link w:val="afffffffffffd"/>
    <w:qFormat/>
    <w:rsid w:val="00E546FD"/>
    <w:pPr>
      <w:jc w:val="center"/>
    </w:pPr>
    <w:rPr>
      <w:rFonts w:ascii="Times New Roman" w:hAnsi="Times New Roman"/>
      <w:sz w:val="28"/>
      <w:szCs w:val="28"/>
    </w:rPr>
  </w:style>
  <w:style w:type="character" w:customStyle="1" w:styleId="affffffffffff">
    <w:name w:val="Текст таблицы ТЗ Знак"/>
    <w:basedOn w:val="afffffff9"/>
    <w:link w:val="affffffffffff0"/>
    <w:locked/>
    <w:rsid w:val="00E546FD"/>
    <w:rPr>
      <w:rFonts w:ascii="Calibri" w:hAnsi="Calibri"/>
      <w:sz w:val="28"/>
      <w:szCs w:val="28"/>
    </w:rPr>
  </w:style>
  <w:style w:type="paragraph" w:customStyle="1" w:styleId="affffffffffff0">
    <w:name w:val="Текст таблицы ТЗ"/>
    <w:basedOn w:val="afffffff8"/>
    <w:link w:val="affffffffffff"/>
    <w:qFormat/>
    <w:rsid w:val="00E546FD"/>
    <w:rPr>
      <w:rFonts w:ascii="Times New Roman" w:hAnsi="Times New Roman"/>
      <w:sz w:val="28"/>
      <w:szCs w:val="28"/>
    </w:rPr>
  </w:style>
  <w:style w:type="character" w:customStyle="1" w:styleId="affffffffffff1">
    <w:name w:val="Список ненумерованный со сдвигом ТЗ Знак"/>
    <w:basedOn w:val="af8"/>
    <w:link w:val="affffffffffff2"/>
    <w:uiPriority w:val="99"/>
    <w:locked/>
    <w:rsid w:val="00E546FD"/>
    <w:rPr>
      <w:sz w:val="28"/>
      <w:szCs w:val="28"/>
    </w:rPr>
  </w:style>
  <w:style w:type="paragraph" w:customStyle="1" w:styleId="affffffffffff2">
    <w:name w:val="Список ненумерованный со сдвигом ТЗ"/>
    <w:basedOn w:val="af7"/>
    <w:link w:val="affffffffffff1"/>
    <w:uiPriority w:val="99"/>
    <w:qFormat/>
    <w:rsid w:val="00E546FD"/>
    <w:pPr>
      <w:tabs>
        <w:tab w:val="left" w:pos="709"/>
      </w:tabs>
      <w:autoSpaceDN w:val="0"/>
      <w:adjustRightInd w:val="0"/>
      <w:jc w:val="both"/>
    </w:pPr>
    <w:rPr>
      <w:sz w:val="28"/>
      <w:szCs w:val="28"/>
    </w:rPr>
  </w:style>
  <w:style w:type="paragraph" w:customStyle="1" w:styleId="41111">
    <w:name w:val="Пункты 4.1.1.1.1 с названием"/>
    <w:basedOn w:val="af7"/>
    <w:uiPriority w:val="99"/>
    <w:qFormat/>
    <w:rsid w:val="00E546FD"/>
    <w:pPr>
      <w:numPr>
        <w:ilvl w:val="4"/>
        <w:numId w:val="27"/>
      </w:numPr>
      <w:tabs>
        <w:tab w:val="left" w:pos="1701"/>
      </w:tabs>
      <w:autoSpaceDE w:val="0"/>
      <w:autoSpaceDN w:val="0"/>
      <w:adjustRightInd w:val="0"/>
      <w:spacing w:before="60" w:after="60"/>
      <w:jc w:val="both"/>
      <w:outlineLvl w:val="4"/>
    </w:pPr>
    <w:rPr>
      <w:rFonts w:asciiTheme="majorBidi" w:hAnsiTheme="majorBidi" w:cstheme="majorBidi"/>
      <w:b/>
      <w:sz w:val="28"/>
      <w:szCs w:val="28"/>
      <w:lang w:eastAsia="en-US"/>
    </w:rPr>
  </w:style>
  <w:style w:type="paragraph" w:customStyle="1" w:styleId="af2">
    <w:name w:val="!!СПИСОК"/>
    <w:basedOn w:val="af7"/>
    <w:qFormat/>
    <w:rsid w:val="00E546FD"/>
    <w:pPr>
      <w:numPr>
        <w:numId w:val="28"/>
      </w:numPr>
      <w:tabs>
        <w:tab w:val="num" w:pos="360"/>
        <w:tab w:val="left" w:pos="1134"/>
      </w:tabs>
      <w:ind w:left="0" w:firstLine="0"/>
      <w:jc w:val="both"/>
    </w:pPr>
    <w:rPr>
      <w:rFonts w:eastAsia="MS Mincho"/>
    </w:rPr>
  </w:style>
  <w:style w:type="paragraph" w:customStyle="1" w:styleId="TableHeading">
    <w:name w:val="Table Heading"/>
    <w:basedOn w:val="TableCellL0"/>
    <w:qFormat/>
    <w:rsid w:val="00E546FD"/>
    <w:pPr>
      <w:keepNext/>
      <w:keepLines/>
      <w:spacing w:before="120" w:after="120"/>
      <w:jc w:val="center"/>
    </w:pPr>
    <w:rPr>
      <w:b/>
      <w:i/>
    </w:rPr>
  </w:style>
  <w:style w:type="paragraph" w:customStyle="1" w:styleId="affffffffffff3">
    <w:name w:val="Стиль Маркированный список + Черный"/>
    <w:basedOn w:val="20"/>
    <w:uiPriority w:val="99"/>
    <w:qFormat/>
    <w:rsid w:val="00E546FD"/>
    <w:pPr>
      <w:keepNext/>
      <w:numPr>
        <w:numId w:val="0"/>
      </w:numPr>
      <w:tabs>
        <w:tab w:val="num" w:pos="720"/>
        <w:tab w:val="left" w:pos="980"/>
      </w:tabs>
      <w:spacing w:before="120" w:after="120" w:line="360" w:lineRule="auto"/>
      <w:ind w:left="680" w:hanging="680"/>
    </w:pPr>
    <w:rPr>
      <w:color w:val="000000"/>
      <w:szCs w:val="28"/>
      <w:lang w:eastAsia="en-US"/>
    </w:rPr>
  </w:style>
  <w:style w:type="paragraph" w:customStyle="1" w:styleId="af4">
    <w:name w:val="Нумерованный список основной"/>
    <w:basedOn w:val="28"/>
    <w:uiPriority w:val="99"/>
    <w:qFormat/>
    <w:rsid w:val="00E546FD"/>
    <w:pPr>
      <w:numPr>
        <w:ilvl w:val="2"/>
        <w:numId w:val="29"/>
      </w:numPr>
      <w:spacing w:before="100" w:beforeAutospacing="1" w:after="100" w:afterAutospacing="1"/>
    </w:pPr>
    <w:rPr>
      <w:rFonts w:ascii="Times New Roman" w:hAnsi="Times New Roman"/>
      <w:bCs/>
      <w:i w:val="0"/>
      <w:kern w:val="32"/>
      <w:sz w:val="28"/>
      <w:szCs w:val="32"/>
      <w:lang w:eastAsia="en-US"/>
    </w:rPr>
  </w:style>
  <w:style w:type="character" w:customStyle="1" w:styleId="fontstyle01">
    <w:name w:val="fontstyle01"/>
    <w:rsid w:val="00E546FD"/>
    <w:rPr>
      <w:rFonts w:ascii="Calibri" w:hAnsi="Calibri" w:cs="Calibri" w:hint="default"/>
      <w:b w:val="0"/>
      <w:bCs w:val="0"/>
      <w:i w:val="0"/>
      <w:iCs w:val="0"/>
      <w:color w:val="000000"/>
      <w:sz w:val="18"/>
      <w:szCs w:val="18"/>
    </w:rPr>
  </w:style>
  <w:style w:type="character" w:customStyle="1" w:styleId="otvetkrasn301">
    <w:name w:val="otvet_krasn_301"/>
    <w:basedOn w:val="af8"/>
    <w:rsid w:val="00E546FD"/>
    <w:rPr>
      <w:rFonts w:ascii="Arial" w:hAnsi="Arial" w:cs="Arial" w:hint="default"/>
      <w:b/>
      <w:bCs/>
      <w:color w:val="C80E00"/>
      <w:sz w:val="45"/>
      <w:szCs w:val="45"/>
    </w:rPr>
  </w:style>
  <w:style w:type="character" w:customStyle="1" w:styleId="rvts6">
    <w:name w:val="rvts6"/>
    <w:rsid w:val="00E546FD"/>
  </w:style>
  <w:style w:type="character" w:customStyle="1" w:styleId="lsd-header-link-list-item-wrapper-text">
    <w:name w:val="lsd-header-link-list-item-wrapper-text"/>
    <w:basedOn w:val="af8"/>
    <w:rsid w:val="00E546FD"/>
  </w:style>
  <w:style w:type="table" w:customStyle="1" w:styleId="108">
    <w:name w:val="Сетка таблицы10"/>
    <w:basedOn w:val="af9"/>
    <w:uiPriority w:val="59"/>
    <w:rsid w:val="00E546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uiPriority w:val="59"/>
    <w:rsid w:val="00E546F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1">
    <w:name w:val="Сетка таблицы GR1"/>
    <w:basedOn w:val="af9"/>
    <w:uiPriority w:val="59"/>
    <w:rsid w:val="00E546F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uiPriority w:val="59"/>
    <w:rsid w:val="00E546F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0">
    <w:name w:val="Сетка таблицы2112"/>
    <w:uiPriority w:val="99"/>
    <w:rsid w:val="00E546FD"/>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uiPriority w:val="99"/>
    <w:rsid w:val="00E546F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59"/>
    <w:rsid w:val="00E546FD"/>
    <w:rPr>
      <w:rFonts w:ascii="Calibri" w:eastAsia="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
    <w:uiPriority w:val="99"/>
    <w:rsid w:val="00E546FD"/>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f9"/>
    <w:uiPriority w:val="59"/>
    <w:rsid w:val="00E546F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11">
    <w:name w:val="Сетка таблицы GR11"/>
    <w:basedOn w:val="af9"/>
    <w:uiPriority w:val="99"/>
    <w:rsid w:val="00E546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Стиль21"/>
    <w:uiPriority w:val="99"/>
    <w:rsid w:val="00E546FD"/>
    <w:pPr>
      <w:numPr>
        <w:numId w:val="26"/>
      </w:numPr>
    </w:pPr>
  </w:style>
  <w:style w:type="numbering" w:customStyle="1" w:styleId="120">
    <w:name w:val="Стиль12"/>
    <w:uiPriority w:val="99"/>
    <w:rsid w:val="00E546FD"/>
    <w:pPr>
      <w:numPr>
        <w:numId w:val="30"/>
      </w:numPr>
    </w:pPr>
  </w:style>
  <w:style w:type="numbering" w:customStyle="1" w:styleId="111">
    <w:name w:val="Стиль11"/>
    <w:uiPriority w:val="99"/>
    <w:rsid w:val="00E546FD"/>
    <w:pPr>
      <w:numPr>
        <w:numId w:val="31"/>
      </w:numPr>
    </w:pPr>
  </w:style>
  <w:style w:type="character" w:customStyle="1" w:styleId="bumpedfont15mailrucssattributepostfixmailrucssattributepostfixmailrucssattributepostfix">
    <w:name w:val="bumpedfont15_mailru_css_attribute_postfix_mailru_css_attribute_postfix_mailru_css_attribute_postfix"/>
    <w:basedOn w:val="af8"/>
    <w:rsid w:val="00792051"/>
  </w:style>
  <w:style w:type="character" w:customStyle="1" w:styleId="-5">
    <w:name w:val="Интернет-ссылка"/>
    <w:rsid w:val="003152AE"/>
    <w:rPr>
      <w:color w:val="000080"/>
      <w:u w:val="single"/>
    </w:rPr>
  </w:style>
  <w:style w:type="paragraph" w:customStyle="1" w:styleId="msonormalmailrucssattributepostfixmailrucssattributepostfixmailrucssattributepostfix">
    <w:name w:val="msonormalmailrucssattributepostfixmailrucssattributepostfix_mailru_css_attribute_postfix"/>
    <w:basedOn w:val="af7"/>
    <w:rsid w:val="004737F7"/>
    <w:pPr>
      <w:spacing w:before="100" w:beforeAutospacing="1" w:after="100" w:afterAutospacing="1"/>
    </w:pPr>
    <w:rPr>
      <w:szCs w:val="24"/>
    </w:rPr>
  </w:style>
  <w:style w:type="table" w:customStyle="1" w:styleId="480">
    <w:name w:val="Сетка таблицы48"/>
    <w:basedOn w:val="af9"/>
    <w:uiPriority w:val="59"/>
    <w:rsid w:val="004737F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f9"/>
    <w:uiPriority w:val="59"/>
    <w:rsid w:val="004737F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f8"/>
    <w:rsid w:val="004737F7"/>
  </w:style>
  <w:style w:type="character" w:customStyle="1" w:styleId="s4">
    <w:name w:val="s4"/>
    <w:rsid w:val="004737F7"/>
  </w:style>
  <w:style w:type="character" w:customStyle="1" w:styleId="apple-tab-span">
    <w:name w:val="apple-tab-span"/>
    <w:basedOn w:val="af8"/>
    <w:rsid w:val="00955AEC"/>
  </w:style>
  <w:style w:type="table" w:customStyle="1" w:styleId="270">
    <w:name w:val="Сетка таблицы27"/>
    <w:basedOn w:val="af9"/>
    <w:next w:val="afffff1"/>
    <w:uiPriority w:val="59"/>
    <w:rsid w:val="00955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1"/>
    <w:basedOn w:val="af8"/>
    <w:rsid w:val="00955AEC"/>
  </w:style>
  <w:style w:type="paragraph" w:customStyle="1" w:styleId="p11">
    <w:name w:val="p11"/>
    <w:basedOn w:val="af7"/>
    <w:rsid w:val="00955AEC"/>
    <w:pPr>
      <w:spacing w:before="100" w:beforeAutospacing="1" w:after="100" w:afterAutospacing="1"/>
    </w:pPr>
    <w:rPr>
      <w:szCs w:val="24"/>
    </w:rPr>
  </w:style>
  <w:style w:type="table" w:customStyle="1" w:styleId="4111">
    <w:name w:val="Сетка таблицы411"/>
    <w:basedOn w:val="af9"/>
    <w:next w:val="afffff1"/>
    <w:uiPriority w:val="99"/>
    <w:rsid w:val="00955AE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f9"/>
    <w:next w:val="afffff1"/>
    <w:uiPriority w:val="59"/>
    <w:rsid w:val="00955AE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f9"/>
    <w:next w:val="afffff1"/>
    <w:uiPriority w:val="99"/>
    <w:rsid w:val="00955AE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fa"/>
    <w:semiHidden/>
    <w:unhideWhenUsed/>
    <w:rsid w:val="00955AEC"/>
  </w:style>
  <w:style w:type="numbering" w:customStyle="1" w:styleId="321">
    <w:name w:val="Нет списка32"/>
    <w:next w:val="afa"/>
    <w:semiHidden/>
    <w:unhideWhenUsed/>
    <w:rsid w:val="00955AEC"/>
  </w:style>
  <w:style w:type="numbering" w:customStyle="1" w:styleId="421">
    <w:name w:val="Нет списка42"/>
    <w:next w:val="afa"/>
    <w:uiPriority w:val="99"/>
    <w:semiHidden/>
    <w:unhideWhenUsed/>
    <w:rsid w:val="00955AEC"/>
  </w:style>
  <w:style w:type="numbering" w:customStyle="1" w:styleId="2213">
    <w:name w:val="Нет списка221"/>
    <w:next w:val="afa"/>
    <w:uiPriority w:val="99"/>
    <w:semiHidden/>
    <w:unhideWhenUsed/>
    <w:rsid w:val="00955AEC"/>
  </w:style>
  <w:style w:type="paragraph" w:customStyle="1" w:styleId="affffffffffff4">
    <w:name w:val="Таблица: шапка"/>
    <w:basedOn w:val="af7"/>
    <w:next w:val="af7"/>
    <w:rsid w:val="005B3084"/>
    <w:pPr>
      <w:suppressAutoHyphens/>
      <w:spacing w:after="120"/>
      <w:jc w:val="both"/>
    </w:pPr>
    <w:rPr>
      <w:b/>
      <w:lang w:eastAsia="ar-SA"/>
    </w:rPr>
  </w:style>
  <w:style w:type="paragraph" w:customStyle="1" w:styleId="affffffffffff5">
    <w:name w:val="Таблица: текст"/>
    <w:basedOn w:val="af7"/>
    <w:rsid w:val="005B3084"/>
    <w:pPr>
      <w:suppressAutoHyphens/>
      <w:spacing w:after="120"/>
      <w:jc w:val="both"/>
    </w:pPr>
    <w:rPr>
      <w:sz w:val="20"/>
      <w:lang w:eastAsia="ar-SA"/>
    </w:rPr>
  </w:style>
  <w:style w:type="table" w:customStyle="1" w:styleId="4210">
    <w:name w:val="Сетка таблицы421"/>
    <w:basedOn w:val="af9"/>
    <w:uiPriority w:val="39"/>
    <w:rsid w:val="005B30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f9"/>
    <w:uiPriority w:val="39"/>
    <w:rsid w:val="005B30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f9"/>
    <w:uiPriority w:val="39"/>
    <w:rsid w:val="005B308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f9"/>
    <w:uiPriority w:val="39"/>
    <w:rsid w:val="005B30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a"/>
    <w:uiPriority w:val="99"/>
    <w:semiHidden/>
    <w:unhideWhenUsed/>
    <w:rsid w:val="005B3084"/>
  </w:style>
  <w:style w:type="paragraph" w:customStyle="1" w:styleId="afffffff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7"/>
    <w:rsid w:val="005B3084"/>
    <w:pPr>
      <w:spacing w:after="160" w:line="240" w:lineRule="exact"/>
    </w:pPr>
    <w:rPr>
      <w:rFonts w:eastAsia="Calibri"/>
      <w:sz w:val="20"/>
      <w:lang w:eastAsia="zh-CN"/>
    </w:rPr>
  </w:style>
  <w:style w:type="paragraph" w:customStyle="1" w:styleId="1fffff9">
    <w:name w:val="Знак Знак Знак1 Знак Знак Знак Знак Знак Знак Знак Знак"/>
    <w:basedOn w:val="af7"/>
    <w:rsid w:val="005B3084"/>
    <w:pPr>
      <w:spacing w:after="160" w:line="240" w:lineRule="exact"/>
    </w:pPr>
    <w:rPr>
      <w:rFonts w:eastAsia="Calibri"/>
      <w:sz w:val="20"/>
      <w:lang w:eastAsia="zh-CN"/>
    </w:rPr>
  </w:style>
  <w:style w:type="paragraph" w:customStyle="1" w:styleId="Style10">
    <w:name w:val="Style10"/>
    <w:basedOn w:val="af7"/>
    <w:rsid w:val="005B3084"/>
    <w:pPr>
      <w:widowControl w:val="0"/>
      <w:autoSpaceDE w:val="0"/>
      <w:autoSpaceDN w:val="0"/>
      <w:adjustRightInd w:val="0"/>
      <w:spacing w:line="288" w:lineRule="exact"/>
    </w:pPr>
    <w:rPr>
      <w:szCs w:val="24"/>
    </w:rPr>
  </w:style>
  <w:style w:type="paragraph" w:customStyle="1" w:styleId="Style14">
    <w:name w:val="Style14"/>
    <w:basedOn w:val="af7"/>
    <w:rsid w:val="005B3084"/>
    <w:pPr>
      <w:widowControl w:val="0"/>
      <w:autoSpaceDE w:val="0"/>
      <w:autoSpaceDN w:val="0"/>
      <w:adjustRightInd w:val="0"/>
      <w:spacing w:line="288" w:lineRule="exact"/>
    </w:pPr>
    <w:rPr>
      <w:szCs w:val="24"/>
    </w:rPr>
  </w:style>
  <w:style w:type="paragraph" w:customStyle="1" w:styleId="Style15">
    <w:name w:val="Style15"/>
    <w:basedOn w:val="af7"/>
    <w:rsid w:val="005B3084"/>
    <w:pPr>
      <w:widowControl w:val="0"/>
      <w:autoSpaceDE w:val="0"/>
      <w:autoSpaceDN w:val="0"/>
      <w:adjustRightInd w:val="0"/>
      <w:spacing w:line="283" w:lineRule="exact"/>
      <w:jc w:val="center"/>
    </w:pPr>
    <w:rPr>
      <w:szCs w:val="24"/>
    </w:rPr>
  </w:style>
  <w:style w:type="character" w:customStyle="1" w:styleId="FontStyle17">
    <w:name w:val="Font Style17"/>
    <w:uiPriority w:val="99"/>
    <w:rsid w:val="005B3084"/>
    <w:rPr>
      <w:rFonts w:ascii="Times New Roman" w:hAnsi="Times New Roman" w:cs="Times New Roman"/>
      <w:b/>
      <w:bCs/>
      <w:sz w:val="22"/>
      <w:szCs w:val="22"/>
    </w:rPr>
  </w:style>
  <w:style w:type="paragraph" w:customStyle="1" w:styleId="1fffffa">
    <w:name w:val="Знак Знак1 Знак Знак Знак Знак Знак Знак Знак Знак Знак Знак Знак Знак Знак Знак Знак Знак Знак"/>
    <w:basedOn w:val="af7"/>
    <w:rsid w:val="005B3084"/>
    <w:pPr>
      <w:tabs>
        <w:tab w:val="num" w:pos="1347"/>
      </w:tabs>
      <w:spacing w:after="160" w:line="240" w:lineRule="exact"/>
    </w:pPr>
    <w:rPr>
      <w:rFonts w:eastAsia="Calibri"/>
      <w:sz w:val="20"/>
      <w:lang w:eastAsia="zh-CN"/>
    </w:rPr>
  </w:style>
  <w:style w:type="paragraph" w:customStyle="1" w:styleId="3ff5">
    <w:name w:val="Раздел 3"/>
    <w:basedOn w:val="af7"/>
    <w:qFormat/>
    <w:rsid w:val="005B3084"/>
    <w:pPr>
      <w:tabs>
        <w:tab w:val="num" w:pos="360"/>
        <w:tab w:val="num" w:pos="567"/>
      </w:tabs>
      <w:spacing w:before="120" w:after="120"/>
      <w:ind w:left="360" w:hanging="360"/>
      <w:jc w:val="center"/>
    </w:pPr>
    <w:rPr>
      <w:b/>
      <w:bCs/>
      <w:szCs w:val="24"/>
    </w:rPr>
  </w:style>
  <w:style w:type="paragraph" w:customStyle="1" w:styleId="2ffff0">
    <w:name w:val="Название объекта2"/>
    <w:basedOn w:val="af7"/>
    <w:next w:val="af7"/>
    <w:rsid w:val="005B3084"/>
    <w:pPr>
      <w:suppressAutoHyphens/>
      <w:ind w:firstLine="720"/>
    </w:pPr>
    <w:rPr>
      <w:b/>
      <w:i/>
      <w:lang w:val="en-US"/>
    </w:rPr>
  </w:style>
  <w:style w:type="paragraph" w:customStyle="1" w:styleId="affffffffffff7">
    <w:name w:val="Знак Знак Знак Знак Знак Знак Знак Знак Знак Знак Знак Знак Знак"/>
    <w:basedOn w:val="af7"/>
    <w:rsid w:val="005B3084"/>
    <w:pPr>
      <w:spacing w:after="160" w:line="240" w:lineRule="exact"/>
    </w:pPr>
    <w:rPr>
      <w:rFonts w:ascii="Verdana" w:hAnsi="Verdana"/>
      <w:szCs w:val="24"/>
      <w:lang w:val="en-US"/>
    </w:rPr>
  </w:style>
  <w:style w:type="character" w:customStyle="1" w:styleId="st">
    <w:name w:val="st"/>
    <w:basedOn w:val="af8"/>
    <w:rsid w:val="005B3084"/>
  </w:style>
  <w:style w:type="paragraph" w:customStyle="1" w:styleId="TableContents">
    <w:name w:val="Table Contents"/>
    <w:basedOn w:val="af7"/>
    <w:rsid w:val="005B3084"/>
    <w:pPr>
      <w:widowControl w:val="0"/>
      <w:autoSpaceDN w:val="0"/>
      <w:adjustRightInd w:val="0"/>
    </w:pPr>
    <w:rPr>
      <w:rFonts w:cs="Tahoma"/>
      <w:color w:val="000000"/>
      <w:szCs w:val="24"/>
      <w:lang w:val="en-US"/>
    </w:rPr>
  </w:style>
  <w:style w:type="character" w:customStyle="1" w:styleId="catbar-text">
    <w:name w:val="catbar-text"/>
    <w:basedOn w:val="af8"/>
    <w:rsid w:val="005B3084"/>
  </w:style>
  <w:style w:type="character" w:customStyle="1" w:styleId="mainbody">
    <w:name w:val="main_body"/>
    <w:basedOn w:val="af8"/>
    <w:rsid w:val="005B3084"/>
  </w:style>
  <w:style w:type="character" w:customStyle="1" w:styleId="product-spec-itemvalue-inner">
    <w:name w:val="product-spec-item__value-inner"/>
    <w:basedOn w:val="af8"/>
    <w:rsid w:val="005B3084"/>
  </w:style>
  <w:style w:type="character" w:customStyle="1" w:styleId="Internetlink">
    <w:name w:val="Internet link"/>
    <w:basedOn w:val="af8"/>
    <w:rsid w:val="005B3084"/>
    <w:rPr>
      <w:color w:val="0000FF"/>
      <w:u w:val="single"/>
    </w:rPr>
  </w:style>
  <w:style w:type="paragraph" w:customStyle="1" w:styleId="affffffffffff8">
    <w:name w:val="Обычный.Название подразделения"/>
    <w:rsid w:val="005B3084"/>
    <w:rPr>
      <w:rFonts w:ascii="SchoolBook" w:hAnsi="SchoolBook"/>
      <w:sz w:val="28"/>
    </w:rPr>
  </w:style>
  <w:style w:type="numbering" w:customStyle="1" w:styleId="331">
    <w:name w:val="Нет списка33"/>
    <w:next w:val="afa"/>
    <w:semiHidden/>
    <w:rsid w:val="005B3084"/>
  </w:style>
  <w:style w:type="numbering" w:customStyle="1" w:styleId="431">
    <w:name w:val="Нет списка43"/>
    <w:next w:val="afa"/>
    <w:uiPriority w:val="99"/>
    <w:semiHidden/>
    <w:unhideWhenUsed/>
    <w:rsid w:val="005B3084"/>
  </w:style>
  <w:style w:type="numbering" w:customStyle="1" w:styleId="2121">
    <w:name w:val="Нет списка212"/>
    <w:next w:val="afa"/>
    <w:uiPriority w:val="99"/>
    <w:semiHidden/>
    <w:unhideWhenUsed/>
    <w:rsid w:val="005B3084"/>
  </w:style>
  <w:style w:type="numbering" w:customStyle="1" w:styleId="3121">
    <w:name w:val="Нет списка312"/>
    <w:next w:val="afa"/>
    <w:uiPriority w:val="99"/>
    <w:semiHidden/>
    <w:unhideWhenUsed/>
    <w:rsid w:val="005B3084"/>
  </w:style>
  <w:style w:type="numbering" w:customStyle="1" w:styleId="4121">
    <w:name w:val="Нет списка412"/>
    <w:next w:val="afa"/>
    <w:uiPriority w:val="99"/>
    <w:semiHidden/>
    <w:unhideWhenUsed/>
    <w:rsid w:val="005B3084"/>
  </w:style>
  <w:style w:type="numbering" w:customStyle="1" w:styleId="521">
    <w:name w:val="Нет списка52"/>
    <w:next w:val="afa"/>
    <w:uiPriority w:val="99"/>
    <w:semiHidden/>
    <w:unhideWhenUsed/>
    <w:rsid w:val="005B3084"/>
  </w:style>
  <w:style w:type="numbering" w:customStyle="1" w:styleId="621">
    <w:name w:val="Нет списка62"/>
    <w:next w:val="afa"/>
    <w:uiPriority w:val="99"/>
    <w:semiHidden/>
    <w:unhideWhenUsed/>
    <w:rsid w:val="005B3084"/>
  </w:style>
  <w:style w:type="paragraph" w:styleId="z-">
    <w:name w:val="HTML Top of Form"/>
    <w:basedOn w:val="af7"/>
    <w:next w:val="af7"/>
    <w:link w:val="z-0"/>
    <w:hidden/>
    <w:uiPriority w:val="99"/>
    <w:unhideWhenUsed/>
    <w:rsid w:val="005B3084"/>
    <w:pPr>
      <w:pBdr>
        <w:bottom w:val="single" w:sz="6" w:space="1" w:color="auto"/>
      </w:pBdr>
      <w:jc w:val="center"/>
    </w:pPr>
    <w:rPr>
      <w:rFonts w:ascii="Arial" w:hAnsi="Arial"/>
      <w:vanish/>
      <w:sz w:val="16"/>
      <w:szCs w:val="16"/>
    </w:rPr>
  </w:style>
  <w:style w:type="character" w:customStyle="1" w:styleId="z-0">
    <w:name w:val="z-Начало формы Знак"/>
    <w:basedOn w:val="af8"/>
    <w:link w:val="z-"/>
    <w:uiPriority w:val="99"/>
    <w:rsid w:val="005B3084"/>
    <w:rPr>
      <w:rFonts w:ascii="Arial" w:hAnsi="Arial"/>
      <w:vanish/>
      <w:sz w:val="16"/>
      <w:szCs w:val="16"/>
    </w:rPr>
  </w:style>
  <w:style w:type="paragraph" w:styleId="z-1">
    <w:name w:val="HTML Bottom of Form"/>
    <w:basedOn w:val="af7"/>
    <w:next w:val="af7"/>
    <w:link w:val="z-2"/>
    <w:hidden/>
    <w:uiPriority w:val="99"/>
    <w:unhideWhenUsed/>
    <w:rsid w:val="005B3084"/>
    <w:pPr>
      <w:pBdr>
        <w:top w:val="single" w:sz="6" w:space="1" w:color="auto"/>
      </w:pBdr>
      <w:jc w:val="center"/>
    </w:pPr>
    <w:rPr>
      <w:rFonts w:ascii="Arial" w:hAnsi="Arial"/>
      <w:vanish/>
      <w:sz w:val="16"/>
      <w:szCs w:val="16"/>
    </w:rPr>
  </w:style>
  <w:style w:type="character" w:customStyle="1" w:styleId="z-2">
    <w:name w:val="z-Конец формы Знак"/>
    <w:basedOn w:val="af8"/>
    <w:link w:val="z-1"/>
    <w:uiPriority w:val="99"/>
    <w:rsid w:val="005B3084"/>
    <w:rPr>
      <w:rFonts w:ascii="Arial" w:hAnsi="Arial"/>
      <w:vanish/>
      <w:sz w:val="16"/>
      <w:szCs w:val="16"/>
    </w:rPr>
  </w:style>
  <w:style w:type="paragraph" w:customStyle="1" w:styleId="style56">
    <w:name w:val="style56"/>
    <w:basedOn w:val="af7"/>
    <w:rsid w:val="005B3084"/>
    <w:pPr>
      <w:spacing w:before="100" w:beforeAutospacing="1" w:after="100" w:afterAutospacing="1"/>
    </w:pPr>
    <w:rPr>
      <w:szCs w:val="24"/>
    </w:rPr>
  </w:style>
  <w:style w:type="character" w:customStyle="1" w:styleId="style38">
    <w:name w:val="style38"/>
    <w:basedOn w:val="af8"/>
    <w:rsid w:val="005B3084"/>
  </w:style>
  <w:style w:type="paragraph" w:customStyle="1" w:styleId="affffffffffff9">
    <w:name w:val="Приложение"/>
    <w:basedOn w:val="1b"/>
    <w:link w:val="affffffffffffa"/>
    <w:qFormat/>
    <w:rsid w:val="005B3084"/>
    <w:pPr>
      <w:pageBreakBefore/>
      <w:widowControl w:val="0"/>
      <w:spacing w:after="0" w:line="259" w:lineRule="auto"/>
      <w:jc w:val="right"/>
    </w:pPr>
    <w:rPr>
      <w:rFonts w:ascii="Times New Roman" w:eastAsiaTheme="majorEastAsia" w:hAnsi="Times New Roman"/>
      <w:kern w:val="0"/>
      <w:sz w:val="22"/>
      <w:szCs w:val="32"/>
      <w:lang w:eastAsia="en-US"/>
    </w:rPr>
  </w:style>
  <w:style w:type="character" w:customStyle="1" w:styleId="affffffffffffa">
    <w:name w:val="Приложение Знак"/>
    <w:basedOn w:val="af8"/>
    <w:link w:val="affffffffffff9"/>
    <w:rsid w:val="005B3084"/>
    <w:rPr>
      <w:rFonts w:eastAsiaTheme="majorEastAsia"/>
      <w:b/>
      <w:sz w:val="22"/>
      <w:szCs w:val="32"/>
      <w:lang w:eastAsia="en-US"/>
    </w:rPr>
  </w:style>
  <w:style w:type="table" w:customStyle="1" w:styleId="ScrollTableNormal">
    <w:name w:val="Scroll Table Normal"/>
    <w:basedOn w:val="af9"/>
    <w:uiPriority w:val="99"/>
    <w:qFormat/>
    <w:rsid w:val="005B3084"/>
    <w:rPr>
      <w:rFonts w:ascii="Arial" w:hAnsi="Arial"/>
      <w:szCs w:val="24"/>
      <w:lang w:val="en-US" w:eastAsia="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rFonts w:ascii="Arial" w:hAnsi="Arial"/>
        <w:b w:val="0"/>
        <w:color w:val="auto"/>
        <w:sz w:val="20"/>
      </w:rPr>
      <w:tblPr/>
      <w:tcPr>
        <w:shd w:val="clear" w:color="auto" w:fill="FFFFFF" w:themeFill="background1"/>
      </w:tcPr>
    </w:tblStylePr>
  </w:style>
  <w:style w:type="numbering" w:styleId="111111">
    <w:name w:val="Outline List 2"/>
    <w:rsid w:val="005B3084"/>
    <w:pPr>
      <w:numPr>
        <w:numId w:val="32"/>
      </w:numPr>
    </w:pPr>
  </w:style>
  <w:style w:type="table" w:customStyle="1" w:styleId="ScrollSectionColumn">
    <w:name w:val="Scroll Section Column"/>
    <w:basedOn w:val="af9"/>
    <w:uiPriority w:val="99"/>
    <w:rsid w:val="005B3084"/>
    <w:rPr>
      <w:sz w:val="24"/>
      <w:szCs w:val="24"/>
      <w:lang w:val="en-US" w:eastAsia="en-US"/>
    </w:rPr>
    <w:tblPr/>
  </w:style>
  <w:style w:type="table" w:customStyle="1" w:styleId="ScrollTip">
    <w:name w:val="Scroll Tip"/>
    <w:basedOn w:val="af9"/>
    <w:uiPriority w:val="99"/>
    <w:qFormat/>
    <w:rsid w:val="005B3084"/>
    <w:pPr>
      <w:ind w:left="173" w:right="259"/>
    </w:pPr>
    <w:rPr>
      <w:sz w:val="24"/>
      <w:szCs w:val="24"/>
      <w:lang w:val="en-US" w:eastAsia="en-US"/>
    </w:r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af9"/>
    <w:uiPriority w:val="99"/>
    <w:qFormat/>
    <w:rsid w:val="005B3084"/>
    <w:pPr>
      <w:ind w:left="176" w:right="261"/>
      <w:jc w:val="both"/>
    </w:pPr>
    <w:rPr>
      <w:rFonts w:ascii="Arial" w:hAnsi="Arial"/>
      <w:b/>
      <w:i/>
      <w:szCs w:val="24"/>
      <w:lang w:val="en-US" w:eastAsia="en-US"/>
    </w:rPr>
    <w:tblPr>
      <w:tblCellMar>
        <w:top w:w="173" w:type="dxa"/>
        <w:left w:w="58" w:type="dxa"/>
        <w:bottom w:w="259" w:type="dxa"/>
        <w:right w:w="58" w:type="dxa"/>
      </w:tblCellMar>
    </w:tblPr>
    <w:tcPr>
      <w:shd w:val="clear" w:color="auto" w:fill="FFE7E7"/>
    </w:tcPr>
  </w:style>
  <w:style w:type="table" w:customStyle="1" w:styleId="ScrollCode">
    <w:name w:val="Scroll Code"/>
    <w:basedOn w:val="af9"/>
    <w:uiPriority w:val="99"/>
    <w:qFormat/>
    <w:rsid w:val="005B3084"/>
    <w:pPr>
      <w:ind w:left="173" w:right="259"/>
    </w:pPr>
    <w:rPr>
      <w:rFonts w:ascii="Courier New" w:hAnsi="Courier New"/>
      <w:sz w:val="18"/>
      <w:szCs w:val="24"/>
      <w:lang w:val="en-US" w:eastAsia="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Info">
    <w:name w:val="Scroll Info"/>
    <w:basedOn w:val="af9"/>
    <w:uiPriority w:val="99"/>
    <w:qFormat/>
    <w:rsid w:val="005B3084"/>
    <w:pPr>
      <w:ind w:left="176" w:right="261"/>
      <w:jc w:val="both"/>
    </w:pPr>
    <w:rPr>
      <w:rFonts w:ascii="Arial" w:hAnsi="Arial"/>
      <w:i/>
      <w:szCs w:val="24"/>
      <w:lang w:val="en-US" w:eastAsia="en-US"/>
    </w:rPr>
    <w:tblPr>
      <w:tblCellMar>
        <w:top w:w="173" w:type="dxa"/>
        <w:left w:w="58" w:type="dxa"/>
        <w:bottom w:w="259" w:type="dxa"/>
        <w:right w:w="58" w:type="dxa"/>
      </w:tblCellMar>
    </w:tblPr>
    <w:tcPr>
      <w:shd w:val="clear" w:color="auto" w:fill="D9D9D9" w:themeFill="background1" w:themeFillShade="D9"/>
    </w:tcPr>
  </w:style>
  <w:style w:type="table" w:customStyle="1" w:styleId="ScrollPanel">
    <w:name w:val="Scroll Panel"/>
    <w:basedOn w:val="af9"/>
    <w:uiPriority w:val="99"/>
    <w:qFormat/>
    <w:rsid w:val="005B3084"/>
    <w:pPr>
      <w:ind w:left="173" w:right="259"/>
    </w:pPr>
    <w:rPr>
      <w:sz w:val="24"/>
      <w:szCs w:val="24"/>
      <w:lang w:val="en-US" w:eastAsia="en-US"/>
    </w:r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af9"/>
    <w:uiPriority w:val="99"/>
    <w:qFormat/>
    <w:rsid w:val="005B3084"/>
    <w:pPr>
      <w:ind w:left="176" w:right="261"/>
      <w:jc w:val="both"/>
    </w:pPr>
    <w:rPr>
      <w:rFonts w:ascii="Arial" w:hAnsi="Arial"/>
      <w:i/>
      <w:szCs w:val="24"/>
      <w:lang w:val="en-US" w:eastAsia="en-US"/>
    </w:rPr>
    <w:tblPr>
      <w:tblCellMar>
        <w:top w:w="173" w:type="dxa"/>
        <w:left w:w="58" w:type="dxa"/>
        <w:bottom w:w="259" w:type="dxa"/>
        <w:right w:w="58" w:type="dxa"/>
      </w:tblCellMar>
    </w:tblPr>
    <w:tcPr>
      <w:shd w:val="clear" w:color="auto" w:fill="D9D9D9" w:themeFill="background1" w:themeFillShade="D9"/>
    </w:tcPr>
  </w:style>
  <w:style w:type="table" w:customStyle="1" w:styleId="ScrollQuote">
    <w:name w:val="Scroll Quote"/>
    <w:basedOn w:val="af9"/>
    <w:uiPriority w:val="99"/>
    <w:qFormat/>
    <w:rsid w:val="005B3084"/>
    <w:pPr>
      <w:ind w:left="173" w:right="259"/>
    </w:pPr>
    <w:rPr>
      <w:rFonts w:ascii="Arial" w:hAnsi="Arial"/>
      <w:i/>
      <w:szCs w:val="24"/>
      <w:lang w:val="en-US" w:eastAsia="en-US"/>
    </w:rPr>
    <w:tblPr>
      <w:tblCellMar>
        <w:left w:w="58" w:type="dxa"/>
        <w:right w:w="58" w:type="dxa"/>
      </w:tblCellMar>
    </w:tblPr>
    <w:tblStylePr w:type="firstCol">
      <w:tblPr/>
      <w:tcPr>
        <w:tcBorders>
          <w:left w:val="single" w:sz="4" w:space="0" w:color="6199C9"/>
        </w:tcBorders>
      </w:tcPr>
    </w:tblStylePr>
  </w:style>
  <w:style w:type="paragraph" w:customStyle="1" w:styleId="SublineHeader">
    <w:name w:val="Subline Header"/>
    <w:basedOn w:val="affe"/>
    <w:qFormat/>
    <w:rsid w:val="005B3084"/>
    <w:pPr>
      <w:spacing w:before="120" w:after="120" w:line="300" w:lineRule="auto"/>
      <w:outlineLvl w:val="9"/>
    </w:pPr>
    <w:rPr>
      <w:rFonts w:ascii="Tahoma" w:hAnsi="Tahoma" w:cs="Arial"/>
      <w:b w:val="0"/>
      <w:color w:val="A6A6A6" w:themeColor="background1" w:themeShade="A6"/>
      <w:sz w:val="28"/>
      <w:szCs w:val="32"/>
      <w:shd w:val="clear" w:color="auto" w:fill="FFFFFF"/>
      <w:lang w:eastAsia="en-US"/>
    </w:rPr>
  </w:style>
  <w:style w:type="paragraph" w:customStyle="1" w:styleId="SublineHeaderLevel2">
    <w:name w:val="SublineHeader Level2"/>
    <w:basedOn w:val="SublineHeader"/>
    <w:qFormat/>
    <w:rsid w:val="005B3084"/>
    <w:rPr>
      <w:sz w:val="24"/>
      <w:szCs w:val="24"/>
    </w:rPr>
  </w:style>
  <w:style w:type="table" w:customStyle="1" w:styleId="11f1">
    <w:name w:val="Таблица простая 11"/>
    <w:aliases w:val="KoronaPay,Plain Table 1"/>
    <w:basedOn w:val="af9"/>
    <w:rsid w:val="005B3084"/>
    <w:rPr>
      <w:rFonts w:ascii="Arial" w:hAnsi="Arial"/>
      <w:szCs w:val="24"/>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3" w:type="dxa"/>
        <w:bottom w:w="57" w:type="dxa"/>
      </w:tblCellMar>
    </w:tblPr>
    <w:tblStylePr w:type="firstRow">
      <w:pPr>
        <w:jc w:val="center"/>
      </w:pPr>
      <w:rPr>
        <w:b/>
        <w:bCs/>
      </w:rPr>
      <w:tblPr/>
      <w:tcPr>
        <w:shd w:val="clear" w:color="auto" w:fill="D9D9D9" w:themeFill="background1" w:themeFillShade="D9"/>
        <w:vAlign w:val="center"/>
      </w:tc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bCs/>
      </w:r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21f1">
    <w:name w:val="Таблица простая 21"/>
    <w:basedOn w:val="af9"/>
    <w:rsid w:val="005B3084"/>
    <w:rPr>
      <w:sz w:val="24"/>
      <w:szCs w:val="24"/>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ffffffffffffb">
    <w:name w:val="Подпись к таблице"/>
    <w:basedOn w:val="afff"/>
    <w:link w:val="affffffffffffc"/>
    <w:qFormat/>
    <w:rsid w:val="005B3084"/>
    <w:pPr>
      <w:spacing w:after="0"/>
    </w:pPr>
    <w:rPr>
      <w:sz w:val="28"/>
    </w:rPr>
  </w:style>
  <w:style w:type="character" w:customStyle="1" w:styleId="affffffffffffc">
    <w:name w:val="Подпись к таблице Знак"/>
    <w:basedOn w:val="afff0"/>
    <w:link w:val="affffffffffffb"/>
    <w:rsid w:val="005B3084"/>
    <w:rPr>
      <w:b/>
      <w:sz w:val="28"/>
    </w:rPr>
  </w:style>
  <w:style w:type="paragraph" w:customStyle="1" w:styleId="4KP">
    <w:name w:val="Верхний_колонтитул_4KP"/>
    <w:link w:val="4KP0"/>
    <w:qFormat/>
    <w:rsid w:val="005B3084"/>
    <w:pPr>
      <w:jc w:val="right"/>
    </w:pPr>
    <w:rPr>
      <w:rFonts w:ascii="Verdana" w:hAnsi="Verdana"/>
      <w:i/>
      <w:color w:val="404040" w:themeColor="text1" w:themeTint="BF"/>
      <w:sz w:val="18"/>
      <w:szCs w:val="18"/>
    </w:rPr>
  </w:style>
  <w:style w:type="character" w:customStyle="1" w:styleId="4KP0">
    <w:name w:val="Верхний_колонтитул_4KP Знак"/>
    <w:basedOn w:val="af8"/>
    <w:link w:val="4KP"/>
    <w:rsid w:val="005B3084"/>
    <w:rPr>
      <w:rFonts w:ascii="Verdana" w:hAnsi="Verdana"/>
      <w:i/>
      <w:color w:val="404040" w:themeColor="text1" w:themeTint="BF"/>
      <w:sz w:val="18"/>
      <w:szCs w:val="18"/>
    </w:rPr>
  </w:style>
  <w:style w:type="paragraph" w:customStyle="1" w:styleId="4KP1">
    <w:name w:val="Нижний_колонтитул_4KP"/>
    <w:link w:val="4KP2"/>
    <w:qFormat/>
    <w:rsid w:val="005B3084"/>
    <w:rPr>
      <w:rFonts w:ascii="Verdana" w:hAnsi="Verdana"/>
      <w:i/>
      <w:color w:val="404040" w:themeColor="text1" w:themeTint="BF"/>
      <w:sz w:val="18"/>
      <w:szCs w:val="24"/>
      <w:lang w:val="de-DE"/>
    </w:rPr>
  </w:style>
  <w:style w:type="character" w:customStyle="1" w:styleId="4KP2">
    <w:name w:val="Нижний_колонтитул_4KP Знак"/>
    <w:basedOn w:val="afffffa"/>
    <w:link w:val="4KP1"/>
    <w:rsid w:val="005B3084"/>
    <w:rPr>
      <w:rFonts w:ascii="Verdana" w:eastAsia="Times New Roman" w:hAnsi="Verdana" w:cs="Times New Roman"/>
      <w:i/>
      <w:color w:val="404040" w:themeColor="text1" w:themeTint="BF"/>
      <w:sz w:val="18"/>
      <w:szCs w:val="24"/>
      <w:lang w:val="de-DE"/>
    </w:rPr>
  </w:style>
  <w:style w:type="paragraph" w:customStyle="1" w:styleId="affffffffffffd">
    <w:name w:val="Предупреждение"/>
    <w:basedOn w:val="af7"/>
    <w:link w:val="affffffffffffe"/>
    <w:qFormat/>
    <w:rsid w:val="005B3084"/>
    <w:pPr>
      <w:shd w:val="clear" w:color="auto" w:fill="FEB19C"/>
      <w:spacing w:before="120" w:after="120" w:line="300" w:lineRule="auto"/>
      <w:jc w:val="both"/>
    </w:pPr>
    <w:rPr>
      <w:rFonts w:ascii="Verdana" w:hAnsi="Verdana"/>
      <w:i/>
      <w:color w:val="404040" w:themeColor="text1" w:themeTint="BF"/>
      <w:sz w:val="20"/>
      <w:szCs w:val="24"/>
      <w:lang w:eastAsia="en-US"/>
    </w:rPr>
  </w:style>
  <w:style w:type="character" w:customStyle="1" w:styleId="affffffffffffe">
    <w:name w:val="Предупреждение Знак"/>
    <w:basedOn w:val="af8"/>
    <w:link w:val="affffffffffffd"/>
    <w:rsid w:val="005B3084"/>
    <w:rPr>
      <w:rFonts w:ascii="Verdana" w:hAnsi="Verdana"/>
      <w:i/>
      <w:color w:val="404040" w:themeColor="text1" w:themeTint="BF"/>
      <w:szCs w:val="24"/>
      <w:shd w:val="clear" w:color="auto" w:fill="FEB19C"/>
      <w:lang w:eastAsia="en-US"/>
    </w:rPr>
  </w:style>
  <w:style w:type="paragraph" w:customStyle="1" w:styleId="afffffffffffff">
    <w:name w:val="Примечание"/>
    <w:basedOn w:val="af7"/>
    <w:link w:val="afffffffffffff0"/>
    <w:qFormat/>
    <w:rsid w:val="005B3084"/>
    <w:pPr>
      <w:shd w:val="clear" w:color="auto" w:fill="D9D9D9" w:themeFill="background1" w:themeFillShade="D9"/>
      <w:spacing w:before="120" w:after="120" w:line="300" w:lineRule="auto"/>
      <w:jc w:val="both"/>
    </w:pPr>
    <w:rPr>
      <w:rFonts w:ascii="Verdana" w:hAnsi="Verdana"/>
      <w:i/>
      <w:color w:val="404040" w:themeColor="text1" w:themeTint="BF"/>
      <w:sz w:val="20"/>
      <w:szCs w:val="24"/>
      <w:lang w:eastAsia="en-US"/>
    </w:rPr>
  </w:style>
  <w:style w:type="character" w:customStyle="1" w:styleId="afffffffffffff0">
    <w:name w:val="Примечание Знак"/>
    <w:basedOn w:val="af8"/>
    <w:link w:val="afffffffffffff"/>
    <w:rsid w:val="005B3084"/>
    <w:rPr>
      <w:rFonts w:ascii="Verdana" w:hAnsi="Verdana"/>
      <w:i/>
      <w:color w:val="404040" w:themeColor="text1" w:themeTint="BF"/>
      <w:szCs w:val="24"/>
      <w:shd w:val="clear" w:color="auto" w:fill="D9D9D9" w:themeFill="background1" w:themeFillShade="D9"/>
      <w:lang w:eastAsia="en-US"/>
    </w:rPr>
  </w:style>
  <w:style w:type="paragraph" w:customStyle="1" w:styleId="afffffffffffff1">
    <w:name w:val="Текст цитаты"/>
    <w:basedOn w:val="af7"/>
    <w:link w:val="afffffffffffff2"/>
    <w:qFormat/>
    <w:rsid w:val="005B3084"/>
    <w:pPr>
      <w:pBdr>
        <w:left w:val="single" w:sz="12" w:space="4" w:color="7F7F7F" w:themeColor="text1" w:themeTint="80"/>
      </w:pBdr>
      <w:spacing w:before="120" w:after="120" w:line="300" w:lineRule="auto"/>
      <w:ind w:left="284"/>
      <w:jc w:val="both"/>
    </w:pPr>
    <w:rPr>
      <w:rFonts w:ascii="Verdana" w:hAnsi="Verdana"/>
      <w:i/>
      <w:color w:val="595959" w:themeColor="text1" w:themeTint="A6"/>
      <w:sz w:val="20"/>
      <w:szCs w:val="24"/>
      <w:lang w:eastAsia="en-US"/>
    </w:rPr>
  </w:style>
  <w:style w:type="character" w:customStyle="1" w:styleId="afffffffffffff2">
    <w:name w:val="Текст цитаты Знак"/>
    <w:basedOn w:val="af8"/>
    <w:link w:val="afffffffffffff1"/>
    <w:rsid w:val="005B3084"/>
    <w:rPr>
      <w:rFonts w:ascii="Verdana" w:hAnsi="Verdana"/>
      <w:i/>
      <w:color w:val="595959" w:themeColor="text1" w:themeTint="A6"/>
      <w:szCs w:val="24"/>
      <w:lang w:eastAsia="en-US"/>
    </w:rPr>
  </w:style>
  <w:style w:type="paragraph" w:customStyle="1" w:styleId="afffffffffffff3">
    <w:name w:val="Титульный"/>
    <w:basedOn w:val="affe"/>
    <w:link w:val="afffffffffffff4"/>
    <w:qFormat/>
    <w:rsid w:val="005B3084"/>
    <w:pPr>
      <w:spacing w:before="120" w:after="0" w:line="300" w:lineRule="auto"/>
      <w:outlineLvl w:val="9"/>
    </w:pPr>
    <w:rPr>
      <w:rFonts w:ascii="Tahoma" w:hAnsi="Tahoma" w:cs="Arial"/>
      <w:bCs/>
      <w:color w:val="404040"/>
      <w:sz w:val="36"/>
      <w:szCs w:val="32"/>
    </w:rPr>
  </w:style>
  <w:style w:type="character" w:customStyle="1" w:styleId="afffffffffffff4">
    <w:name w:val="Титульный Знак"/>
    <w:basedOn w:val="1d"/>
    <w:link w:val="afffffffffffff3"/>
    <w:rsid w:val="005B3084"/>
    <w:rPr>
      <w:rFonts w:ascii="Tahoma" w:hAnsi="Tahoma" w:cs="Arial"/>
      <w:b/>
      <w:bCs/>
      <w:color w:val="404040"/>
      <w:kern w:val="28"/>
      <w:sz w:val="36"/>
      <w:szCs w:val="32"/>
    </w:rPr>
  </w:style>
  <w:style w:type="paragraph" w:customStyle="1" w:styleId="afffffffffffff5">
    <w:name w:val="Фрагмент кода"/>
    <w:basedOn w:val="af7"/>
    <w:link w:val="afffffffffffff6"/>
    <w:qFormat/>
    <w:rsid w:val="005B3084"/>
    <w:pPr>
      <w:pBdr>
        <w:left w:val="single" w:sz="8" w:space="4" w:color="7F7F7F" w:themeColor="text1" w:themeTint="80"/>
      </w:pBdr>
      <w:spacing w:before="120" w:after="120" w:line="300" w:lineRule="auto"/>
      <w:ind w:left="284"/>
      <w:jc w:val="both"/>
    </w:pPr>
    <w:rPr>
      <w:rFonts w:ascii="Courier New" w:hAnsi="Courier New"/>
      <w:color w:val="595959" w:themeColor="text1" w:themeTint="A6"/>
      <w:sz w:val="20"/>
      <w:szCs w:val="24"/>
      <w:lang w:eastAsia="en-US"/>
    </w:rPr>
  </w:style>
  <w:style w:type="character" w:customStyle="1" w:styleId="afffffffffffff6">
    <w:name w:val="Фрагмент кода Знак"/>
    <w:basedOn w:val="af8"/>
    <w:link w:val="afffffffffffff5"/>
    <w:rsid w:val="005B3084"/>
    <w:rPr>
      <w:rFonts w:ascii="Courier New" w:hAnsi="Courier New"/>
      <w:color w:val="595959" w:themeColor="text1" w:themeTint="A6"/>
      <w:szCs w:val="24"/>
      <w:lang w:eastAsia="en-US"/>
    </w:rPr>
  </w:style>
  <w:style w:type="paragraph" w:customStyle="1" w:styleId="4f5">
    <w:name w:val="Заголовок4"/>
    <w:basedOn w:val="36"/>
    <w:link w:val="4f6"/>
    <w:rsid w:val="005B3084"/>
    <w:pPr>
      <w:tabs>
        <w:tab w:val="left" w:pos="567"/>
      </w:tabs>
      <w:spacing w:before="120" w:after="120" w:line="300" w:lineRule="auto"/>
      <w:jc w:val="both"/>
    </w:pPr>
    <w:rPr>
      <w:rFonts w:ascii="Tahoma" w:hAnsi="Tahoma" w:cs="Arial"/>
      <w:b/>
      <w:bCs/>
      <w:color w:val="7F7F7F" w:themeColor="text1" w:themeTint="80"/>
      <w:szCs w:val="26"/>
    </w:rPr>
  </w:style>
  <w:style w:type="character" w:customStyle="1" w:styleId="4f6">
    <w:name w:val="Заголовок4 Знак"/>
    <w:basedOn w:val="37"/>
    <w:link w:val="4f5"/>
    <w:rsid w:val="005B3084"/>
    <w:rPr>
      <w:rFonts w:ascii="Tahoma" w:hAnsi="Tahoma" w:cs="Arial"/>
      <w:b/>
      <w:bCs/>
      <w:color w:val="7F7F7F" w:themeColor="text1" w:themeTint="80"/>
      <w:sz w:val="24"/>
      <w:szCs w:val="26"/>
    </w:rPr>
  </w:style>
  <w:style w:type="table" w:customStyle="1" w:styleId="TableGrid0">
    <w:name w:val="Table Grid_0"/>
    <w:basedOn w:val="TableNormal0"/>
    <w:uiPriority w:val="59"/>
    <w:rsid w:val="005B3084"/>
    <w:tblPr/>
  </w:style>
  <w:style w:type="table" w:customStyle="1" w:styleId="TableNormal0">
    <w:name w:val="Table Normal_0"/>
    <w:uiPriority w:val="99"/>
    <w:semiHidden/>
    <w:unhideWhenUsed/>
    <w:rsid w:val="005B3084"/>
    <w:rPr>
      <w:sz w:val="24"/>
      <w:szCs w:val="24"/>
      <w:lang w:val="en-US" w:eastAsia="en-US"/>
    </w:rPr>
    <w:tblPr>
      <w:tblInd w:w="0" w:type="dxa"/>
      <w:tblCellMar>
        <w:top w:w="0" w:type="dxa"/>
        <w:left w:w="108" w:type="dxa"/>
        <w:bottom w:w="0" w:type="dxa"/>
        <w:right w:w="108" w:type="dxa"/>
      </w:tblCellMar>
    </w:tblPr>
  </w:style>
  <w:style w:type="paragraph" w:customStyle="1" w:styleId="ScrollExpandMacroText">
    <w:name w:val="Scroll Expand Macro Text"/>
    <w:qFormat/>
    <w:rsid w:val="005B3084"/>
    <w:pPr>
      <w:spacing w:before="240" w:after="60"/>
    </w:pPr>
    <w:rPr>
      <w:rFonts w:ascii="Verdana" w:eastAsia="Verdana" w:hAnsi="Verdana" w:cs="Verdana"/>
      <w:b/>
      <w:sz w:val="24"/>
      <w:szCs w:val="24"/>
      <w:lang w:val="en-US" w:eastAsia="en-US"/>
    </w:rPr>
  </w:style>
  <w:style w:type="paragraph" w:customStyle="1" w:styleId="scroll-code">
    <w:name w:val="scroll-code"/>
    <w:basedOn w:val="ScrollExpandMacroText"/>
    <w:rsid w:val="005B3084"/>
  </w:style>
  <w:style w:type="paragraph" w:customStyle="1" w:styleId="scroll-codecontentcontent">
    <w:name w:val="scroll-code_content_content"/>
    <w:basedOn w:val="ScrollExpandMacroText"/>
    <w:rsid w:val="005B3084"/>
  </w:style>
  <w:style w:type="paragraph" w:customStyle="1" w:styleId="scroll-codecontentdivline">
    <w:name w:val="scroll-code_content_div_line"/>
    <w:basedOn w:val="ScrollExpandMacroText"/>
    <w:rsid w:val="005B3084"/>
    <w:pPr>
      <w:keepNext/>
      <w:pBdr>
        <w:left w:val="none" w:sz="0" w:space="12" w:color="auto"/>
      </w:pBdr>
    </w:pPr>
  </w:style>
  <w:style w:type="character" w:customStyle="1" w:styleId="scroll-codedefaultnewcontentplain">
    <w:name w:val="scroll-code_defaultnew_content_plain"/>
    <w:basedOn w:val="af8"/>
    <w:rsid w:val="005B3084"/>
    <w:rPr>
      <w:color w:val="000000"/>
    </w:rPr>
  </w:style>
  <w:style w:type="character" w:customStyle="1" w:styleId="scroll-codedefaultnewcontentstring">
    <w:name w:val="scroll-code_defaultnew_content_string"/>
    <w:basedOn w:val="af8"/>
    <w:rsid w:val="005B3084"/>
    <w:rPr>
      <w:color w:val="003366"/>
    </w:rPr>
  </w:style>
  <w:style w:type="character" w:customStyle="1" w:styleId="scroll-codedefaultnewcontentvalue">
    <w:name w:val="scroll-code_defaultnew_content_value"/>
    <w:basedOn w:val="af8"/>
    <w:rsid w:val="005B3084"/>
    <w:rPr>
      <w:color w:val="009900"/>
    </w:rPr>
  </w:style>
  <w:style w:type="character" w:customStyle="1" w:styleId="scroll-codedefaultnewcontentkeyword">
    <w:name w:val="scroll-code_defaultnew_content_keyword"/>
    <w:basedOn w:val="af8"/>
    <w:rsid w:val="005B3084"/>
    <w:rPr>
      <w:b/>
      <w:bCs/>
      <w:color w:val="336699"/>
    </w:rPr>
  </w:style>
  <w:style w:type="numbering" w:customStyle="1" w:styleId="1111111">
    <w:name w:val="1 / 1.1 / 1.1.11"/>
    <w:next w:val="111111"/>
    <w:uiPriority w:val="99"/>
    <w:rsid w:val="005B3084"/>
    <w:pPr>
      <w:numPr>
        <w:numId w:val="33"/>
      </w:numPr>
    </w:pPr>
  </w:style>
  <w:style w:type="paragraph" w:customStyle="1" w:styleId="scroll-code0">
    <w:name w:val="scroll-code_0"/>
    <w:basedOn w:val="af7"/>
    <w:rsid w:val="005B3084"/>
    <w:pPr>
      <w:spacing w:after="120" w:line="300" w:lineRule="auto"/>
      <w:jc w:val="both"/>
    </w:pPr>
    <w:rPr>
      <w:rFonts w:ascii="Verdana" w:hAnsi="Verdana"/>
      <w:color w:val="404040"/>
      <w:sz w:val="20"/>
      <w:szCs w:val="24"/>
      <w:lang w:eastAsia="en-US"/>
    </w:rPr>
  </w:style>
  <w:style w:type="paragraph" w:customStyle="1" w:styleId="scroll-codecontentcontent0">
    <w:name w:val="scroll-code_content_content_0"/>
    <w:basedOn w:val="af7"/>
    <w:rsid w:val="005B3084"/>
    <w:pPr>
      <w:spacing w:after="120" w:line="300" w:lineRule="auto"/>
      <w:jc w:val="both"/>
    </w:pPr>
    <w:rPr>
      <w:rFonts w:ascii="Verdana" w:hAnsi="Verdana"/>
      <w:color w:val="404040"/>
      <w:sz w:val="20"/>
      <w:szCs w:val="24"/>
      <w:lang w:eastAsia="en-US"/>
    </w:rPr>
  </w:style>
  <w:style w:type="paragraph" w:customStyle="1" w:styleId="scroll-codecontentdivline0">
    <w:name w:val="scroll-code_content_div_line_0"/>
    <w:basedOn w:val="af7"/>
    <w:rsid w:val="005B3084"/>
    <w:pPr>
      <w:keepNext/>
      <w:pBdr>
        <w:left w:val="none" w:sz="0" w:space="12" w:color="auto"/>
      </w:pBdr>
      <w:spacing w:after="120" w:line="300" w:lineRule="auto"/>
      <w:jc w:val="both"/>
    </w:pPr>
    <w:rPr>
      <w:rFonts w:ascii="Verdana" w:hAnsi="Verdana"/>
      <w:color w:val="404040"/>
      <w:sz w:val="20"/>
      <w:szCs w:val="24"/>
      <w:lang w:eastAsia="en-US"/>
    </w:rPr>
  </w:style>
  <w:style w:type="character" w:customStyle="1" w:styleId="scroll-codedefaultnewcontentcolor1">
    <w:name w:val="scroll-code_defaultnew_content_color1"/>
    <w:basedOn w:val="af8"/>
    <w:rsid w:val="005B3084"/>
    <w:rPr>
      <w:color w:val="808080"/>
    </w:rPr>
  </w:style>
  <w:style w:type="character" w:customStyle="1" w:styleId="status-macro">
    <w:name w:val="status-macro"/>
    <w:basedOn w:val="af8"/>
    <w:rsid w:val="005B3084"/>
  </w:style>
  <w:style w:type="table" w:customStyle="1" w:styleId="129">
    <w:name w:val="Таблица простая 12"/>
    <w:basedOn w:val="af9"/>
    <w:rsid w:val="005B3084"/>
    <w:rPr>
      <w:rFonts w:ascii="Arial" w:hAnsi="Arial"/>
      <w:szCs w:val="24"/>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3" w:type="dxa"/>
        <w:bottom w:w="57" w:type="dxa"/>
      </w:tblCellMar>
    </w:tblPr>
    <w:tblStylePr w:type="firstRow">
      <w:pPr>
        <w:jc w:val="center"/>
      </w:pPr>
      <w:rPr>
        <w:b/>
        <w:bCs/>
      </w:rPr>
      <w:tblPr/>
      <w:tcPr>
        <w:shd w:val="clear" w:color="auto" w:fill="D9D9D9" w:themeFill="background1" w:themeFillShade="D9"/>
        <w:vAlign w:val="center"/>
      </w:tc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bCs/>
      </w:rPr>
    </w:tblStylePr>
    <w:tblStylePr w:type="band1Horz">
      <w:tblPr/>
      <w:tcPr>
        <w:shd w:val="clear" w:color="auto" w:fill="FFFFFF" w:themeFill="background1"/>
      </w:tcPr>
    </w:tblStylePr>
    <w:tblStylePr w:type="band2Horz">
      <w:tblPr/>
      <w:tcPr>
        <w:shd w:val="clear" w:color="auto" w:fill="F2F2F2" w:themeFill="background1" w:themeFillShade="F2"/>
      </w:tcPr>
    </w:tblStylePr>
  </w:style>
  <w:style w:type="table" w:customStyle="1" w:styleId="224">
    <w:name w:val="Таблица простая 22"/>
    <w:basedOn w:val="af9"/>
    <w:rsid w:val="005B3084"/>
    <w:rPr>
      <w:sz w:val="24"/>
      <w:szCs w:val="24"/>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12pt0pt">
    <w:name w:val="Основной текст + 12 pt;Интервал 0 pt"/>
    <w:rsid w:val="008A6234"/>
    <w:rPr>
      <w:color w:val="000000"/>
      <w:spacing w:val="5"/>
      <w:w w:val="100"/>
      <w:position w:val="0"/>
      <w:sz w:val="24"/>
      <w:szCs w:val="24"/>
      <w:shd w:val="clear" w:color="auto" w:fill="FFFFFF"/>
      <w:lang w:val="ru-RU" w:eastAsia="ru-RU" w:bidi="ru-RU"/>
    </w:rPr>
  </w:style>
  <w:style w:type="paragraph" w:customStyle="1" w:styleId="2ffff1">
    <w:name w:val="......... 2"/>
    <w:basedOn w:val="af7"/>
    <w:next w:val="af7"/>
    <w:rsid w:val="004B5793"/>
    <w:pPr>
      <w:autoSpaceDE w:val="0"/>
      <w:autoSpaceDN w:val="0"/>
      <w:adjustRightInd w:val="0"/>
    </w:pPr>
    <w:rPr>
      <w:rFonts w:ascii="Arial" w:hAnsi="Arial"/>
      <w:szCs w:val="24"/>
    </w:rPr>
  </w:style>
  <w:style w:type="paragraph" w:customStyle="1" w:styleId="afffffffffffff7">
    <w:name w:val="......."/>
    <w:basedOn w:val="af7"/>
    <w:next w:val="af7"/>
    <w:rsid w:val="004B5793"/>
    <w:pPr>
      <w:autoSpaceDE w:val="0"/>
      <w:autoSpaceDN w:val="0"/>
      <w:adjustRightInd w:val="0"/>
    </w:pPr>
    <w:rPr>
      <w:rFonts w:ascii="Arial" w:hAnsi="Arial"/>
      <w:szCs w:val="24"/>
    </w:rPr>
  </w:style>
  <w:style w:type="paragraph" w:customStyle="1" w:styleId="CharChar0">
    <w:name w:val="Char Char"/>
    <w:basedOn w:val="af7"/>
    <w:qFormat/>
    <w:rsid w:val="004B5793"/>
    <w:pPr>
      <w:spacing w:after="160" w:line="240" w:lineRule="exact"/>
    </w:pPr>
    <w:rPr>
      <w:sz w:val="20"/>
      <w:lang w:eastAsia="zh-CN"/>
    </w:rPr>
  </w:style>
  <w:style w:type="character" w:customStyle="1" w:styleId="1fffffb">
    <w:name w:val="Заголовок №1_"/>
    <w:link w:val="1fffffc"/>
    <w:locked/>
    <w:rsid w:val="004B5793"/>
    <w:rPr>
      <w:sz w:val="23"/>
      <w:shd w:val="clear" w:color="auto" w:fill="FFFFFF"/>
    </w:rPr>
  </w:style>
  <w:style w:type="paragraph" w:customStyle="1" w:styleId="1fffffc">
    <w:name w:val="Заголовок №1"/>
    <w:basedOn w:val="af7"/>
    <w:link w:val="1fffffb"/>
    <w:rsid w:val="004B5793"/>
    <w:pPr>
      <w:shd w:val="clear" w:color="auto" w:fill="FFFFFF"/>
      <w:spacing w:before="240" w:line="274" w:lineRule="exact"/>
      <w:jc w:val="both"/>
      <w:outlineLvl w:val="0"/>
    </w:pPr>
    <w:rPr>
      <w:sz w:val="23"/>
    </w:rPr>
  </w:style>
  <w:style w:type="character" w:customStyle="1" w:styleId="2ffff2">
    <w:name w:val="Заголовок №2_"/>
    <w:link w:val="21f2"/>
    <w:locked/>
    <w:rsid w:val="004B5793"/>
    <w:rPr>
      <w:sz w:val="23"/>
      <w:szCs w:val="23"/>
      <w:shd w:val="clear" w:color="auto" w:fill="FFFFFF"/>
    </w:rPr>
  </w:style>
  <w:style w:type="paragraph" w:customStyle="1" w:styleId="21f2">
    <w:name w:val="Заголовок №21"/>
    <w:basedOn w:val="af7"/>
    <w:link w:val="2ffff2"/>
    <w:uiPriority w:val="99"/>
    <w:rsid w:val="004B5793"/>
    <w:pPr>
      <w:shd w:val="clear" w:color="auto" w:fill="FFFFFF"/>
      <w:spacing w:line="274" w:lineRule="exact"/>
      <w:ind w:hanging="360"/>
      <w:outlineLvl w:val="1"/>
    </w:pPr>
    <w:rPr>
      <w:sz w:val="23"/>
      <w:szCs w:val="23"/>
    </w:rPr>
  </w:style>
  <w:style w:type="paragraph" w:customStyle="1" w:styleId="300">
    <w:name w:val="Основной текст30"/>
    <w:basedOn w:val="af7"/>
    <w:uiPriority w:val="99"/>
    <w:rsid w:val="004B5793"/>
    <w:pPr>
      <w:shd w:val="clear" w:color="auto" w:fill="FFFFFF"/>
      <w:spacing w:line="240" w:lineRule="atLeast"/>
      <w:ind w:hanging="380"/>
    </w:pPr>
    <w:rPr>
      <w:i/>
      <w:iCs/>
      <w:color w:val="000000"/>
      <w:sz w:val="23"/>
      <w:szCs w:val="23"/>
    </w:rPr>
  </w:style>
  <w:style w:type="character" w:customStyle="1" w:styleId="afffffffffffff8">
    <w:name w:val="Основной текст + Полужирный"/>
    <w:aliases w:val="Курсив"/>
    <w:rsid w:val="004B5793"/>
    <w:rPr>
      <w:rFonts w:ascii="Times New Roman" w:hAnsi="Times New Roman" w:cs="Times New Roman" w:hint="default"/>
      <w:b/>
      <w:bCs w:val="0"/>
      <w:spacing w:val="0"/>
      <w:sz w:val="23"/>
    </w:rPr>
  </w:style>
  <w:style w:type="character" w:customStyle="1" w:styleId="98">
    <w:name w:val="Основной текст9"/>
    <w:uiPriority w:val="99"/>
    <w:rsid w:val="004B5793"/>
    <w:rPr>
      <w:rFonts w:ascii="Times New Roman" w:hAnsi="Times New Roman" w:cs="Times New Roman" w:hint="default"/>
      <w:spacing w:val="0"/>
      <w:sz w:val="23"/>
      <w:szCs w:val="23"/>
      <w:shd w:val="clear" w:color="auto" w:fill="FFFFFF"/>
    </w:rPr>
  </w:style>
  <w:style w:type="character" w:customStyle="1" w:styleId="12a">
    <w:name w:val="Основной текст12"/>
    <w:uiPriority w:val="99"/>
    <w:rsid w:val="004B5793"/>
    <w:rPr>
      <w:rFonts w:ascii="Times New Roman" w:hAnsi="Times New Roman" w:cs="Times New Roman" w:hint="default"/>
      <w:spacing w:val="0"/>
      <w:sz w:val="23"/>
      <w:szCs w:val="23"/>
      <w:u w:val="single"/>
      <w:shd w:val="clear" w:color="auto" w:fill="FFFFFF"/>
    </w:rPr>
  </w:style>
  <w:style w:type="character" w:customStyle="1" w:styleId="143">
    <w:name w:val="Основной текст14"/>
    <w:uiPriority w:val="99"/>
    <w:rsid w:val="004B5793"/>
    <w:rPr>
      <w:rFonts w:ascii="Times New Roman" w:hAnsi="Times New Roman" w:cs="Times New Roman" w:hint="default"/>
      <w:spacing w:val="0"/>
      <w:sz w:val="23"/>
      <w:szCs w:val="23"/>
      <w:u w:val="single"/>
      <w:shd w:val="clear" w:color="auto" w:fill="FFFFFF"/>
    </w:rPr>
  </w:style>
  <w:style w:type="character" w:customStyle="1" w:styleId="154">
    <w:name w:val="Основной текст15"/>
    <w:uiPriority w:val="99"/>
    <w:rsid w:val="004B5793"/>
    <w:rPr>
      <w:rFonts w:ascii="Times New Roman" w:hAnsi="Times New Roman" w:cs="Times New Roman" w:hint="default"/>
      <w:spacing w:val="0"/>
      <w:sz w:val="23"/>
      <w:szCs w:val="23"/>
      <w:shd w:val="clear" w:color="auto" w:fill="FFFFFF"/>
    </w:rPr>
  </w:style>
  <w:style w:type="character" w:customStyle="1" w:styleId="171">
    <w:name w:val="Основной текст17"/>
    <w:uiPriority w:val="99"/>
    <w:rsid w:val="004B5793"/>
    <w:rPr>
      <w:rFonts w:ascii="Times New Roman" w:hAnsi="Times New Roman" w:cs="Times New Roman" w:hint="default"/>
      <w:spacing w:val="0"/>
      <w:sz w:val="23"/>
      <w:szCs w:val="23"/>
      <w:u w:val="single"/>
      <w:shd w:val="clear" w:color="auto" w:fill="FFFFFF"/>
    </w:rPr>
  </w:style>
  <w:style w:type="character" w:customStyle="1" w:styleId="181">
    <w:name w:val="Основной текст18"/>
    <w:uiPriority w:val="99"/>
    <w:rsid w:val="004B5793"/>
    <w:rPr>
      <w:rFonts w:ascii="Times New Roman" w:hAnsi="Times New Roman" w:cs="Times New Roman" w:hint="default"/>
      <w:spacing w:val="0"/>
      <w:sz w:val="23"/>
      <w:szCs w:val="23"/>
      <w:u w:val="single"/>
      <w:shd w:val="clear" w:color="auto" w:fill="FFFFFF"/>
    </w:rPr>
  </w:style>
  <w:style w:type="character" w:customStyle="1" w:styleId="190">
    <w:name w:val="Основной текст19"/>
    <w:uiPriority w:val="99"/>
    <w:rsid w:val="004B5793"/>
    <w:rPr>
      <w:rFonts w:ascii="Times New Roman" w:hAnsi="Times New Roman" w:cs="Times New Roman" w:hint="default"/>
      <w:spacing w:val="0"/>
      <w:sz w:val="23"/>
      <w:szCs w:val="23"/>
      <w:shd w:val="clear" w:color="auto" w:fill="FFFFFF"/>
    </w:rPr>
  </w:style>
  <w:style w:type="character" w:customStyle="1" w:styleId="200">
    <w:name w:val="Основной текст20"/>
    <w:uiPriority w:val="99"/>
    <w:rsid w:val="004B5793"/>
    <w:rPr>
      <w:rFonts w:ascii="Times New Roman" w:hAnsi="Times New Roman" w:cs="Times New Roman" w:hint="default"/>
      <w:spacing w:val="0"/>
      <w:sz w:val="23"/>
      <w:szCs w:val="23"/>
      <w:shd w:val="clear" w:color="auto" w:fill="FFFFFF"/>
    </w:rPr>
  </w:style>
  <w:style w:type="character" w:customStyle="1" w:styleId="225">
    <w:name w:val="Основной текст22"/>
    <w:uiPriority w:val="99"/>
    <w:rsid w:val="004B5793"/>
    <w:rPr>
      <w:rFonts w:ascii="Times New Roman" w:hAnsi="Times New Roman" w:cs="Times New Roman" w:hint="default"/>
      <w:spacing w:val="0"/>
      <w:sz w:val="23"/>
      <w:szCs w:val="23"/>
      <w:shd w:val="clear" w:color="auto" w:fill="FFFFFF"/>
    </w:rPr>
  </w:style>
  <w:style w:type="character" w:customStyle="1" w:styleId="244">
    <w:name w:val="Основной текст24"/>
    <w:uiPriority w:val="99"/>
    <w:rsid w:val="004B5793"/>
    <w:rPr>
      <w:rFonts w:ascii="Times New Roman" w:hAnsi="Times New Roman" w:cs="Times New Roman" w:hint="default"/>
      <w:spacing w:val="0"/>
      <w:sz w:val="23"/>
      <w:szCs w:val="23"/>
      <w:shd w:val="clear" w:color="auto" w:fill="FFFFFF"/>
    </w:rPr>
  </w:style>
  <w:style w:type="character" w:customStyle="1" w:styleId="1pt">
    <w:name w:val="Основной текст + Интервал 1 pt"/>
    <w:uiPriority w:val="99"/>
    <w:rsid w:val="004B5793"/>
    <w:rPr>
      <w:rFonts w:ascii="Times New Roman" w:hAnsi="Times New Roman" w:cs="Times New Roman" w:hint="default"/>
      <w:spacing w:val="30"/>
      <w:sz w:val="23"/>
      <w:szCs w:val="23"/>
      <w:shd w:val="clear" w:color="auto" w:fill="FFFFFF"/>
    </w:rPr>
  </w:style>
  <w:style w:type="character" w:customStyle="1" w:styleId="250">
    <w:name w:val="Основной текст25"/>
    <w:uiPriority w:val="99"/>
    <w:rsid w:val="004B5793"/>
    <w:rPr>
      <w:rFonts w:ascii="Times New Roman" w:hAnsi="Times New Roman" w:cs="Times New Roman" w:hint="default"/>
      <w:spacing w:val="0"/>
      <w:sz w:val="23"/>
      <w:szCs w:val="23"/>
      <w:shd w:val="clear" w:color="auto" w:fill="FFFFFF"/>
    </w:rPr>
  </w:style>
  <w:style w:type="character" w:customStyle="1" w:styleId="260">
    <w:name w:val="Основной текст26"/>
    <w:uiPriority w:val="99"/>
    <w:rsid w:val="004B5793"/>
    <w:rPr>
      <w:rFonts w:ascii="Times New Roman" w:hAnsi="Times New Roman" w:cs="Times New Roman" w:hint="default"/>
      <w:spacing w:val="0"/>
      <w:sz w:val="23"/>
      <w:szCs w:val="23"/>
      <w:shd w:val="clear" w:color="auto" w:fill="FFFFFF"/>
    </w:rPr>
  </w:style>
  <w:style w:type="character" w:customStyle="1" w:styleId="271">
    <w:name w:val="Основной текст27"/>
    <w:uiPriority w:val="99"/>
    <w:rsid w:val="004B5793"/>
    <w:rPr>
      <w:rFonts w:ascii="Times New Roman" w:hAnsi="Times New Roman" w:cs="Times New Roman" w:hint="default"/>
      <w:spacing w:val="0"/>
      <w:sz w:val="23"/>
      <w:szCs w:val="23"/>
      <w:shd w:val="clear" w:color="auto" w:fill="FFFFFF"/>
    </w:rPr>
  </w:style>
  <w:style w:type="character" w:customStyle="1" w:styleId="280">
    <w:name w:val="Основной текст28"/>
    <w:uiPriority w:val="99"/>
    <w:rsid w:val="004B5793"/>
    <w:rPr>
      <w:rFonts w:ascii="Times New Roman" w:hAnsi="Times New Roman" w:cs="Times New Roman" w:hint="default"/>
      <w:spacing w:val="0"/>
      <w:sz w:val="23"/>
      <w:szCs w:val="23"/>
      <w:shd w:val="clear" w:color="auto" w:fill="FFFFFF"/>
    </w:rPr>
  </w:style>
  <w:style w:type="character" w:customStyle="1" w:styleId="290">
    <w:name w:val="Основной текст29"/>
    <w:uiPriority w:val="99"/>
    <w:rsid w:val="004B5793"/>
    <w:rPr>
      <w:rFonts w:ascii="Times New Roman" w:hAnsi="Times New Roman" w:cs="Times New Roman" w:hint="default"/>
      <w:spacing w:val="0"/>
      <w:sz w:val="23"/>
      <w:szCs w:val="23"/>
      <w:shd w:val="clear" w:color="auto" w:fill="FFFFFF"/>
    </w:rPr>
  </w:style>
  <w:style w:type="character" w:customStyle="1" w:styleId="path-text">
    <w:name w:val="path-text"/>
    <w:uiPriority w:val="99"/>
    <w:rsid w:val="004B5793"/>
    <w:rPr>
      <w:rFonts w:ascii="Times New Roman" w:hAnsi="Times New Roman" w:cs="Times New Roman" w:hint="default"/>
    </w:rPr>
  </w:style>
  <w:style w:type="paragraph" w:customStyle="1" w:styleId="11f2">
    <w:name w:val="заголовок 11"/>
    <w:basedOn w:val="af7"/>
    <w:next w:val="af7"/>
    <w:rsid w:val="00C708A3"/>
    <w:pPr>
      <w:keepNext/>
      <w:snapToGrid w:val="0"/>
      <w:jc w:val="center"/>
    </w:pPr>
  </w:style>
  <w:style w:type="paragraph" w:customStyle="1" w:styleId="rvps1">
    <w:name w:val="rvps1"/>
    <w:basedOn w:val="af7"/>
    <w:rsid w:val="00C708A3"/>
    <w:pPr>
      <w:jc w:val="center"/>
    </w:pPr>
    <w:rPr>
      <w:szCs w:val="24"/>
    </w:rPr>
  </w:style>
  <w:style w:type="paragraph" w:customStyle="1" w:styleId="Times12">
    <w:name w:val="Times 12"/>
    <w:basedOn w:val="af7"/>
    <w:uiPriority w:val="34"/>
    <w:qFormat/>
    <w:rsid w:val="00C708A3"/>
    <w:pPr>
      <w:overflowPunct w:val="0"/>
      <w:autoSpaceDE w:val="0"/>
      <w:autoSpaceDN w:val="0"/>
      <w:adjustRightInd w:val="0"/>
      <w:ind w:firstLine="567"/>
      <w:jc w:val="both"/>
    </w:pPr>
    <w:rPr>
      <w:bCs/>
      <w:szCs w:val="22"/>
    </w:rPr>
  </w:style>
  <w:style w:type="paragraph" w:customStyle="1" w:styleId="rvps9">
    <w:name w:val="rvps9"/>
    <w:basedOn w:val="af7"/>
    <w:rsid w:val="00C708A3"/>
    <w:pPr>
      <w:jc w:val="both"/>
    </w:pPr>
    <w:rPr>
      <w:szCs w:val="24"/>
    </w:rPr>
  </w:style>
  <w:style w:type="paragraph" w:customStyle="1" w:styleId="afffffffffffff9">
    <w:name w:val="Таблица шапка"/>
    <w:basedOn w:val="af7"/>
    <w:rsid w:val="00C708A3"/>
    <w:pPr>
      <w:keepNext/>
      <w:snapToGrid w:val="0"/>
      <w:spacing w:before="40" w:after="40"/>
      <w:ind w:left="57" w:right="57"/>
    </w:pPr>
    <w:rPr>
      <w:sz w:val="22"/>
    </w:rPr>
  </w:style>
  <w:style w:type="character" w:customStyle="1" w:styleId="1fffffd">
    <w:name w:val="Ариал Знак1"/>
    <w:link w:val="afffffffffffffa"/>
    <w:locked/>
    <w:rsid w:val="00C708A3"/>
    <w:rPr>
      <w:rFonts w:ascii="Arial" w:hAnsi="Arial" w:cs="Arial"/>
    </w:rPr>
  </w:style>
  <w:style w:type="paragraph" w:customStyle="1" w:styleId="afffffffffffffa">
    <w:name w:val="Ариал"/>
    <w:basedOn w:val="af7"/>
    <w:link w:val="1fffffd"/>
    <w:rsid w:val="00C708A3"/>
    <w:pPr>
      <w:spacing w:before="120" w:after="120" w:line="360" w:lineRule="auto"/>
      <w:ind w:firstLine="851"/>
      <w:jc w:val="both"/>
    </w:pPr>
    <w:rPr>
      <w:rFonts w:ascii="Arial" w:hAnsi="Arial" w:cs="Arial"/>
      <w:sz w:val="20"/>
    </w:rPr>
  </w:style>
  <w:style w:type="character" w:customStyle="1" w:styleId="afffffffffffffb">
    <w:name w:val="Ариал Таблица Знак"/>
    <w:link w:val="afffffffffffffc"/>
    <w:locked/>
    <w:rsid w:val="00C708A3"/>
    <w:rPr>
      <w:rFonts w:ascii="Arial" w:hAnsi="Arial" w:cs="Arial"/>
    </w:rPr>
  </w:style>
  <w:style w:type="paragraph" w:customStyle="1" w:styleId="afffffffffffffc">
    <w:name w:val="Ариал Таблица"/>
    <w:basedOn w:val="afffffffffffffa"/>
    <w:link w:val="afffffffffffffb"/>
    <w:rsid w:val="00C708A3"/>
    <w:pPr>
      <w:widowControl w:val="0"/>
      <w:adjustRightInd w:val="0"/>
      <w:spacing w:before="0" w:after="0" w:line="240" w:lineRule="auto"/>
      <w:ind w:firstLine="0"/>
    </w:pPr>
  </w:style>
  <w:style w:type="paragraph" w:customStyle="1" w:styleId="rvps46">
    <w:name w:val="rvps46"/>
    <w:basedOn w:val="af7"/>
    <w:rsid w:val="00C708A3"/>
    <w:pPr>
      <w:spacing w:before="120" w:after="120"/>
    </w:pPr>
    <w:rPr>
      <w:szCs w:val="24"/>
    </w:rPr>
  </w:style>
  <w:style w:type="paragraph" w:customStyle="1" w:styleId="2ffff3">
    <w:name w:val="çàãîëîâîê 2"/>
    <w:basedOn w:val="af7"/>
    <w:next w:val="af7"/>
    <w:rsid w:val="00C708A3"/>
    <w:pPr>
      <w:keepNext/>
      <w:jc w:val="both"/>
    </w:pPr>
    <w:rPr>
      <w:lang w:val="en-GB"/>
    </w:rPr>
  </w:style>
  <w:style w:type="paragraph" w:customStyle="1" w:styleId="afffffffffffffd">
    <w:name w:val="Текст документа"/>
    <w:basedOn w:val="af7"/>
    <w:link w:val="afffffffffffffe"/>
    <w:uiPriority w:val="99"/>
    <w:rsid w:val="00C708A3"/>
    <w:pPr>
      <w:spacing w:line="360" w:lineRule="auto"/>
      <w:ind w:firstLine="720"/>
      <w:jc w:val="both"/>
    </w:pPr>
    <w:rPr>
      <w:szCs w:val="24"/>
    </w:rPr>
  </w:style>
  <w:style w:type="character" w:customStyle="1" w:styleId="afffffffffffffe">
    <w:name w:val="Текст документа Знак"/>
    <w:link w:val="afffffffffffffd"/>
    <w:uiPriority w:val="99"/>
    <w:locked/>
    <w:rsid w:val="00C708A3"/>
    <w:rPr>
      <w:sz w:val="24"/>
      <w:szCs w:val="24"/>
    </w:rPr>
  </w:style>
  <w:style w:type="paragraph" w:customStyle="1" w:styleId="CharChar4CharCharCharCharCharChar">
    <w:name w:val="Char Char4 Знак Знак Char Char Знак Знак Char Char Знак Char Char"/>
    <w:basedOn w:val="af7"/>
    <w:semiHidden/>
    <w:rsid w:val="00C708A3"/>
    <w:pPr>
      <w:widowControl w:val="0"/>
      <w:adjustRightInd w:val="0"/>
      <w:spacing w:after="160" w:line="240" w:lineRule="exact"/>
      <w:jc w:val="right"/>
    </w:pPr>
    <w:rPr>
      <w:sz w:val="20"/>
      <w:lang w:val="en-GB" w:eastAsia="en-US"/>
    </w:rPr>
  </w:style>
  <w:style w:type="character" w:customStyle="1" w:styleId="H31">
    <w:name w:val="H3 Знак1"/>
    <w:locked/>
    <w:rsid w:val="00C708A3"/>
    <w:rPr>
      <w:rFonts w:ascii="Cambria" w:hAnsi="Cambria"/>
      <w:b/>
      <w:color w:val="4F81BD"/>
      <w:sz w:val="24"/>
    </w:rPr>
  </w:style>
  <w:style w:type="paragraph" w:customStyle="1" w:styleId="1fffffe">
    <w:name w:val="Рецензия1"/>
    <w:semiHidden/>
    <w:rsid w:val="00C708A3"/>
    <w:rPr>
      <w:sz w:val="24"/>
      <w:szCs w:val="24"/>
    </w:rPr>
  </w:style>
  <w:style w:type="paragraph" w:customStyle="1" w:styleId="1ffffff">
    <w:name w:val="заголовок 1"/>
    <w:basedOn w:val="af7"/>
    <w:next w:val="af7"/>
    <w:rsid w:val="00C708A3"/>
    <w:pPr>
      <w:keepNext/>
      <w:widowControl w:val="0"/>
      <w:snapToGrid w:val="0"/>
      <w:jc w:val="center"/>
    </w:pPr>
    <w:rPr>
      <w:b/>
      <w:sz w:val="22"/>
    </w:rPr>
  </w:style>
  <w:style w:type="paragraph" w:customStyle="1" w:styleId="24">
    <w:name w:val="Уровень2"/>
    <w:basedOn w:val="af7"/>
    <w:rsid w:val="00C708A3"/>
    <w:pPr>
      <w:numPr>
        <w:numId w:val="34"/>
      </w:numPr>
      <w:tabs>
        <w:tab w:val="left" w:pos="993"/>
      </w:tabs>
      <w:spacing w:before="120" w:after="120"/>
      <w:jc w:val="both"/>
      <w:outlineLvl w:val="0"/>
    </w:pPr>
    <w:rPr>
      <w:rFonts w:ascii="Arial" w:hAnsi="Arial"/>
      <w:bCs/>
      <w:iCs/>
      <w:color w:val="000000"/>
    </w:rPr>
  </w:style>
  <w:style w:type="paragraph" w:customStyle="1" w:styleId="33">
    <w:name w:val="Уровень3"/>
    <w:basedOn w:val="24"/>
    <w:rsid w:val="00C708A3"/>
    <w:pPr>
      <w:numPr>
        <w:ilvl w:val="2"/>
      </w:numPr>
      <w:tabs>
        <w:tab w:val="num" w:pos="1134"/>
      </w:tabs>
    </w:pPr>
  </w:style>
  <w:style w:type="paragraph" w:customStyle="1" w:styleId="affffffffffffff">
    <w:name w:val="Заголовок статьи"/>
    <w:basedOn w:val="af7"/>
    <w:next w:val="af7"/>
    <w:rsid w:val="00C708A3"/>
    <w:pPr>
      <w:autoSpaceDE w:val="0"/>
      <w:autoSpaceDN w:val="0"/>
      <w:adjustRightInd w:val="0"/>
      <w:ind w:left="1612" w:hanging="892"/>
      <w:jc w:val="both"/>
    </w:pPr>
    <w:rPr>
      <w:rFonts w:ascii="Arial" w:hAnsi="Arial" w:cs="Arial"/>
      <w:sz w:val="20"/>
    </w:rPr>
  </w:style>
  <w:style w:type="paragraph" w:customStyle="1" w:styleId="1-3">
    <w:name w:val="Текст1-3"/>
    <w:basedOn w:val="af7"/>
    <w:rsid w:val="00C708A3"/>
    <w:pPr>
      <w:spacing w:after="60" w:line="288" w:lineRule="auto"/>
      <w:jc w:val="both"/>
    </w:pPr>
  </w:style>
  <w:style w:type="paragraph" w:customStyle="1" w:styleId="aHeader">
    <w:name w:val="a_Header"/>
    <w:basedOn w:val="af7"/>
    <w:rsid w:val="00C708A3"/>
    <w:pPr>
      <w:tabs>
        <w:tab w:val="left" w:pos="1985"/>
      </w:tabs>
      <w:spacing w:after="60"/>
      <w:jc w:val="center"/>
    </w:pPr>
    <w:rPr>
      <w:rFonts w:ascii="Courier New" w:hAnsi="Courier New"/>
      <w:szCs w:val="24"/>
    </w:rPr>
  </w:style>
  <w:style w:type="paragraph" w:customStyle="1" w:styleId="affffffffffffff0">
    <w:name w:val="регламент список"/>
    <w:basedOn w:val="36"/>
    <w:autoRedefine/>
    <w:rsid w:val="00C708A3"/>
    <w:pPr>
      <w:keepLines/>
      <w:tabs>
        <w:tab w:val="num" w:pos="1134"/>
      </w:tabs>
      <w:spacing w:before="120" w:after="120" w:line="180" w:lineRule="atLeast"/>
      <w:ind w:left="1134" w:hanging="1134"/>
      <w:outlineLvl w:val="9"/>
    </w:pPr>
    <w:rPr>
      <w:rFonts w:ascii="Times New Roman" w:hAnsi="Times New Roman"/>
      <w:b/>
      <w:bCs/>
      <w:spacing w:val="-5"/>
      <w:kern w:val="28"/>
      <w:lang w:eastAsia="en-US"/>
    </w:rPr>
  </w:style>
  <w:style w:type="paragraph" w:customStyle="1" w:styleId="27">
    <w:name w:val="Пункт_2"/>
    <w:basedOn w:val="af7"/>
    <w:rsid w:val="00C708A3"/>
    <w:pPr>
      <w:numPr>
        <w:ilvl w:val="1"/>
        <w:numId w:val="35"/>
      </w:numPr>
      <w:tabs>
        <w:tab w:val="clear" w:pos="1440"/>
        <w:tab w:val="num" w:pos="643"/>
        <w:tab w:val="num" w:pos="1701"/>
      </w:tabs>
      <w:ind w:left="643"/>
      <w:jc w:val="both"/>
    </w:pPr>
    <w:rPr>
      <w:sz w:val="28"/>
    </w:rPr>
  </w:style>
  <w:style w:type="paragraph" w:customStyle="1" w:styleId="35">
    <w:name w:val="Пункт_3"/>
    <w:basedOn w:val="af7"/>
    <w:rsid w:val="00C708A3"/>
    <w:pPr>
      <w:numPr>
        <w:ilvl w:val="2"/>
        <w:numId w:val="35"/>
      </w:numPr>
      <w:ind w:left="2302"/>
      <w:jc w:val="both"/>
    </w:pPr>
    <w:rPr>
      <w:sz w:val="28"/>
      <w:szCs w:val="28"/>
    </w:rPr>
  </w:style>
  <w:style w:type="paragraph" w:customStyle="1" w:styleId="a7">
    <w:name w:val="Подподпункт"/>
    <w:basedOn w:val="41"/>
    <w:rsid w:val="00C708A3"/>
    <w:pPr>
      <w:keepNext w:val="0"/>
      <w:numPr>
        <w:numId w:val="36"/>
      </w:numPr>
      <w:tabs>
        <w:tab w:val="num" w:pos="926"/>
      </w:tabs>
      <w:snapToGrid w:val="0"/>
      <w:spacing w:before="0" w:after="0" w:line="360" w:lineRule="auto"/>
      <w:jc w:val="both"/>
      <w:outlineLvl w:val="9"/>
    </w:pPr>
    <w:rPr>
      <w:rFonts w:ascii="Times New Roman" w:hAnsi="Times New Roman"/>
      <w:b w:val="0"/>
      <w:bCs/>
      <w:sz w:val="22"/>
      <w:szCs w:val="22"/>
    </w:rPr>
  </w:style>
  <w:style w:type="character" w:customStyle="1" w:styleId="1ffffff0">
    <w:name w:val="Обычный1 Знак"/>
    <w:link w:val="11f3"/>
    <w:locked/>
    <w:rsid w:val="00C708A3"/>
    <w:rPr>
      <w:szCs w:val="24"/>
    </w:rPr>
  </w:style>
  <w:style w:type="paragraph" w:customStyle="1" w:styleId="11f3">
    <w:name w:val="Обычный11"/>
    <w:link w:val="1ffffff0"/>
    <w:rsid w:val="00C708A3"/>
    <w:pPr>
      <w:widowControl w:val="0"/>
      <w:autoSpaceDE w:val="0"/>
      <w:autoSpaceDN w:val="0"/>
      <w:spacing w:before="120" w:after="120"/>
      <w:ind w:firstLine="567"/>
      <w:jc w:val="both"/>
    </w:pPr>
    <w:rPr>
      <w:szCs w:val="24"/>
    </w:rPr>
  </w:style>
  <w:style w:type="paragraph" w:customStyle="1" w:styleId="affffffffffffff1">
    <w:name w:val="АриалТабл"/>
    <w:basedOn w:val="afffffffffffffa"/>
    <w:rsid w:val="00C708A3"/>
    <w:pPr>
      <w:widowControl w:val="0"/>
      <w:adjustRightInd w:val="0"/>
      <w:spacing w:before="0" w:after="0" w:line="240" w:lineRule="auto"/>
      <w:ind w:firstLine="0"/>
    </w:pPr>
    <w:rPr>
      <w:rFonts w:cs="Times New Roman"/>
    </w:rPr>
  </w:style>
  <w:style w:type="paragraph" w:customStyle="1" w:styleId="Noeeu14">
    <w:name w:val="Noeeu14"/>
    <w:basedOn w:val="af7"/>
    <w:rsid w:val="00C708A3"/>
    <w:pPr>
      <w:overflowPunct w:val="0"/>
      <w:autoSpaceDE w:val="0"/>
      <w:autoSpaceDN w:val="0"/>
      <w:adjustRightInd w:val="0"/>
      <w:spacing w:line="264" w:lineRule="auto"/>
      <w:ind w:firstLine="720"/>
      <w:jc w:val="both"/>
    </w:pPr>
    <w:rPr>
      <w:sz w:val="28"/>
    </w:rPr>
  </w:style>
  <w:style w:type="paragraph" w:customStyle="1" w:styleId="Style20">
    <w:name w:val="Style20"/>
    <w:basedOn w:val="af7"/>
    <w:rsid w:val="00C708A3"/>
    <w:pPr>
      <w:widowControl w:val="0"/>
      <w:autoSpaceDE w:val="0"/>
      <w:autoSpaceDN w:val="0"/>
      <w:adjustRightInd w:val="0"/>
    </w:pPr>
    <w:rPr>
      <w:rFonts w:ascii="Arial" w:hAnsi="Arial"/>
      <w:szCs w:val="24"/>
    </w:rPr>
  </w:style>
  <w:style w:type="paragraph" w:customStyle="1" w:styleId="u">
    <w:name w:val="u"/>
    <w:basedOn w:val="af7"/>
    <w:rsid w:val="00C708A3"/>
    <w:pPr>
      <w:spacing w:before="100" w:beforeAutospacing="1" w:after="100" w:afterAutospacing="1"/>
    </w:pPr>
    <w:rPr>
      <w:szCs w:val="24"/>
    </w:rPr>
  </w:style>
  <w:style w:type="paragraph" w:customStyle="1" w:styleId="affffffffffffff2">
    <w:name w:val="АриалСписок"/>
    <w:basedOn w:val="af7"/>
    <w:rsid w:val="00C708A3"/>
    <w:pPr>
      <w:widowControl w:val="0"/>
      <w:tabs>
        <w:tab w:val="num" w:pos="1571"/>
      </w:tabs>
      <w:adjustRightInd w:val="0"/>
      <w:ind w:left="1571" w:hanging="360"/>
      <w:jc w:val="both"/>
    </w:pPr>
    <w:rPr>
      <w:rFonts w:ascii="Arial" w:hAnsi="Arial" w:cs="Arial"/>
      <w:szCs w:val="24"/>
    </w:rPr>
  </w:style>
  <w:style w:type="paragraph" w:customStyle="1" w:styleId="a1">
    <w:name w:val="Пункт Знак"/>
    <w:basedOn w:val="af7"/>
    <w:qFormat/>
    <w:rsid w:val="00C708A3"/>
    <w:pPr>
      <w:numPr>
        <w:ilvl w:val="1"/>
        <w:numId w:val="37"/>
      </w:numPr>
      <w:tabs>
        <w:tab w:val="left" w:pos="851"/>
        <w:tab w:val="left" w:pos="1134"/>
      </w:tabs>
      <w:snapToGrid w:val="0"/>
      <w:spacing w:line="360" w:lineRule="auto"/>
      <w:jc w:val="both"/>
    </w:pPr>
    <w:rPr>
      <w:sz w:val="28"/>
    </w:rPr>
  </w:style>
  <w:style w:type="paragraph" w:customStyle="1" w:styleId="affffffffffffff3">
    <w:name w:val="Подподподпункт"/>
    <w:basedOn w:val="af7"/>
    <w:rsid w:val="00C708A3"/>
    <w:pPr>
      <w:tabs>
        <w:tab w:val="left" w:pos="1134"/>
        <w:tab w:val="num" w:pos="1576"/>
        <w:tab w:val="left" w:pos="1701"/>
      </w:tabs>
      <w:snapToGrid w:val="0"/>
      <w:spacing w:line="360" w:lineRule="auto"/>
      <w:ind w:left="1576" w:hanging="1008"/>
      <w:jc w:val="both"/>
    </w:pPr>
    <w:rPr>
      <w:sz w:val="28"/>
    </w:rPr>
  </w:style>
  <w:style w:type="paragraph" w:customStyle="1" w:styleId="1">
    <w:name w:val="Пункт1"/>
    <w:basedOn w:val="af7"/>
    <w:rsid w:val="00C708A3"/>
    <w:pPr>
      <w:numPr>
        <w:numId w:val="37"/>
      </w:numPr>
      <w:snapToGrid w:val="0"/>
      <w:spacing w:before="240" w:line="360" w:lineRule="auto"/>
      <w:jc w:val="center"/>
    </w:pPr>
    <w:rPr>
      <w:rFonts w:ascii="Arial" w:hAnsi="Arial"/>
      <w:b/>
      <w:sz w:val="28"/>
      <w:szCs w:val="28"/>
    </w:rPr>
  </w:style>
  <w:style w:type="character" w:customStyle="1" w:styleId="4f7">
    <w:name w:val="Пункт_4 Знак"/>
    <w:link w:val="4f8"/>
    <w:locked/>
    <w:rsid w:val="00C708A3"/>
    <w:rPr>
      <w:sz w:val="28"/>
    </w:rPr>
  </w:style>
  <w:style w:type="paragraph" w:customStyle="1" w:styleId="4f8">
    <w:name w:val="Пункт_4"/>
    <w:basedOn w:val="af7"/>
    <w:link w:val="4f7"/>
    <w:rsid w:val="00C708A3"/>
    <w:pPr>
      <w:tabs>
        <w:tab w:val="num" w:pos="2880"/>
      </w:tabs>
      <w:ind w:left="2880" w:hanging="360"/>
      <w:jc w:val="both"/>
    </w:pPr>
    <w:rPr>
      <w:sz w:val="28"/>
    </w:rPr>
  </w:style>
  <w:style w:type="paragraph" w:customStyle="1" w:styleId="rvps44">
    <w:name w:val="rvps44"/>
    <w:basedOn w:val="af7"/>
    <w:rsid w:val="00C708A3"/>
    <w:pPr>
      <w:spacing w:before="120"/>
      <w:ind w:right="150"/>
      <w:jc w:val="both"/>
    </w:pPr>
    <w:rPr>
      <w:szCs w:val="24"/>
    </w:rPr>
  </w:style>
  <w:style w:type="paragraph" w:customStyle="1" w:styleId="rvps45">
    <w:name w:val="rvps45"/>
    <w:basedOn w:val="af7"/>
    <w:rsid w:val="00C708A3"/>
    <w:pPr>
      <w:spacing w:before="120"/>
      <w:ind w:right="150"/>
    </w:pPr>
    <w:rPr>
      <w:szCs w:val="24"/>
    </w:rPr>
  </w:style>
  <w:style w:type="paragraph" w:customStyle="1" w:styleId="rvps51">
    <w:name w:val="rvps51"/>
    <w:basedOn w:val="af7"/>
    <w:rsid w:val="00C708A3"/>
    <w:pPr>
      <w:spacing w:before="120"/>
      <w:ind w:right="150"/>
      <w:jc w:val="both"/>
    </w:pPr>
    <w:rPr>
      <w:szCs w:val="24"/>
    </w:rPr>
  </w:style>
  <w:style w:type="paragraph" w:customStyle="1" w:styleId="rvps48">
    <w:name w:val="rvps48"/>
    <w:basedOn w:val="af7"/>
    <w:rsid w:val="00C708A3"/>
    <w:pPr>
      <w:spacing w:after="120"/>
      <w:ind w:right="150"/>
    </w:pPr>
    <w:rPr>
      <w:szCs w:val="24"/>
    </w:rPr>
  </w:style>
  <w:style w:type="paragraph" w:customStyle="1" w:styleId="rvps59">
    <w:name w:val="rvps59"/>
    <w:basedOn w:val="af7"/>
    <w:rsid w:val="00C708A3"/>
    <w:pPr>
      <w:spacing w:before="60"/>
      <w:ind w:left="75" w:right="75" w:firstLine="285"/>
      <w:jc w:val="both"/>
    </w:pPr>
    <w:rPr>
      <w:szCs w:val="24"/>
    </w:rPr>
  </w:style>
  <w:style w:type="paragraph" w:customStyle="1" w:styleId="rvps52">
    <w:name w:val="rvps52"/>
    <w:basedOn w:val="af7"/>
    <w:rsid w:val="00C708A3"/>
    <w:pPr>
      <w:ind w:left="210" w:right="150"/>
      <w:jc w:val="both"/>
    </w:pPr>
    <w:rPr>
      <w:szCs w:val="24"/>
    </w:rPr>
  </w:style>
  <w:style w:type="paragraph" w:customStyle="1" w:styleId="rvps67">
    <w:name w:val="rvps67"/>
    <w:basedOn w:val="af7"/>
    <w:rsid w:val="00C708A3"/>
    <w:pPr>
      <w:spacing w:before="120"/>
      <w:ind w:left="75" w:right="150"/>
      <w:jc w:val="both"/>
    </w:pPr>
    <w:rPr>
      <w:szCs w:val="24"/>
    </w:rPr>
  </w:style>
  <w:style w:type="paragraph" w:customStyle="1" w:styleId="rvps50">
    <w:name w:val="rvps50"/>
    <w:basedOn w:val="af7"/>
    <w:rsid w:val="00C708A3"/>
    <w:pPr>
      <w:spacing w:before="120"/>
      <w:ind w:right="150"/>
      <w:jc w:val="both"/>
    </w:pPr>
    <w:rPr>
      <w:szCs w:val="24"/>
    </w:rPr>
  </w:style>
  <w:style w:type="paragraph" w:customStyle="1" w:styleId="rvps70">
    <w:name w:val="rvps70"/>
    <w:basedOn w:val="af7"/>
    <w:rsid w:val="00C708A3"/>
    <w:pPr>
      <w:ind w:left="780" w:right="150"/>
      <w:jc w:val="both"/>
    </w:pPr>
    <w:rPr>
      <w:szCs w:val="24"/>
    </w:rPr>
  </w:style>
  <w:style w:type="paragraph" w:customStyle="1" w:styleId="rvps78">
    <w:name w:val="rvps78"/>
    <w:basedOn w:val="af7"/>
    <w:rsid w:val="00C708A3"/>
    <w:pPr>
      <w:ind w:right="150"/>
      <w:jc w:val="both"/>
    </w:pPr>
    <w:rPr>
      <w:szCs w:val="24"/>
    </w:rPr>
  </w:style>
  <w:style w:type="paragraph" w:customStyle="1" w:styleId="rvps82">
    <w:name w:val="rvps82"/>
    <w:basedOn w:val="af7"/>
    <w:rsid w:val="00C708A3"/>
    <w:pPr>
      <w:spacing w:before="120" w:after="120"/>
      <w:ind w:left="45" w:right="150"/>
    </w:pPr>
    <w:rPr>
      <w:szCs w:val="24"/>
    </w:rPr>
  </w:style>
  <w:style w:type="paragraph" w:customStyle="1" w:styleId="rvps83">
    <w:name w:val="rvps83"/>
    <w:basedOn w:val="af7"/>
    <w:rsid w:val="00C708A3"/>
    <w:pPr>
      <w:spacing w:before="120"/>
      <w:ind w:left="45" w:right="150"/>
    </w:pPr>
    <w:rPr>
      <w:szCs w:val="24"/>
    </w:rPr>
  </w:style>
  <w:style w:type="paragraph" w:customStyle="1" w:styleId="rvps84">
    <w:name w:val="rvps84"/>
    <w:basedOn w:val="af7"/>
    <w:rsid w:val="00C708A3"/>
    <w:pPr>
      <w:spacing w:before="120" w:after="120"/>
      <w:ind w:right="150"/>
      <w:jc w:val="both"/>
    </w:pPr>
    <w:rPr>
      <w:szCs w:val="24"/>
    </w:rPr>
  </w:style>
  <w:style w:type="character" w:customStyle="1" w:styleId="labelheaderlevel21">
    <w:name w:val="label_header_level_21"/>
    <w:rsid w:val="00C708A3"/>
    <w:rPr>
      <w:b/>
      <w:color w:val="0000FF"/>
      <w:sz w:val="20"/>
    </w:rPr>
  </w:style>
  <w:style w:type="character" w:customStyle="1" w:styleId="affffffffffffff4">
    <w:name w:val="комментарий"/>
    <w:rsid w:val="00C708A3"/>
    <w:rPr>
      <w:b/>
      <w:i/>
      <w:shd w:val="clear" w:color="auto" w:fill="FFFF99"/>
    </w:rPr>
  </w:style>
  <w:style w:type="character" w:customStyle="1" w:styleId="Sp1">
    <w:name w:val="Sp1 Знак Знак"/>
    <w:rsid w:val="00C708A3"/>
    <w:rPr>
      <w:b/>
      <w:kern w:val="24"/>
      <w:sz w:val="24"/>
      <w:lang w:val="ru-RU" w:eastAsia="ru-RU"/>
    </w:rPr>
  </w:style>
  <w:style w:type="character" w:customStyle="1" w:styleId="FontStyle33">
    <w:name w:val="Font Style33"/>
    <w:rsid w:val="00C708A3"/>
    <w:rPr>
      <w:rFonts w:ascii="Times New Roman" w:hAnsi="Times New Roman"/>
      <w:sz w:val="26"/>
    </w:rPr>
  </w:style>
  <w:style w:type="character" w:customStyle="1" w:styleId="FontStyle57">
    <w:name w:val="Font Style57"/>
    <w:rsid w:val="00C708A3"/>
    <w:rPr>
      <w:rFonts w:ascii="Times New Roman" w:hAnsi="Times New Roman"/>
      <w:b/>
      <w:sz w:val="20"/>
    </w:rPr>
  </w:style>
  <w:style w:type="character" w:customStyle="1" w:styleId="urtxtstd1">
    <w:name w:val="urtxtstd1"/>
    <w:rsid w:val="00C708A3"/>
    <w:rPr>
      <w:rFonts w:ascii="Arial" w:hAnsi="Arial"/>
      <w:sz w:val="17"/>
    </w:rPr>
  </w:style>
  <w:style w:type="character" w:customStyle="1" w:styleId="rvts9">
    <w:name w:val="rvts9"/>
    <w:rsid w:val="00C708A3"/>
    <w:rPr>
      <w:rFonts w:ascii="Times New Roman" w:hAnsi="Times New Roman"/>
      <w:b/>
      <w:sz w:val="28"/>
    </w:rPr>
  </w:style>
  <w:style w:type="character" w:customStyle="1" w:styleId="rvts30">
    <w:name w:val="rvts30"/>
    <w:rsid w:val="00C708A3"/>
    <w:rPr>
      <w:rFonts w:ascii="Times New Roman" w:hAnsi="Times New Roman"/>
      <w:sz w:val="22"/>
    </w:rPr>
  </w:style>
  <w:style w:type="character" w:customStyle="1" w:styleId="rvts36">
    <w:name w:val="rvts36"/>
    <w:rsid w:val="00C708A3"/>
    <w:rPr>
      <w:rFonts w:ascii="Times New Roman" w:hAnsi="Times New Roman"/>
      <w:color w:val="000000"/>
      <w:sz w:val="22"/>
    </w:rPr>
  </w:style>
  <w:style w:type="character" w:customStyle="1" w:styleId="rvts25">
    <w:name w:val="rvts25"/>
    <w:rsid w:val="00C708A3"/>
    <w:rPr>
      <w:rFonts w:ascii="Times New Roman" w:hAnsi="Times New Roman"/>
      <w:b/>
      <w:i/>
      <w:shd w:val="clear" w:color="auto" w:fill="FDE9D9"/>
    </w:rPr>
  </w:style>
  <w:style w:type="character" w:customStyle="1" w:styleId="rvts46">
    <w:name w:val="rvts46"/>
    <w:rsid w:val="00C708A3"/>
    <w:rPr>
      <w:rFonts w:ascii="Times New Roman" w:hAnsi="Times New Roman"/>
      <w:i/>
      <w:shd w:val="clear" w:color="auto" w:fill="FABF8F"/>
    </w:rPr>
  </w:style>
  <w:style w:type="character" w:customStyle="1" w:styleId="urtxtstd">
    <w:name w:val="urtxtstd"/>
    <w:rsid w:val="00C708A3"/>
  </w:style>
  <w:style w:type="paragraph" w:customStyle="1" w:styleId="NVGBullet">
    <w:name w:val="NVG Bullet"/>
    <w:basedOn w:val="af7"/>
    <w:rsid w:val="00C708A3"/>
    <w:pPr>
      <w:numPr>
        <w:numId w:val="38"/>
      </w:numPr>
      <w:suppressAutoHyphens/>
      <w:spacing w:before="120"/>
    </w:pPr>
    <w:rPr>
      <w:rFonts w:ascii="Arial" w:hAnsi="Arial"/>
      <w:szCs w:val="24"/>
      <w:lang w:val="en-US" w:eastAsia="ar-SA"/>
    </w:rPr>
  </w:style>
  <w:style w:type="paragraph" w:customStyle="1" w:styleId="affffffffffffff5">
    <w:name w:val="Текст_бо"/>
    <w:basedOn w:val="affff4"/>
    <w:autoRedefine/>
    <w:rsid w:val="00C708A3"/>
    <w:pPr>
      <w:jc w:val="center"/>
    </w:pPr>
    <w:rPr>
      <w:rFonts w:ascii="Times New Roman" w:hAnsi="Times New Roman"/>
      <w:b/>
      <w:bCs/>
      <w:snapToGrid w:val="0"/>
      <w:sz w:val="26"/>
      <w:szCs w:val="26"/>
    </w:rPr>
  </w:style>
  <w:style w:type="paragraph" w:customStyle="1" w:styleId="affffffffffffff6">
    <w:name w:val="текст смк"/>
    <w:basedOn w:val="af7"/>
    <w:link w:val="affffffffffffff7"/>
    <w:rsid w:val="00C708A3"/>
    <w:pPr>
      <w:ind w:firstLine="567"/>
      <w:jc w:val="both"/>
    </w:pPr>
    <w:rPr>
      <w:sz w:val="26"/>
    </w:rPr>
  </w:style>
  <w:style w:type="character" w:customStyle="1" w:styleId="affffffffffffff7">
    <w:name w:val="текст смк Знак"/>
    <w:link w:val="affffffffffffff6"/>
    <w:locked/>
    <w:rsid w:val="00C708A3"/>
    <w:rPr>
      <w:sz w:val="26"/>
    </w:rPr>
  </w:style>
  <w:style w:type="paragraph" w:customStyle="1" w:styleId="12b">
    <w:name w:val="Рецензия12"/>
    <w:semiHidden/>
    <w:rsid w:val="00C708A3"/>
    <w:rPr>
      <w:sz w:val="24"/>
      <w:szCs w:val="24"/>
    </w:rPr>
  </w:style>
  <w:style w:type="paragraph" w:customStyle="1" w:styleId="127">
    <w:name w:val="Абзац списка12"/>
    <w:basedOn w:val="af7"/>
    <w:link w:val="ListParagraphChar"/>
    <w:rsid w:val="00C708A3"/>
    <w:pPr>
      <w:spacing w:after="200" w:line="276" w:lineRule="auto"/>
      <w:ind w:left="720"/>
      <w:contextualSpacing/>
    </w:pPr>
    <w:rPr>
      <w:rFonts w:eastAsia="Calibri"/>
      <w:szCs w:val="24"/>
      <w:lang w:eastAsia="ar-SA"/>
    </w:rPr>
  </w:style>
  <w:style w:type="character" w:customStyle="1" w:styleId="201">
    <w:name w:val="Знак Знак20"/>
    <w:locked/>
    <w:rsid w:val="00C708A3"/>
    <w:rPr>
      <w:rFonts w:eastAsia="Arial Unicode MS"/>
      <w:b/>
      <w:sz w:val="28"/>
    </w:rPr>
  </w:style>
  <w:style w:type="character" w:customStyle="1" w:styleId="191">
    <w:name w:val="Знак Знак19"/>
    <w:locked/>
    <w:rsid w:val="00C708A3"/>
    <w:rPr>
      <w:rFonts w:ascii="Times New Roman" w:eastAsia="Arial Unicode MS" w:hAnsi="Times New Roman"/>
      <w:b/>
      <w:i/>
      <w:sz w:val="26"/>
    </w:rPr>
  </w:style>
  <w:style w:type="paragraph" w:customStyle="1" w:styleId="1CharChar">
    <w:name w:val="Знак Знак1 Char Char"/>
    <w:basedOn w:val="af7"/>
    <w:rsid w:val="00C708A3"/>
    <w:pPr>
      <w:widowControl w:val="0"/>
      <w:jc w:val="both"/>
    </w:pPr>
    <w:rPr>
      <w:rFonts w:eastAsia="SimSun"/>
      <w:kern w:val="2"/>
      <w:sz w:val="21"/>
      <w:szCs w:val="21"/>
      <w:lang w:val="en-US" w:eastAsia="zh-CN"/>
    </w:rPr>
  </w:style>
  <w:style w:type="paragraph" w:customStyle="1" w:styleId="affffffffffffff8">
    <w:name w:val="Колонтитул (правый)"/>
    <w:basedOn w:val="affffffffffffff9"/>
    <w:next w:val="af7"/>
    <w:rsid w:val="00C708A3"/>
    <w:pPr>
      <w:jc w:val="both"/>
    </w:pPr>
    <w:rPr>
      <w:sz w:val="16"/>
      <w:szCs w:val="16"/>
    </w:rPr>
  </w:style>
  <w:style w:type="paragraph" w:customStyle="1" w:styleId="affffffffffffff9">
    <w:name w:val="Текст (прав. подпись)"/>
    <w:basedOn w:val="af7"/>
    <w:next w:val="af7"/>
    <w:rsid w:val="00C708A3"/>
    <w:pPr>
      <w:autoSpaceDE w:val="0"/>
      <w:autoSpaceDN w:val="0"/>
      <w:adjustRightInd w:val="0"/>
      <w:jc w:val="right"/>
    </w:pPr>
    <w:rPr>
      <w:rFonts w:ascii="Arial" w:hAnsi="Arial" w:cs="Arial"/>
      <w:szCs w:val="24"/>
    </w:rPr>
  </w:style>
  <w:style w:type="paragraph" w:customStyle="1" w:styleId="1CharChar1">
    <w:name w:val="Знак Знак1 Char Char1"/>
    <w:basedOn w:val="af7"/>
    <w:rsid w:val="00C708A3"/>
    <w:pPr>
      <w:widowControl w:val="0"/>
      <w:jc w:val="both"/>
    </w:pPr>
    <w:rPr>
      <w:rFonts w:eastAsia="SimSun"/>
      <w:kern w:val="2"/>
      <w:sz w:val="21"/>
      <w:szCs w:val="21"/>
      <w:lang w:val="en-US" w:eastAsia="zh-CN"/>
    </w:rPr>
  </w:style>
  <w:style w:type="paragraph" w:customStyle="1" w:styleId="1CharChar2">
    <w:name w:val="Знак Знак1 Char Char2"/>
    <w:basedOn w:val="af7"/>
    <w:rsid w:val="00C708A3"/>
    <w:pPr>
      <w:widowControl w:val="0"/>
      <w:jc w:val="both"/>
    </w:pPr>
    <w:rPr>
      <w:rFonts w:eastAsia="SimSun"/>
      <w:kern w:val="2"/>
      <w:sz w:val="21"/>
      <w:szCs w:val="21"/>
      <w:lang w:val="en-US" w:eastAsia="zh-CN"/>
    </w:rPr>
  </w:style>
  <w:style w:type="paragraph" w:customStyle="1" w:styleId="1CharChar3">
    <w:name w:val="Знак Знак1 Char Char3"/>
    <w:basedOn w:val="af7"/>
    <w:rsid w:val="00C708A3"/>
    <w:pPr>
      <w:widowControl w:val="0"/>
      <w:jc w:val="both"/>
    </w:pPr>
    <w:rPr>
      <w:rFonts w:eastAsia="SimSun"/>
      <w:kern w:val="2"/>
      <w:sz w:val="21"/>
      <w:szCs w:val="21"/>
      <w:lang w:val="en-US" w:eastAsia="zh-CN"/>
    </w:rPr>
  </w:style>
  <w:style w:type="paragraph" w:customStyle="1" w:styleId="1CharChar4">
    <w:name w:val="Знак Знак1 Char Char4"/>
    <w:basedOn w:val="af7"/>
    <w:rsid w:val="00C708A3"/>
    <w:pPr>
      <w:widowControl w:val="0"/>
      <w:jc w:val="both"/>
    </w:pPr>
    <w:rPr>
      <w:rFonts w:eastAsia="SimSun"/>
      <w:kern w:val="2"/>
      <w:sz w:val="21"/>
      <w:szCs w:val="21"/>
      <w:lang w:val="en-US" w:eastAsia="zh-CN"/>
    </w:rPr>
  </w:style>
  <w:style w:type="paragraph" w:customStyle="1" w:styleId="1CharChar5">
    <w:name w:val="Знак Знак1 Char Char5"/>
    <w:basedOn w:val="af7"/>
    <w:rsid w:val="00C708A3"/>
    <w:pPr>
      <w:widowControl w:val="0"/>
      <w:jc w:val="both"/>
    </w:pPr>
    <w:rPr>
      <w:rFonts w:eastAsia="SimSun"/>
      <w:kern w:val="2"/>
      <w:sz w:val="21"/>
      <w:szCs w:val="21"/>
      <w:lang w:val="en-US" w:eastAsia="zh-CN"/>
    </w:rPr>
  </w:style>
  <w:style w:type="paragraph" w:customStyle="1" w:styleId="Iauiue">
    <w:name w:val="Iau?iue"/>
    <w:rsid w:val="00C708A3"/>
    <w:rPr>
      <w:lang w:val="en-US"/>
    </w:rPr>
  </w:style>
  <w:style w:type="paragraph" w:customStyle="1" w:styleId="1CharChar6">
    <w:name w:val="Знак Знак1 Char Char6"/>
    <w:basedOn w:val="af7"/>
    <w:rsid w:val="00C708A3"/>
    <w:pPr>
      <w:widowControl w:val="0"/>
      <w:jc w:val="both"/>
    </w:pPr>
    <w:rPr>
      <w:rFonts w:eastAsia="SimSun"/>
      <w:kern w:val="2"/>
      <w:sz w:val="21"/>
      <w:szCs w:val="24"/>
      <w:lang w:val="en-US" w:eastAsia="zh-CN"/>
    </w:rPr>
  </w:style>
  <w:style w:type="paragraph" w:customStyle="1" w:styleId="StyleFirstline127cm">
    <w:name w:val="Style First line:  127 cm"/>
    <w:basedOn w:val="af7"/>
    <w:rsid w:val="00C708A3"/>
    <w:pPr>
      <w:spacing w:before="120"/>
      <w:ind w:firstLine="720"/>
      <w:jc w:val="both"/>
    </w:pPr>
    <w:rPr>
      <w:rFonts w:ascii="Arial" w:hAnsi="Arial"/>
      <w:lang w:eastAsia="en-US"/>
    </w:rPr>
  </w:style>
  <w:style w:type="paragraph" w:customStyle="1" w:styleId="1ffffff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7"/>
    <w:rsid w:val="00C708A3"/>
    <w:pPr>
      <w:spacing w:before="100" w:beforeAutospacing="1" w:after="100" w:afterAutospacing="1"/>
    </w:pPr>
    <w:rPr>
      <w:rFonts w:ascii="Tahoma" w:hAnsi="Tahoma"/>
      <w:sz w:val="20"/>
      <w:lang w:val="en-US" w:eastAsia="en-US"/>
    </w:rPr>
  </w:style>
  <w:style w:type="paragraph" w:customStyle="1" w:styleId="BodyText220">
    <w:name w:val="Body Text 22"/>
    <w:basedOn w:val="af7"/>
    <w:rsid w:val="00C708A3"/>
    <w:pPr>
      <w:widowControl w:val="0"/>
      <w:ind w:firstLine="709"/>
      <w:jc w:val="both"/>
    </w:pPr>
    <w:rPr>
      <w:sz w:val="28"/>
    </w:rPr>
  </w:style>
  <w:style w:type="paragraph" w:customStyle="1" w:styleId="PlainText3">
    <w:name w:val="Plain Text3"/>
    <w:basedOn w:val="af7"/>
    <w:rsid w:val="00C708A3"/>
    <w:pPr>
      <w:spacing w:line="360" w:lineRule="auto"/>
      <w:ind w:firstLine="720"/>
      <w:jc w:val="both"/>
    </w:pPr>
    <w:rPr>
      <w:sz w:val="28"/>
    </w:rPr>
  </w:style>
  <w:style w:type="paragraph" w:customStyle="1" w:styleId="11f4">
    <w:name w:val="Рецензия11"/>
    <w:hidden/>
    <w:semiHidden/>
    <w:rsid w:val="00C708A3"/>
  </w:style>
  <w:style w:type="paragraph" w:customStyle="1" w:styleId="11f5">
    <w:name w:val="Абзац списка11"/>
    <w:basedOn w:val="af7"/>
    <w:rsid w:val="00C708A3"/>
    <w:pPr>
      <w:widowControl w:val="0"/>
      <w:autoSpaceDE w:val="0"/>
      <w:autoSpaceDN w:val="0"/>
      <w:adjustRightInd w:val="0"/>
      <w:ind w:left="720"/>
      <w:contextualSpacing/>
    </w:pPr>
    <w:rPr>
      <w:rFonts w:ascii="Calibri" w:hAnsi="Calibri"/>
      <w:sz w:val="20"/>
    </w:rPr>
  </w:style>
  <w:style w:type="paragraph" w:customStyle="1" w:styleId="otrnormal">
    <w:name w:val="otr_normal"/>
    <w:rsid w:val="00C708A3"/>
    <w:pPr>
      <w:suppressAutoHyphens/>
      <w:spacing w:before="180" w:after="180" w:line="240" w:lineRule="atLeast"/>
      <w:ind w:left="1134"/>
      <w:jc w:val="both"/>
    </w:pPr>
    <w:rPr>
      <w:rFonts w:ascii="Arial" w:hAnsi="Arial" w:cs="Arial"/>
      <w:lang w:eastAsia="en-US"/>
    </w:rPr>
  </w:style>
  <w:style w:type="character" w:customStyle="1" w:styleId="5f0">
    <w:name w:val="Знак Знак5"/>
    <w:semiHidden/>
    <w:locked/>
    <w:rsid w:val="00C708A3"/>
    <w:rPr>
      <w:lang w:val="ru-RU" w:eastAsia="ru-RU"/>
    </w:rPr>
  </w:style>
  <w:style w:type="paragraph" w:customStyle="1" w:styleId="2ffff4">
    <w:name w:val="Рецензия2"/>
    <w:hidden/>
    <w:semiHidden/>
    <w:rsid w:val="00C708A3"/>
  </w:style>
  <w:style w:type="character" w:customStyle="1" w:styleId="Numberedtext3">
    <w:name w:val="Numbered text 3 Знак Знак"/>
    <w:aliases w:val="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 Знак Знак Знак"/>
    <w:locked/>
    <w:rsid w:val="00C708A3"/>
    <w:rPr>
      <w:b/>
      <w:sz w:val="30"/>
      <w:lang w:val="ru-RU" w:eastAsia="ru-RU"/>
    </w:rPr>
  </w:style>
  <w:style w:type="paragraph" w:customStyle="1" w:styleId="11f6">
    <w:name w:val="Без интервала11"/>
    <w:basedOn w:val="af7"/>
    <w:rsid w:val="00C708A3"/>
    <w:rPr>
      <w:rFonts w:ascii="Verdana" w:hAnsi="Verdana"/>
      <w:sz w:val="22"/>
      <w:szCs w:val="22"/>
      <w:lang w:val="en-US" w:eastAsia="en-US"/>
    </w:rPr>
  </w:style>
  <w:style w:type="character" w:customStyle="1" w:styleId="fontstyle190">
    <w:name w:val="fontstyle19"/>
    <w:rsid w:val="00C708A3"/>
  </w:style>
  <w:style w:type="paragraph" w:customStyle="1" w:styleId="Normal-N">
    <w:name w:val="Normal-N"/>
    <w:basedOn w:val="af7"/>
    <w:rsid w:val="00C708A3"/>
    <w:pPr>
      <w:tabs>
        <w:tab w:val="left" w:pos="1080"/>
      </w:tabs>
      <w:overflowPunct w:val="0"/>
      <w:autoSpaceDE w:val="0"/>
      <w:autoSpaceDN w:val="0"/>
      <w:adjustRightInd w:val="0"/>
      <w:spacing w:after="240"/>
      <w:ind w:left="792" w:hanging="432"/>
      <w:jc w:val="both"/>
      <w:textAlignment w:val="baseline"/>
    </w:pPr>
    <w:rPr>
      <w:sz w:val="22"/>
    </w:rPr>
  </w:style>
  <w:style w:type="paragraph" w:customStyle="1" w:styleId="CharChar2">
    <w:name w:val="Знак Знак Char Char"/>
    <w:basedOn w:val="af7"/>
    <w:rsid w:val="00C708A3"/>
    <w:pPr>
      <w:spacing w:after="160" w:line="240" w:lineRule="exact"/>
    </w:pPr>
    <w:rPr>
      <w:rFonts w:ascii="Verdana" w:hAnsi="Verdana" w:cs="Verdana"/>
      <w:sz w:val="20"/>
      <w:lang w:val="en-US" w:eastAsia="en-US"/>
    </w:rPr>
  </w:style>
  <w:style w:type="paragraph" w:customStyle="1" w:styleId="OrderedList1OL">
    <w:name w:val="Ordered List 1 (OL)"/>
    <w:basedOn w:val="af7"/>
    <w:rsid w:val="00C708A3"/>
    <w:pPr>
      <w:keepLines/>
      <w:autoSpaceDE w:val="0"/>
      <w:autoSpaceDN w:val="0"/>
      <w:adjustRightInd w:val="0"/>
      <w:ind w:left="360" w:hanging="360"/>
    </w:pPr>
    <w:rPr>
      <w:rFonts w:ascii="Arial" w:hAnsi="Arial" w:cs="Arial"/>
      <w:b/>
      <w:bCs/>
      <w:sz w:val="20"/>
    </w:rPr>
  </w:style>
  <w:style w:type="paragraph" w:customStyle="1" w:styleId="OL1text">
    <w:name w:val="OL1 text"/>
    <w:basedOn w:val="af7"/>
    <w:rsid w:val="00C708A3"/>
    <w:pPr>
      <w:autoSpaceDE w:val="0"/>
      <w:autoSpaceDN w:val="0"/>
      <w:adjustRightInd w:val="0"/>
      <w:spacing w:before="100" w:after="40"/>
      <w:ind w:left="380"/>
      <w:jc w:val="both"/>
    </w:pPr>
    <w:rPr>
      <w:rFonts w:ascii="Arial" w:hAnsi="Arial" w:cs="Arial"/>
      <w:sz w:val="18"/>
      <w:szCs w:val="18"/>
    </w:rPr>
  </w:style>
  <w:style w:type="paragraph" w:customStyle="1" w:styleId="12c">
    <w:name w:val="ГОСТ Обычный 12"/>
    <w:link w:val="12d"/>
    <w:rsid w:val="00C708A3"/>
    <w:pPr>
      <w:spacing w:line="360" w:lineRule="auto"/>
      <w:ind w:firstLine="851"/>
      <w:jc w:val="both"/>
    </w:pPr>
    <w:rPr>
      <w:sz w:val="22"/>
    </w:rPr>
  </w:style>
  <w:style w:type="character" w:customStyle="1" w:styleId="12d">
    <w:name w:val="ГОСТ Обычный 12 Знак"/>
    <w:link w:val="12c"/>
    <w:locked/>
    <w:rsid w:val="00C708A3"/>
    <w:rPr>
      <w:sz w:val="22"/>
    </w:rPr>
  </w:style>
  <w:style w:type="character" w:customStyle="1" w:styleId="affffffffffffffa">
    <w:name w:val="!Основной Знак"/>
    <w:link w:val="affffffffffffffb"/>
    <w:locked/>
    <w:rsid w:val="00C708A3"/>
    <w:rPr>
      <w:rFonts w:ascii="MS Mincho" w:eastAsia="MS Mincho" w:hAnsi="MS Mincho"/>
      <w:sz w:val="24"/>
    </w:rPr>
  </w:style>
  <w:style w:type="paragraph" w:customStyle="1" w:styleId="affffffffffffffb">
    <w:name w:val="!Основной"/>
    <w:link w:val="affffffffffffffa"/>
    <w:rsid w:val="00C708A3"/>
    <w:pPr>
      <w:keepNext/>
      <w:ind w:firstLine="737"/>
      <w:jc w:val="both"/>
    </w:pPr>
    <w:rPr>
      <w:rFonts w:ascii="MS Mincho" w:eastAsia="MS Mincho" w:hAnsi="MS Mincho"/>
      <w:sz w:val="24"/>
    </w:rPr>
  </w:style>
  <w:style w:type="paragraph" w:customStyle="1" w:styleId="affffffffffffffc">
    <w:name w:val="_Нумерация абзацев"/>
    <w:basedOn w:val="aff8"/>
    <w:rsid w:val="00C708A3"/>
    <w:pPr>
      <w:tabs>
        <w:tab w:val="num" w:pos="1304"/>
      </w:tabs>
      <w:spacing w:before="120" w:after="0"/>
      <w:ind w:firstLine="709"/>
      <w:jc w:val="both"/>
    </w:pPr>
    <w:rPr>
      <w:lang w:eastAsia="en-US"/>
    </w:rPr>
  </w:style>
  <w:style w:type="paragraph" w:customStyle="1" w:styleId="2ffff5">
    <w:name w:val="Список_2 уровень"/>
    <w:basedOn w:val="2f2"/>
    <w:rsid w:val="00C708A3"/>
    <w:pPr>
      <w:tabs>
        <w:tab w:val="num" w:pos="0"/>
      </w:tabs>
      <w:autoSpaceDE w:val="0"/>
      <w:autoSpaceDN w:val="0"/>
      <w:adjustRightInd w:val="0"/>
      <w:spacing w:before="120"/>
      <w:ind w:left="0" w:firstLine="0"/>
      <w:jc w:val="both"/>
    </w:pPr>
    <w:rPr>
      <w:b/>
      <w:lang w:val="en-GB"/>
    </w:rPr>
  </w:style>
  <w:style w:type="paragraph" w:customStyle="1" w:styleId="3ff6">
    <w:name w:val="Список_3 уровень"/>
    <w:basedOn w:val="af7"/>
    <w:next w:val="affff"/>
    <w:rsid w:val="00C708A3"/>
    <w:pPr>
      <w:tabs>
        <w:tab w:val="num" w:pos="397"/>
      </w:tabs>
      <w:autoSpaceDE w:val="0"/>
      <w:autoSpaceDN w:val="0"/>
      <w:adjustRightInd w:val="0"/>
      <w:spacing w:before="140"/>
      <w:ind w:left="397"/>
      <w:jc w:val="both"/>
    </w:pPr>
    <w:rPr>
      <w:szCs w:val="24"/>
    </w:rPr>
  </w:style>
  <w:style w:type="paragraph" w:customStyle="1" w:styleId="H1App">
    <w:name w:val="H1_App"/>
    <w:basedOn w:val="1b"/>
    <w:rsid w:val="00C708A3"/>
    <w:pPr>
      <w:keepNext w:val="0"/>
      <w:widowControl w:val="0"/>
      <w:tabs>
        <w:tab w:val="num" w:pos="1681"/>
      </w:tabs>
      <w:autoSpaceDE w:val="0"/>
      <w:autoSpaceDN w:val="0"/>
      <w:adjustRightInd w:val="0"/>
      <w:spacing w:before="100" w:beforeAutospacing="1" w:after="0"/>
      <w:ind w:left="490" w:firstLine="709"/>
      <w:jc w:val="center"/>
      <w:textAlignment w:val="baseline"/>
    </w:pPr>
    <w:rPr>
      <w:rFonts w:ascii="Times New Roman" w:hAnsi="Times New Roman"/>
      <w:bCs/>
      <w:kern w:val="0"/>
      <w:sz w:val="24"/>
      <w:lang w:eastAsia="en-US"/>
    </w:rPr>
  </w:style>
  <w:style w:type="paragraph" w:customStyle="1" w:styleId="ListParagraph1">
    <w:name w:val="List Paragraph1"/>
    <w:basedOn w:val="af7"/>
    <w:rsid w:val="00C708A3"/>
    <w:pPr>
      <w:ind w:left="720"/>
      <w:contextualSpacing/>
    </w:pPr>
    <w:rPr>
      <w:sz w:val="28"/>
      <w:szCs w:val="28"/>
    </w:rPr>
  </w:style>
  <w:style w:type="paragraph" w:customStyle="1" w:styleId="DefaultText">
    <w:name w:val="Default Text"/>
    <w:basedOn w:val="af7"/>
    <w:rsid w:val="00C708A3"/>
    <w:pPr>
      <w:autoSpaceDE w:val="0"/>
      <w:autoSpaceDN w:val="0"/>
      <w:adjustRightInd w:val="0"/>
      <w:spacing w:before="140"/>
    </w:pPr>
    <w:rPr>
      <w:szCs w:val="24"/>
    </w:rPr>
  </w:style>
  <w:style w:type="paragraph" w:customStyle="1" w:styleId="Paragraph">
    <w:name w:val="Paragraph"/>
    <w:basedOn w:val="af7"/>
    <w:rsid w:val="00C708A3"/>
    <w:pPr>
      <w:autoSpaceDE w:val="0"/>
      <w:autoSpaceDN w:val="0"/>
      <w:adjustRightInd w:val="0"/>
      <w:spacing w:before="28" w:after="28"/>
      <w:jc w:val="both"/>
    </w:pPr>
    <w:rPr>
      <w:rFonts w:ascii="Helvetica" w:hAnsi="Helvetica" w:cs="Helvetica"/>
      <w:sz w:val="20"/>
    </w:rPr>
  </w:style>
  <w:style w:type="paragraph" w:customStyle="1" w:styleId="223">
    <w:name w:val="Список22_3 уровень"/>
    <w:basedOn w:val="af7"/>
    <w:next w:val="aff8"/>
    <w:rsid w:val="00C708A3"/>
    <w:pPr>
      <w:numPr>
        <w:ilvl w:val="2"/>
        <w:numId w:val="39"/>
      </w:numPr>
      <w:autoSpaceDE w:val="0"/>
      <w:autoSpaceDN w:val="0"/>
      <w:adjustRightInd w:val="0"/>
      <w:spacing w:before="60"/>
      <w:jc w:val="both"/>
    </w:pPr>
    <w:rPr>
      <w:szCs w:val="24"/>
    </w:rPr>
  </w:style>
  <w:style w:type="paragraph" w:customStyle="1" w:styleId="240">
    <w:name w:val="Список2_4 уровень"/>
    <w:basedOn w:val="af7"/>
    <w:rsid w:val="00C708A3"/>
    <w:pPr>
      <w:numPr>
        <w:ilvl w:val="3"/>
        <w:numId w:val="39"/>
      </w:numPr>
      <w:autoSpaceDE w:val="0"/>
      <w:autoSpaceDN w:val="0"/>
      <w:adjustRightInd w:val="0"/>
      <w:spacing w:before="120"/>
      <w:jc w:val="both"/>
    </w:pPr>
    <w:rPr>
      <w:sz w:val="20"/>
      <w:lang w:val="en-GB"/>
    </w:rPr>
  </w:style>
  <w:style w:type="paragraph" w:customStyle="1" w:styleId="2230">
    <w:name w:val="Стиль Список22_3 уровень + По левому краю Слева:  0 см"/>
    <w:basedOn w:val="223"/>
    <w:next w:val="aff8"/>
    <w:rsid w:val="00C708A3"/>
    <w:pPr>
      <w:numPr>
        <w:ilvl w:val="0"/>
      </w:numPr>
      <w:jc w:val="left"/>
    </w:pPr>
    <w:rPr>
      <w:szCs w:val="20"/>
    </w:rPr>
  </w:style>
  <w:style w:type="paragraph" w:customStyle="1" w:styleId="1ffffff2">
    <w:name w:val="Заголовок_1"/>
    <w:basedOn w:val="1b"/>
    <w:next w:val="af7"/>
    <w:rsid w:val="00C708A3"/>
    <w:pPr>
      <w:keepNext w:val="0"/>
      <w:widowControl w:val="0"/>
      <w:autoSpaceDE w:val="0"/>
      <w:autoSpaceDN w:val="0"/>
      <w:adjustRightInd w:val="0"/>
      <w:ind w:left="1008"/>
      <w:jc w:val="center"/>
      <w:textAlignment w:val="baseline"/>
    </w:pPr>
    <w:rPr>
      <w:rFonts w:ascii="Times New Roman" w:hAnsi="Times New Roman"/>
      <w:kern w:val="32"/>
      <w:sz w:val="24"/>
      <w:lang w:val="en-GB" w:eastAsia="en-US"/>
    </w:rPr>
  </w:style>
  <w:style w:type="paragraph" w:customStyle="1" w:styleId="Head1">
    <w:name w:val="Head1"/>
    <w:basedOn w:val="af7"/>
    <w:rsid w:val="00C708A3"/>
    <w:pPr>
      <w:keepLines/>
      <w:autoSpaceDE w:val="0"/>
      <w:autoSpaceDN w:val="0"/>
      <w:adjustRightInd w:val="0"/>
      <w:spacing w:before="72" w:after="72"/>
      <w:ind w:left="567" w:hanging="567"/>
    </w:pPr>
    <w:rPr>
      <w:b/>
      <w:bCs/>
      <w:szCs w:val="24"/>
      <w:lang w:val="en-US"/>
    </w:rPr>
  </w:style>
  <w:style w:type="paragraph" w:customStyle="1" w:styleId="226">
    <w:name w:val="Список2_2 уровень"/>
    <w:basedOn w:val="affff"/>
    <w:rsid w:val="00C708A3"/>
    <w:pPr>
      <w:tabs>
        <w:tab w:val="num" w:pos="0"/>
      </w:tabs>
      <w:autoSpaceDE w:val="0"/>
      <w:autoSpaceDN w:val="0"/>
      <w:adjustRightInd w:val="0"/>
      <w:spacing w:before="120"/>
      <w:ind w:left="0" w:firstLine="0"/>
      <w:jc w:val="both"/>
    </w:pPr>
    <w:rPr>
      <w:b/>
    </w:rPr>
  </w:style>
  <w:style w:type="paragraph" w:customStyle="1" w:styleId="2131">
    <w:name w:val="Список21_3 уровень"/>
    <w:basedOn w:val="3ff6"/>
    <w:rsid w:val="00C708A3"/>
    <w:pPr>
      <w:tabs>
        <w:tab w:val="num" w:pos="0"/>
        <w:tab w:val="num" w:pos="284"/>
        <w:tab w:val="num" w:pos="1452"/>
      </w:tabs>
      <w:spacing w:before="60"/>
      <w:ind w:left="284" w:hanging="360"/>
    </w:pPr>
  </w:style>
  <w:style w:type="paragraph" w:customStyle="1" w:styleId="2124">
    <w:name w:val="Список212_4 уровень"/>
    <w:basedOn w:val="2f2"/>
    <w:rsid w:val="00C708A3"/>
    <w:pPr>
      <w:numPr>
        <w:ilvl w:val="3"/>
        <w:numId w:val="40"/>
      </w:numPr>
      <w:autoSpaceDE w:val="0"/>
      <w:autoSpaceDN w:val="0"/>
      <w:adjustRightInd w:val="0"/>
      <w:spacing w:before="60"/>
      <w:ind w:firstLine="0"/>
      <w:jc w:val="both"/>
    </w:pPr>
  </w:style>
  <w:style w:type="paragraph" w:customStyle="1" w:styleId="2134">
    <w:name w:val="Список213_4 уровень"/>
    <w:basedOn w:val="2124"/>
    <w:rsid w:val="00C708A3"/>
    <w:pPr>
      <w:numPr>
        <w:ilvl w:val="0"/>
        <w:numId w:val="0"/>
      </w:numPr>
      <w:tabs>
        <w:tab w:val="num" w:pos="567"/>
      </w:tabs>
      <w:ind w:left="567"/>
    </w:pPr>
  </w:style>
  <w:style w:type="paragraph" w:customStyle="1" w:styleId="21240">
    <w:name w:val="Стиль Список212_4 уровень + Слева:  0 см"/>
    <w:basedOn w:val="2124"/>
    <w:rsid w:val="00C708A3"/>
  </w:style>
  <w:style w:type="paragraph" w:customStyle="1" w:styleId="2224">
    <w:name w:val="Список222_4 уровень"/>
    <w:basedOn w:val="2124"/>
    <w:rsid w:val="00C708A3"/>
    <w:pPr>
      <w:numPr>
        <w:ilvl w:val="0"/>
        <w:numId w:val="0"/>
      </w:numPr>
      <w:tabs>
        <w:tab w:val="num" w:pos="510"/>
        <w:tab w:val="num" w:pos="567"/>
      </w:tabs>
      <w:ind w:left="510"/>
    </w:pPr>
  </w:style>
  <w:style w:type="paragraph" w:customStyle="1" w:styleId="2234">
    <w:name w:val="Список223_4 уровень"/>
    <w:basedOn w:val="2224"/>
    <w:rsid w:val="00C708A3"/>
    <w:pPr>
      <w:tabs>
        <w:tab w:val="clear" w:pos="510"/>
        <w:tab w:val="num" w:pos="360"/>
      </w:tabs>
      <w:ind w:left="360" w:hanging="360"/>
    </w:pPr>
  </w:style>
  <w:style w:type="paragraph" w:customStyle="1" w:styleId="22315">
    <w:name w:val="Список2231_5 уровень"/>
    <w:basedOn w:val="affff"/>
    <w:next w:val="aff8"/>
    <w:rsid w:val="00C708A3"/>
    <w:pPr>
      <w:numPr>
        <w:ilvl w:val="4"/>
        <w:numId w:val="41"/>
      </w:numPr>
      <w:autoSpaceDE w:val="0"/>
      <w:autoSpaceDN w:val="0"/>
      <w:adjustRightInd w:val="0"/>
      <w:spacing w:before="120"/>
      <w:ind w:firstLine="0"/>
      <w:jc w:val="both"/>
    </w:pPr>
    <w:rPr>
      <w:lang w:val="en-GB"/>
    </w:rPr>
  </w:style>
  <w:style w:type="paragraph" w:customStyle="1" w:styleId="22325">
    <w:name w:val="Список2232_5 уровень"/>
    <w:basedOn w:val="22315"/>
    <w:rsid w:val="00C708A3"/>
    <w:pPr>
      <w:numPr>
        <w:numId w:val="42"/>
      </w:numPr>
      <w:ind w:left="1790" w:hanging="1080"/>
    </w:pPr>
  </w:style>
  <w:style w:type="paragraph" w:customStyle="1" w:styleId="233">
    <w:name w:val="Список23_3 уровень"/>
    <w:basedOn w:val="affff"/>
    <w:next w:val="aff8"/>
    <w:rsid w:val="00C708A3"/>
    <w:pPr>
      <w:numPr>
        <w:ilvl w:val="2"/>
        <w:numId w:val="43"/>
      </w:numPr>
      <w:autoSpaceDE w:val="0"/>
      <w:autoSpaceDN w:val="0"/>
      <w:adjustRightInd w:val="0"/>
      <w:spacing w:before="120"/>
      <w:ind w:firstLine="0"/>
      <w:jc w:val="both"/>
    </w:pPr>
    <w:rPr>
      <w:lang w:val="en-GB"/>
    </w:rPr>
  </w:style>
  <w:style w:type="paragraph" w:customStyle="1" w:styleId="2324">
    <w:name w:val="Список232_4 уровень"/>
    <w:basedOn w:val="affff"/>
    <w:next w:val="aff8"/>
    <w:rsid w:val="00C708A3"/>
    <w:pPr>
      <w:numPr>
        <w:ilvl w:val="3"/>
        <w:numId w:val="44"/>
      </w:numPr>
      <w:autoSpaceDE w:val="0"/>
      <w:autoSpaceDN w:val="0"/>
      <w:adjustRightInd w:val="0"/>
      <w:spacing w:before="120"/>
      <w:ind w:firstLine="0"/>
      <w:jc w:val="both"/>
    </w:pPr>
    <w:rPr>
      <w:lang w:val="en-GB"/>
    </w:rPr>
  </w:style>
  <w:style w:type="paragraph" w:customStyle="1" w:styleId="2334">
    <w:name w:val="Список233_4 уровень"/>
    <w:basedOn w:val="affff"/>
    <w:next w:val="aff8"/>
    <w:rsid w:val="00C708A3"/>
    <w:pPr>
      <w:numPr>
        <w:ilvl w:val="3"/>
        <w:numId w:val="45"/>
      </w:numPr>
      <w:autoSpaceDE w:val="0"/>
      <w:autoSpaceDN w:val="0"/>
      <w:adjustRightInd w:val="0"/>
      <w:spacing w:before="120"/>
      <w:ind w:firstLine="0"/>
      <w:jc w:val="both"/>
    </w:pPr>
    <w:rPr>
      <w:lang w:val="en-GB"/>
    </w:rPr>
  </w:style>
  <w:style w:type="paragraph" w:customStyle="1" w:styleId="243">
    <w:name w:val="Список24_3 уровень"/>
    <w:basedOn w:val="affff"/>
    <w:next w:val="aff8"/>
    <w:rsid w:val="00C708A3"/>
    <w:pPr>
      <w:numPr>
        <w:ilvl w:val="2"/>
        <w:numId w:val="46"/>
      </w:numPr>
      <w:autoSpaceDE w:val="0"/>
      <w:autoSpaceDN w:val="0"/>
      <w:adjustRightInd w:val="0"/>
      <w:spacing w:before="120"/>
      <w:ind w:firstLine="0"/>
      <w:jc w:val="both"/>
    </w:pPr>
    <w:rPr>
      <w:lang w:val="en-GB"/>
    </w:rPr>
  </w:style>
  <w:style w:type="paragraph" w:customStyle="1" w:styleId="2424">
    <w:name w:val="Список242_4 уровень"/>
    <w:basedOn w:val="affff"/>
    <w:next w:val="2d"/>
    <w:rsid w:val="00C708A3"/>
    <w:pPr>
      <w:numPr>
        <w:ilvl w:val="3"/>
        <w:numId w:val="47"/>
      </w:numPr>
      <w:autoSpaceDE w:val="0"/>
      <w:autoSpaceDN w:val="0"/>
      <w:adjustRightInd w:val="0"/>
      <w:spacing w:before="120"/>
      <w:ind w:firstLine="0"/>
      <w:jc w:val="both"/>
    </w:pPr>
    <w:rPr>
      <w:lang w:val="en-GB"/>
    </w:rPr>
  </w:style>
  <w:style w:type="paragraph" w:customStyle="1" w:styleId="2434">
    <w:name w:val="Список243_4 уровень"/>
    <w:basedOn w:val="affff"/>
    <w:next w:val="aff8"/>
    <w:rsid w:val="00C708A3"/>
    <w:pPr>
      <w:numPr>
        <w:ilvl w:val="3"/>
        <w:numId w:val="48"/>
      </w:numPr>
      <w:autoSpaceDE w:val="0"/>
      <w:autoSpaceDN w:val="0"/>
      <w:adjustRightInd w:val="0"/>
      <w:spacing w:before="120"/>
      <w:ind w:firstLine="0"/>
      <w:jc w:val="both"/>
    </w:pPr>
    <w:rPr>
      <w:lang w:val="en-GB"/>
    </w:rPr>
  </w:style>
  <w:style w:type="paragraph" w:customStyle="1" w:styleId="2444">
    <w:name w:val="Список244_4 уровень"/>
    <w:basedOn w:val="affff"/>
    <w:next w:val="aff8"/>
    <w:rsid w:val="00C708A3"/>
    <w:pPr>
      <w:numPr>
        <w:ilvl w:val="3"/>
        <w:numId w:val="49"/>
      </w:numPr>
      <w:autoSpaceDE w:val="0"/>
      <w:autoSpaceDN w:val="0"/>
      <w:adjustRightInd w:val="0"/>
      <w:spacing w:before="120"/>
      <w:ind w:firstLine="0"/>
      <w:jc w:val="both"/>
    </w:pPr>
    <w:rPr>
      <w:lang w:val="en-GB"/>
    </w:rPr>
  </w:style>
  <w:style w:type="paragraph" w:customStyle="1" w:styleId="32">
    <w:name w:val="Список3_2 уровень"/>
    <w:basedOn w:val="affff"/>
    <w:next w:val="aff8"/>
    <w:rsid w:val="00C708A3"/>
    <w:pPr>
      <w:numPr>
        <w:ilvl w:val="1"/>
        <w:numId w:val="50"/>
      </w:numPr>
      <w:autoSpaceDE w:val="0"/>
      <w:autoSpaceDN w:val="0"/>
      <w:adjustRightInd w:val="0"/>
      <w:spacing w:before="120"/>
      <w:ind w:left="0" w:firstLine="0"/>
      <w:jc w:val="both"/>
    </w:pPr>
    <w:rPr>
      <w:b/>
      <w:lang w:val="en-GB"/>
    </w:rPr>
  </w:style>
  <w:style w:type="paragraph" w:customStyle="1" w:styleId="313">
    <w:name w:val="Список31_3 уровень"/>
    <w:basedOn w:val="affff"/>
    <w:next w:val="aff8"/>
    <w:rsid w:val="00C708A3"/>
    <w:pPr>
      <w:numPr>
        <w:ilvl w:val="2"/>
        <w:numId w:val="51"/>
      </w:numPr>
      <w:autoSpaceDE w:val="0"/>
      <w:autoSpaceDN w:val="0"/>
      <w:adjustRightInd w:val="0"/>
      <w:spacing w:before="120"/>
      <w:ind w:firstLine="0"/>
      <w:jc w:val="both"/>
    </w:pPr>
    <w:rPr>
      <w:lang w:val="en-GB"/>
    </w:rPr>
  </w:style>
  <w:style w:type="paragraph" w:customStyle="1" w:styleId="323">
    <w:name w:val="Список32_3 уровень"/>
    <w:basedOn w:val="affff"/>
    <w:next w:val="aff8"/>
    <w:rsid w:val="00C708A3"/>
    <w:pPr>
      <w:numPr>
        <w:ilvl w:val="2"/>
        <w:numId w:val="52"/>
      </w:numPr>
      <w:autoSpaceDE w:val="0"/>
      <w:autoSpaceDN w:val="0"/>
      <w:adjustRightInd w:val="0"/>
      <w:spacing w:before="120"/>
      <w:ind w:firstLine="0"/>
      <w:jc w:val="both"/>
    </w:pPr>
    <w:rPr>
      <w:szCs w:val="24"/>
      <w:lang w:val="en-GB"/>
    </w:rPr>
  </w:style>
  <w:style w:type="paragraph" w:customStyle="1" w:styleId="3214">
    <w:name w:val="Список321_4 уровень"/>
    <w:basedOn w:val="affff"/>
    <w:next w:val="aff8"/>
    <w:rsid w:val="00C708A3"/>
    <w:pPr>
      <w:numPr>
        <w:ilvl w:val="3"/>
        <w:numId w:val="53"/>
      </w:numPr>
      <w:autoSpaceDE w:val="0"/>
      <w:autoSpaceDN w:val="0"/>
      <w:adjustRightInd w:val="0"/>
      <w:spacing w:before="120"/>
      <w:ind w:firstLine="0"/>
      <w:jc w:val="both"/>
    </w:pPr>
    <w:rPr>
      <w:szCs w:val="24"/>
      <w:lang w:val="en-GB"/>
    </w:rPr>
  </w:style>
  <w:style w:type="paragraph" w:customStyle="1" w:styleId="3234">
    <w:name w:val="Список323_4 уровень"/>
    <w:basedOn w:val="affff"/>
    <w:next w:val="aff8"/>
    <w:rsid w:val="00C708A3"/>
    <w:pPr>
      <w:numPr>
        <w:ilvl w:val="3"/>
        <w:numId w:val="54"/>
      </w:numPr>
      <w:autoSpaceDE w:val="0"/>
      <w:autoSpaceDN w:val="0"/>
      <w:adjustRightInd w:val="0"/>
      <w:spacing w:before="120"/>
      <w:ind w:firstLine="0"/>
      <w:jc w:val="both"/>
    </w:pPr>
    <w:rPr>
      <w:szCs w:val="24"/>
      <w:lang w:val="en-GB"/>
    </w:rPr>
  </w:style>
  <w:style w:type="paragraph" w:customStyle="1" w:styleId="3244">
    <w:name w:val="Список324_4 уровень"/>
    <w:basedOn w:val="affff"/>
    <w:next w:val="aff8"/>
    <w:rsid w:val="00C708A3"/>
    <w:pPr>
      <w:numPr>
        <w:ilvl w:val="3"/>
        <w:numId w:val="55"/>
      </w:numPr>
      <w:autoSpaceDE w:val="0"/>
      <w:autoSpaceDN w:val="0"/>
      <w:adjustRightInd w:val="0"/>
      <w:spacing w:before="120"/>
      <w:ind w:firstLine="0"/>
      <w:jc w:val="both"/>
    </w:pPr>
    <w:rPr>
      <w:szCs w:val="24"/>
      <w:lang w:val="en-GB"/>
    </w:rPr>
  </w:style>
  <w:style w:type="paragraph" w:customStyle="1" w:styleId="333">
    <w:name w:val="Список33_3 уровень"/>
    <w:basedOn w:val="affff"/>
    <w:next w:val="aff8"/>
    <w:rsid w:val="00C708A3"/>
    <w:pPr>
      <w:numPr>
        <w:ilvl w:val="2"/>
        <w:numId w:val="56"/>
      </w:numPr>
      <w:autoSpaceDE w:val="0"/>
      <w:autoSpaceDN w:val="0"/>
      <w:adjustRightInd w:val="0"/>
      <w:spacing w:before="120"/>
      <w:ind w:firstLine="0"/>
      <w:jc w:val="both"/>
    </w:pPr>
    <w:rPr>
      <w:lang w:val="en-GB"/>
    </w:rPr>
  </w:style>
  <w:style w:type="paragraph" w:customStyle="1" w:styleId="343">
    <w:name w:val="Список34_3 уровень"/>
    <w:basedOn w:val="affff"/>
    <w:next w:val="aff8"/>
    <w:rsid w:val="00C708A3"/>
    <w:pPr>
      <w:numPr>
        <w:ilvl w:val="2"/>
        <w:numId w:val="57"/>
      </w:numPr>
      <w:autoSpaceDE w:val="0"/>
      <w:autoSpaceDN w:val="0"/>
      <w:adjustRightInd w:val="0"/>
      <w:spacing w:before="120"/>
      <w:ind w:firstLine="0"/>
      <w:jc w:val="both"/>
    </w:pPr>
    <w:rPr>
      <w:lang w:val="en-GB"/>
    </w:rPr>
  </w:style>
  <w:style w:type="paragraph" w:customStyle="1" w:styleId="130">
    <w:name w:val="Список1_3 уровень"/>
    <w:basedOn w:val="affff"/>
    <w:next w:val="af7"/>
    <w:rsid w:val="00C708A3"/>
    <w:pPr>
      <w:numPr>
        <w:ilvl w:val="2"/>
        <w:numId w:val="58"/>
      </w:numPr>
      <w:autoSpaceDE w:val="0"/>
      <w:autoSpaceDN w:val="0"/>
      <w:adjustRightInd w:val="0"/>
      <w:ind w:firstLine="0"/>
      <w:jc w:val="both"/>
    </w:pPr>
  </w:style>
  <w:style w:type="paragraph" w:customStyle="1" w:styleId="2144">
    <w:name w:val="Список214_4 уровень"/>
    <w:basedOn w:val="affff"/>
    <w:next w:val="aff8"/>
    <w:rsid w:val="00C708A3"/>
    <w:pPr>
      <w:numPr>
        <w:ilvl w:val="3"/>
        <w:numId w:val="59"/>
      </w:numPr>
      <w:autoSpaceDE w:val="0"/>
      <w:autoSpaceDN w:val="0"/>
      <w:adjustRightInd w:val="0"/>
      <w:ind w:firstLine="0"/>
      <w:jc w:val="both"/>
    </w:pPr>
  </w:style>
  <w:style w:type="paragraph" w:customStyle="1" w:styleId="2164">
    <w:name w:val="Список216_4 уровень"/>
    <w:basedOn w:val="affff"/>
    <w:next w:val="aff8"/>
    <w:rsid w:val="00C708A3"/>
    <w:pPr>
      <w:numPr>
        <w:ilvl w:val="3"/>
        <w:numId w:val="60"/>
      </w:numPr>
      <w:tabs>
        <w:tab w:val="clear" w:pos="851"/>
        <w:tab w:val="num" w:pos="510"/>
      </w:tabs>
      <w:autoSpaceDE w:val="0"/>
      <w:autoSpaceDN w:val="0"/>
      <w:adjustRightInd w:val="0"/>
      <w:ind w:left="510" w:firstLine="0"/>
      <w:jc w:val="both"/>
    </w:pPr>
  </w:style>
  <w:style w:type="paragraph" w:customStyle="1" w:styleId="2174">
    <w:name w:val="Список217_4 уровень"/>
    <w:basedOn w:val="affff"/>
    <w:next w:val="aff8"/>
    <w:rsid w:val="00C708A3"/>
    <w:pPr>
      <w:numPr>
        <w:ilvl w:val="3"/>
        <w:numId w:val="61"/>
      </w:numPr>
      <w:autoSpaceDE w:val="0"/>
      <w:autoSpaceDN w:val="0"/>
      <w:adjustRightInd w:val="0"/>
      <w:ind w:firstLine="0"/>
      <w:jc w:val="both"/>
    </w:pPr>
  </w:style>
  <w:style w:type="paragraph" w:customStyle="1" w:styleId="2254">
    <w:name w:val="Список225_4 уровень"/>
    <w:basedOn w:val="affff"/>
    <w:next w:val="aff8"/>
    <w:rsid w:val="00C708A3"/>
    <w:pPr>
      <w:numPr>
        <w:ilvl w:val="3"/>
        <w:numId w:val="62"/>
      </w:numPr>
      <w:autoSpaceDE w:val="0"/>
      <w:autoSpaceDN w:val="0"/>
      <w:adjustRightInd w:val="0"/>
      <w:ind w:firstLine="0"/>
      <w:jc w:val="both"/>
    </w:pPr>
  </w:style>
  <w:style w:type="paragraph" w:customStyle="1" w:styleId="2344">
    <w:name w:val="Список234_4 уровень"/>
    <w:basedOn w:val="affff"/>
    <w:next w:val="aff8"/>
    <w:rsid w:val="00C708A3"/>
    <w:pPr>
      <w:numPr>
        <w:ilvl w:val="3"/>
        <w:numId w:val="63"/>
      </w:numPr>
      <w:autoSpaceDE w:val="0"/>
      <w:autoSpaceDN w:val="0"/>
      <w:adjustRightInd w:val="0"/>
      <w:ind w:firstLine="0"/>
      <w:jc w:val="both"/>
    </w:pPr>
  </w:style>
  <w:style w:type="paragraph" w:customStyle="1" w:styleId="xmsonormal">
    <w:name w:val="x_msonormal"/>
    <w:basedOn w:val="af7"/>
    <w:rsid w:val="00C708A3"/>
    <w:pPr>
      <w:spacing w:before="100" w:beforeAutospacing="1" w:after="100" w:afterAutospacing="1"/>
    </w:pPr>
    <w:rPr>
      <w:szCs w:val="24"/>
    </w:rPr>
  </w:style>
  <w:style w:type="paragraph" w:customStyle="1" w:styleId="x1">
    <w:name w:val="x_1"/>
    <w:basedOn w:val="af7"/>
    <w:rsid w:val="00C708A3"/>
    <w:pPr>
      <w:spacing w:before="100" w:beforeAutospacing="1" w:after="100" w:afterAutospacing="1"/>
    </w:pPr>
    <w:rPr>
      <w:szCs w:val="24"/>
    </w:rPr>
  </w:style>
  <w:style w:type="paragraph" w:customStyle="1" w:styleId="affffffffffffffd">
    <w:name w:val="Обычный НИОКР Знак"/>
    <w:basedOn w:val="af7"/>
    <w:rsid w:val="00C708A3"/>
    <w:pPr>
      <w:spacing w:after="160" w:line="240" w:lineRule="exact"/>
    </w:pPr>
    <w:rPr>
      <w:rFonts w:ascii="Verdana" w:hAnsi="Verdana"/>
      <w:szCs w:val="24"/>
      <w:lang w:val="en-US" w:eastAsia="en-US"/>
    </w:rPr>
  </w:style>
  <w:style w:type="paragraph" w:customStyle="1" w:styleId="21f3">
    <w:name w:val="Абзац списка21"/>
    <w:basedOn w:val="af7"/>
    <w:rsid w:val="00C708A3"/>
    <w:pPr>
      <w:widowControl w:val="0"/>
      <w:autoSpaceDE w:val="0"/>
      <w:autoSpaceDN w:val="0"/>
      <w:adjustRightInd w:val="0"/>
      <w:ind w:left="708"/>
    </w:pPr>
    <w:rPr>
      <w:sz w:val="20"/>
    </w:rPr>
  </w:style>
  <w:style w:type="paragraph" w:customStyle="1" w:styleId="1ffffff3">
    <w:name w:val="Заголовок оглавления1"/>
    <w:basedOn w:val="1b"/>
    <w:next w:val="af7"/>
    <w:semiHidden/>
    <w:rsid w:val="00C708A3"/>
    <w:pPr>
      <w:keepNext w:val="0"/>
      <w:widowControl w:val="0"/>
      <w:autoSpaceDE w:val="0"/>
      <w:autoSpaceDN w:val="0"/>
      <w:adjustRightInd w:val="0"/>
      <w:spacing w:after="0" w:line="276" w:lineRule="auto"/>
      <w:ind w:left="1008"/>
      <w:jc w:val="center"/>
      <w:textAlignment w:val="baseline"/>
      <w:outlineLvl w:val="9"/>
    </w:pPr>
    <w:rPr>
      <w:rFonts w:ascii="Times New Roman" w:hAnsi="Times New Roman"/>
      <w:kern w:val="0"/>
      <w:sz w:val="24"/>
      <w:szCs w:val="24"/>
      <w:lang w:eastAsia="en-US"/>
    </w:rPr>
  </w:style>
  <w:style w:type="paragraph" w:customStyle="1" w:styleId="21f4">
    <w:name w:val="Рецензия21"/>
    <w:hidden/>
    <w:semiHidden/>
    <w:rsid w:val="00C708A3"/>
    <w:rPr>
      <w:sz w:val="24"/>
      <w:szCs w:val="24"/>
    </w:rPr>
  </w:style>
  <w:style w:type="table" w:styleId="affffffffffffffe">
    <w:name w:val="Table Elegant"/>
    <w:basedOn w:val="af9"/>
    <w:rsid w:val="00C708A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2fe"/>
    <w:locked/>
    <w:rsid w:val="00C708A3"/>
    <w:rPr>
      <w:sz w:val="24"/>
      <w:szCs w:val="24"/>
      <w:lang w:eastAsia="ar-SA"/>
    </w:rPr>
  </w:style>
  <w:style w:type="paragraph" w:customStyle="1" w:styleId="TitlePageHeader">
    <w:name w:val="TitlePage_Header"/>
    <w:basedOn w:val="af7"/>
    <w:rsid w:val="00C708A3"/>
    <w:pPr>
      <w:spacing w:before="240" w:after="240"/>
      <w:ind w:left="3240"/>
      <w:jc w:val="both"/>
      <w:textAlignment w:val="baseline"/>
    </w:pPr>
    <w:rPr>
      <w:rFonts w:ascii="Arial" w:hAnsi="Arial"/>
      <w:b/>
      <w:sz w:val="32"/>
      <w:lang w:eastAsia="en-US"/>
    </w:rPr>
  </w:style>
  <w:style w:type="character" w:customStyle="1" w:styleId="3ff4">
    <w:name w:val="_Заголовок 3 Знак"/>
    <w:link w:val="3ff3"/>
    <w:locked/>
    <w:rsid w:val="00C708A3"/>
    <w:rPr>
      <w:rFonts w:cs="Arial"/>
      <w:bCs/>
      <w:color w:val="000000" w:themeColor="text1"/>
      <w:sz w:val="32"/>
      <w:szCs w:val="32"/>
    </w:rPr>
  </w:style>
  <w:style w:type="paragraph" w:customStyle="1" w:styleId="Tab-Text">
    <w:name w:val="Tab-Text"/>
    <w:basedOn w:val="af7"/>
    <w:rsid w:val="00C708A3"/>
    <w:pPr>
      <w:spacing w:before="20" w:after="20"/>
      <w:ind w:left="28" w:right="28"/>
      <w:jc w:val="both"/>
      <w:textAlignment w:val="baseline"/>
    </w:pPr>
    <w:rPr>
      <w:rFonts w:ascii="Arial" w:hAnsi="Arial"/>
      <w:sz w:val="20"/>
      <w:lang w:eastAsia="de-DE"/>
    </w:rPr>
  </w:style>
  <w:style w:type="paragraph" w:customStyle="1" w:styleId="Tableheader">
    <w:name w:val="Table header"/>
    <w:basedOn w:val="af7"/>
    <w:rsid w:val="00C708A3"/>
    <w:pPr>
      <w:keepNext/>
      <w:spacing w:line="280" w:lineRule="exact"/>
      <w:jc w:val="both"/>
      <w:textAlignment w:val="baseline"/>
    </w:pPr>
    <w:rPr>
      <w:rFonts w:ascii="Arial" w:hAnsi="Arial"/>
      <w:b/>
      <w:sz w:val="18"/>
      <w:lang w:eastAsia="en-US"/>
    </w:rPr>
  </w:style>
  <w:style w:type="paragraph" w:customStyle="1" w:styleId="1-21">
    <w:name w:val="Средняя сетка 1 - Акцент 21"/>
    <w:basedOn w:val="af7"/>
    <w:uiPriority w:val="34"/>
    <w:qFormat/>
    <w:rsid w:val="00C708A3"/>
    <w:pPr>
      <w:widowControl w:val="0"/>
      <w:autoSpaceDE w:val="0"/>
      <w:autoSpaceDN w:val="0"/>
      <w:adjustRightInd w:val="0"/>
      <w:ind w:left="720"/>
      <w:contextualSpacing/>
      <w:jc w:val="both"/>
      <w:textAlignment w:val="baseline"/>
    </w:pPr>
    <w:rPr>
      <w:sz w:val="20"/>
    </w:rPr>
  </w:style>
  <w:style w:type="paragraph" w:customStyle="1" w:styleId="af1">
    <w:name w:val="_Нумерованный Таблицы"/>
    <w:basedOn w:val="afffffff8"/>
    <w:link w:val="afffffffffffffff"/>
    <w:qFormat/>
    <w:rsid w:val="00C708A3"/>
    <w:pPr>
      <w:numPr>
        <w:numId w:val="64"/>
      </w:numPr>
    </w:pPr>
    <w:rPr>
      <w:sz w:val="22"/>
    </w:rPr>
  </w:style>
  <w:style w:type="character" w:customStyle="1" w:styleId="afffffffffffffff">
    <w:name w:val="_Нумерованный Таблицы Знак"/>
    <w:link w:val="af1"/>
    <w:rsid w:val="00C708A3"/>
    <w:rPr>
      <w:rFonts w:ascii="Calibri" w:hAnsi="Calibri"/>
      <w:sz w:val="22"/>
    </w:rPr>
  </w:style>
  <w:style w:type="paragraph" w:customStyle="1" w:styleId="-11">
    <w:name w:val="Цветной список - Акцент 11"/>
    <w:basedOn w:val="af7"/>
    <w:uiPriority w:val="34"/>
    <w:qFormat/>
    <w:rsid w:val="00C708A3"/>
    <w:pPr>
      <w:widowControl w:val="0"/>
      <w:autoSpaceDE w:val="0"/>
      <w:autoSpaceDN w:val="0"/>
      <w:adjustRightInd w:val="0"/>
      <w:ind w:left="720"/>
      <w:contextualSpacing/>
      <w:jc w:val="both"/>
    </w:pPr>
    <w:rPr>
      <w:sz w:val="20"/>
    </w:rPr>
  </w:style>
  <w:style w:type="paragraph" w:customStyle="1" w:styleId="4f9">
    <w:name w:val="_Заголовок 4"/>
    <w:basedOn w:val="41"/>
    <w:next w:val="af7"/>
    <w:qFormat/>
    <w:rsid w:val="00C708A3"/>
    <w:pPr>
      <w:widowControl w:val="0"/>
      <w:tabs>
        <w:tab w:val="num" w:pos="360"/>
      </w:tabs>
      <w:autoSpaceDN w:val="0"/>
      <w:adjustRightInd w:val="0"/>
      <w:spacing w:before="120" w:after="120" w:line="360" w:lineRule="atLeast"/>
      <w:jc w:val="both"/>
      <w:textAlignment w:val="baseline"/>
    </w:pPr>
    <w:rPr>
      <w:rFonts w:ascii="Times New Roman" w:hAnsi="Times New Roman"/>
      <w:bCs/>
      <w:sz w:val="26"/>
      <w:szCs w:val="26"/>
    </w:rPr>
  </w:style>
  <w:style w:type="paragraph" w:customStyle="1" w:styleId="afffffffffffffff0">
    <w:name w:val="_Название таблицы"/>
    <w:basedOn w:val="af7"/>
    <w:qFormat/>
    <w:rsid w:val="00C708A3"/>
    <w:pPr>
      <w:keepNext/>
      <w:widowControl w:val="0"/>
      <w:autoSpaceDN w:val="0"/>
      <w:adjustRightInd w:val="0"/>
      <w:spacing w:before="120" w:after="40"/>
      <w:textAlignment w:val="baseline"/>
    </w:pPr>
    <w:rPr>
      <w:b/>
      <w:szCs w:val="24"/>
    </w:rPr>
  </w:style>
  <w:style w:type="paragraph" w:customStyle="1" w:styleId="af6">
    <w:name w:val="_Нумерованный Основной"/>
    <w:basedOn w:val="af7"/>
    <w:link w:val="afffffffffffffff1"/>
    <w:qFormat/>
    <w:rsid w:val="00C708A3"/>
    <w:pPr>
      <w:numPr>
        <w:numId w:val="65"/>
      </w:numPr>
      <w:spacing w:before="120"/>
      <w:jc w:val="both"/>
    </w:pPr>
    <w:rPr>
      <w:szCs w:val="24"/>
    </w:rPr>
  </w:style>
  <w:style w:type="character" w:customStyle="1" w:styleId="afffffffffffffff1">
    <w:name w:val="_Нумерованный Основной Знак"/>
    <w:link w:val="af6"/>
    <w:rsid w:val="00C708A3"/>
    <w:rPr>
      <w:sz w:val="24"/>
      <w:szCs w:val="24"/>
    </w:rPr>
  </w:style>
  <w:style w:type="character" w:customStyle="1" w:styleId="afffffffffff4">
    <w:name w:val="Текст таблицы Знак"/>
    <w:link w:val="afffffffffff3"/>
    <w:locked/>
    <w:rsid w:val="00C708A3"/>
    <w:rPr>
      <w:rFonts w:eastAsia="Calibri"/>
      <w:sz w:val="24"/>
      <w:szCs w:val="24"/>
    </w:rPr>
  </w:style>
  <w:style w:type="numbering" w:customStyle="1" w:styleId="1111112">
    <w:name w:val="1 / 1.1 / 1.1.12"/>
    <w:basedOn w:val="afa"/>
    <w:next w:val="111111"/>
    <w:uiPriority w:val="99"/>
    <w:unhideWhenUsed/>
    <w:rsid w:val="00C708A3"/>
  </w:style>
  <w:style w:type="paragraph" w:customStyle="1" w:styleId="1ffffff4">
    <w:name w:val="Пункт 1"/>
    <w:basedOn w:val="af7"/>
    <w:uiPriority w:val="99"/>
    <w:qFormat/>
    <w:rsid w:val="00C708A3"/>
    <w:pPr>
      <w:spacing w:before="120" w:after="120"/>
      <w:jc w:val="center"/>
      <w:outlineLvl w:val="0"/>
    </w:pPr>
    <w:rPr>
      <w:b/>
      <w:bCs/>
      <w:sz w:val="28"/>
      <w:szCs w:val="28"/>
      <w:lang w:eastAsia="en-US"/>
    </w:rPr>
  </w:style>
  <w:style w:type="paragraph" w:customStyle="1" w:styleId="afffffffffffffff2">
    <w:name w:val="Название карточки"/>
    <w:basedOn w:val="af7"/>
    <w:link w:val="afffffffffffffff3"/>
    <w:qFormat/>
    <w:rsid w:val="00C708A3"/>
    <w:pPr>
      <w:tabs>
        <w:tab w:val="center" w:pos="4677"/>
      </w:tabs>
      <w:spacing w:before="60" w:after="60"/>
      <w:jc w:val="center"/>
      <w:outlineLvl w:val="0"/>
    </w:pPr>
    <w:rPr>
      <w:i/>
      <w:sz w:val="28"/>
      <w:szCs w:val="28"/>
      <w:u w:val="single"/>
      <w:lang w:eastAsia="en-US"/>
    </w:rPr>
  </w:style>
  <w:style w:type="paragraph" w:customStyle="1" w:styleId="13">
    <w:name w:val="Пункт 1 карточка"/>
    <w:basedOn w:val="affffff"/>
    <w:uiPriority w:val="99"/>
    <w:qFormat/>
    <w:rsid w:val="00C708A3"/>
    <w:pPr>
      <w:numPr>
        <w:numId w:val="66"/>
      </w:numPr>
      <w:tabs>
        <w:tab w:val="num" w:pos="360"/>
      </w:tabs>
      <w:suppressAutoHyphens w:val="0"/>
      <w:spacing w:before="120" w:after="120"/>
      <w:ind w:left="720" w:firstLine="0"/>
      <w:jc w:val="center"/>
      <w:outlineLvl w:val="0"/>
    </w:pPr>
    <w:rPr>
      <w:rFonts w:eastAsia="Calibri"/>
      <w:b/>
      <w:sz w:val="28"/>
      <w:szCs w:val="28"/>
      <w:lang w:eastAsia="en-US"/>
    </w:rPr>
  </w:style>
  <w:style w:type="character" w:customStyle="1" w:styleId="afffffffffffffff3">
    <w:name w:val="Название карточки Знак"/>
    <w:basedOn w:val="af8"/>
    <w:link w:val="afffffffffffffff2"/>
    <w:rsid w:val="00C708A3"/>
    <w:rPr>
      <w:i/>
      <w:sz w:val="28"/>
      <w:szCs w:val="28"/>
      <w:u w:val="single"/>
      <w:lang w:eastAsia="en-US"/>
    </w:rPr>
  </w:style>
  <w:style w:type="paragraph" w:customStyle="1" w:styleId="110">
    <w:name w:val="Пункт 1.1 карточки"/>
    <w:basedOn w:val="af7"/>
    <w:link w:val="11f7"/>
    <w:uiPriority w:val="99"/>
    <w:qFormat/>
    <w:rsid w:val="00C708A3"/>
    <w:pPr>
      <w:keepNext/>
      <w:numPr>
        <w:ilvl w:val="1"/>
        <w:numId w:val="66"/>
      </w:numPr>
      <w:spacing w:before="60" w:after="60"/>
      <w:outlineLvl w:val="2"/>
    </w:pPr>
    <w:rPr>
      <w:b/>
      <w:bCs/>
      <w:iCs/>
      <w:sz w:val="28"/>
      <w:szCs w:val="28"/>
      <w:lang w:eastAsia="en-US"/>
    </w:rPr>
  </w:style>
  <w:style w:type="character" w:customStyle="1" w:styleId="11f7">
    <w:name w:val="Пункт 1.1 карточки Знак"/>
    <w:basedOn w:val="af8"/>
    <w:link w:val="110"/>
    <w:uiPriority w:val="99"/>
    <w:rsid w:val="00C708A3"/>
    <w:rPr>
      <w:b/>
      <w:bCs/>
      <w:iCs/>
      <w:sz w:val="28"/>
      <w:szCs w:val="28"/>
      <w:lang w:eastAsia="en-US"/>
    </w:rPr>
  </w:style>
  <w:style w:type="paragraph" w:customStyle="1" w:styleId="af5">
    <w:name w:val="МаркСпис"/>
    <w:basedOn w:val="affffff"/>
    <w:link w:val="afffffffffffffff4"/>
    <w:qFormat/>
    <w:rsid w:val="00C708A3"/>
    <w:pPr>
      <w:numPr>
        <w:numId w:val="67"/>
      </w:numPr>
      <w:suppressAutoHyphens w:val="0"/>
      <w:spacing w:line="276" w:lineRule="auto"/>
      <w:contextualSpacing/>
      <w:jc w:val="both"/>
    </w:pPr>
    <w:rPr>
      <w:szCs w:val="20"/>
      <w:lang w:eastAsia="ru-RU"/>
    </w:rPr>
  </w:style>
  <w:style w:type="character" w:customStyle="1" w:styleId="afffffffffffffff4">
    <w:name w:val="МаркСпис Знак"/>
    <w:link w:val="af5"/>
    <w:rsid w:val="00C708A3"/>
    <w:rPr>
      <w:sz w:val="24"/>
    </w:rPr>
  </w:style>
  <w:style w:type="paragraph" w:customStyle="1" w:styleId="afffffffffffffff5">
    <w:name w:val="Часть"/>
    <w:basedOn w:val="af7"/>
    <w:link w:val="afffffffffffffff6"/>
    <w:qFormat/>
    <w:rsid w:val="000A498F"/>
    <w:pPr>
      <w:spacing w:after="60"/>
      <w:jc w:val="center"/>
    </w:pPr>
    <w:rPr>
      <w:rFonts w:ascii="Arial" w:hAnsi="Arial"/>
      <w:b/>
      <w:caps/>
      <w:sz w:val="32"/>
    </w:rPr>
  </w:style>
  <w:style w:type="paragraph" w:customStyle="1" w:styleId="afffffffffffffff7">
    <w:name w:val="Условия контракта"/>
    <w:basedOn w:val="af7"/>
    <w:semiHidden/>
    <w:qFormat/>
    <w:rsid w:val="000A498F"/>
    <w:pPr>
      <w:tabs>
        <w:tab w:val="num" w:pos="360"/>
      </w:tabs>
      <w:spacing w:before="240" w:after="120"/>
      <w:jc w:val="both"/>
    </w:pPr>
    <w:rPr>
      <w:b/>
    </w:rPr>
  </w:style>
  <w:style w:type="paragraph" w:customStyle="1" w:styleId="Instruction">
    <w:name w:val="Instruction"/>
    <w:basedOn w:val="2d"/>
    <w:semiHidden/>
    <w:qFormat/>
    <w:rsid w:val="000A498F"/>
    <w:pPr>
      <w:tabs>
        <w:tab w:val="num" w:pos="360"/>
      </w:tabs>
      <w:spacing w:before="180" w:after="60" w:line="240" w:lineRule="auto"/>
      <w:ind w:left="360" w:hanging="360"/>
      <w:jc w:val="both"/>
    </w:pPr>
    <w:rPr>
      <w:b/>
    </w:rPr>
  </w:style>
  <w:style w:type="paragraph" w:customStyle="1" w:styleId="afffffffffffffff8">
    <w:name w:val="Тендерные данные"/>
    <w:basedOn w:val="af7"/>
    <w:semiHidden/>
    <w:qFormat/>
    <w:rsid w:val="000A498F"/>
    <w:pPr>
      <w:tabs>
        <w:tab w:val="left" w:pos="1985"/>
      </w:tabs>
      <w:spacing w:before="120" w:after="60"/>
      <w:jc w:val="both"/>
    </w:pPr>
    <w:rPr>
      <w:b/>
    </w:rPr>
  </w:style>
  <w:style w:type="paragraph" w:customStyle="1" w:styleId="afffffffffffffff9">
    <w:name w:val="Íîðìàëüíûé"/>
    <w:semiHidden/>
    <w:qFormat/>
    <w:rsid w:val="000A498F"/>
    <w:rPr>
      <w:rFonts w:ascii="Courier" w:hAnsi="Courier"/>
      <w:sz w:val="24"/>
      <w:lang w:val="en-GB"/>
    </w:rPr>
  </w:style>
  <w:style w:type="numbering" w:styleId="1ai">
    <w:name w:val="Outline List 1"/>
    <w:basedOn w:val="afa"/>
    <w:rsid w:val="000A498F"/>
    <w:pPr>
      <w:numPr>
        <w:numId w:val="69"/>
      </w:numPr>
    </w:pPr>
  </w:style>
  <w:style w:type="character" w:styleId="HTML6">
    <w:name w:val="HTML Acronym"/>
    <w:basedOn w:val="af8"/>
    <w:rsid w:val="000A498F"/>
  </w:style>
  <w:style w:type="table" w:styleId="-10">
    <w:name w:val="Table Web 1"/>
    <w:basedOn w:val="af9"/>
    <w:rsid w:val="000A498F"/>
    <w:pPr>
      <w:spacing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9"/>
    <w:rsid w:val="000A498F"/>
    <w:pPr>
      <w:spacing w:after="6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f9"/>
    <w:rsid w:val="000A498F"/>
    <w:pPr>
      <w:spacing w:after="6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ffffff5">
    <w:name w:val="Table Subtle 1"/>
    <w:basedOn w:val="af9"/>
    <w:rsid w:val="000A498F"/>
    <w:pPr>
      <w:spacing w:after="6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6">
    <w:name w:val="Table Subtle 2"/>
    <w:basedOn w:val="af9"/>
    <w:rsid w:val="000A498F"/>
    <w:pPr>
      <w:spacing w:after="6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fff6">
    <w:name w:val="Table Classic 1"/>
    <w:basedOn w:val="af9"/>
    <w:rsid w:val="000A498F"/>
    <w:pPr>
      <w:spacing w:after="6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7">
    <w:name w:val="Table Classic 2"/>
    <w:basedOn w:val="af9"/>
    <w:rsid w:val="000A498F"/>
    <w:pPr>
      <w:spacing w:after="6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f7">
    <w:name w:val="Table Classic 3"/>
    <w:basedOn w:val="af9"/>
    <w:rsid w:val="000A498F"/>
    <w:pPr>
      <w:spacing w:after="6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a">
    <w:name w:val="Table Classic 4"/>
    <w:basedOn w:val="af9"/>
    <w:rsid w:val="000A498F"/>
    <w:pPr>
      <w:spacing w:after="6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7">
    <w:name w:val="HTML Code"/>
    <w:rsid w:val="000A498F"/>
    <w:rPr>
      <w:rFonts w:ascii="Courier New" w:hAnsi="Courier New" w:cs="Courier New"/>
      <w:sz w:val="20"/>
      <w:szCs w:val="20"/>
    </w:rPr>
  </w:style>
  <w:style w:type="character" w:styleId="HTML8">
    <w:name w:val="HTML Sample"/>
    <w:rsid w:val="000A498F"/>
    <w:rPr>
      <w:rFonts w:ascii="Courier New" w:hAnsi="Courier New" w:cs="Courier New"/>
    </w:rPr>
  </w:style>
  <w:style w:type="table" w:styleId="1ffffff7">
    <w:name w:val="Table 3D effects 1"/>
    <w:basedOn w:val="af9"/>
    <w:rsid w:val="000A498F"/>
    <w:pPr>
      <w:spacing w:after="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8">
    <w:name w:val="Table 3D effects 2"/>
    <w:basedOn w:val="af9"/>
    <w:rsid w:val="000A498F"/>
    <w:pPr>
      <w:spacing w:after="6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3D effects 3"/>
    <w:basedOn w:val="af9"/>
    <w:rsid w:val="000A498F"/>
    <w:pPr>
      <w:spacing w:after="6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9">
    <w:name w:val="HTML Definition"/>
    <w:rsid w:val="000A498F"/>
    <w:rPr>
      <w:i/>
      <w:iCs/>
    </w:rPr>
  </w:style>
  <w:style w:type="character" w:styleId="HTMLa">
    <w:name w:val="HTML Variable"/>
    <w:rsid w:val="000A498F"/>
    <w:rPr>
      <w:i/>
      <w:iCs/>
    </w:rPr>
  </w:style>
  <w:style w:type="character" w:styleId="HTMLb">
    <w:name w:val="HTML Typewriter"/>
    <w:rsid w:val="000A498F"/>
    <w:rPr>
      <w:rFonts w:ascii="Courier New" w:hAnsi="Courier New" w:cs="Courier New"/>
      <w:sz w:val="20"/>
      <w:szCs w:val="20"/>
    </w:rPr>
  </w:style>
  <w:style w:type="table" w:styleId="1ffffff8">
    <w:name w:val="Table Simple 1"/>
    <w:basedOn w:val="af9"/>
    <w:rsid w:val="000A498F"/>
    <w:pPr>
      <w:spacing w:after="6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f9">
    <w:name w:val="Table Simple 2"/>
    <w:basedOn w:val="af9"/>
    <w:rsid w:val="000A498F"/>
    <w:pPr>
      <w:spacing w:after="6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f9">
    <w:name w:val="Table Simple 3"/>
    <w:basedOn w:val="af9"/>
    <w:rsid w:val="000A498F"/>
    <w:pPr>
      <w:spacing w:after="6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ff9">
    <w:name w:val="Table Grid 1"/>
    <w:basedOn w:val="af9"/>
    <w:rsid w:val="000A498F"/>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fa">
    <w:name w:val="Table Grid 2"/>
    <w:basedOn w:val="af9"/>
    <w:rsid w:val="000A498F"/>
    <w:pPr>
      <w:spacing w:after="6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fa">
    <w:name w:val="Table Grid 3"/>
    <w:basedOn w:val="af9"/>
    <w:rsid w:val="000A498F"/>
    <w:pPr>
      <w:spacing w:after="6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b">
    <w:name w:val="Table Grid 4"/>
    <w:basedOn w:val="af9"/>
    <w:rsid w:val="000A498F"/>
    <w:pPr>
      <w:spacing w:after="6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1">
    <w:name w:val="Table Grid 5"/>
    <w:basedOn w:val="af9"/>
    <w:rsid w:val="000A498F"/>
    <w:pPr>
      <w:spacing w:after="6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9">
    <w:name w:val="Table Grid 6"/>
    <w:basedOn w:val="af9"/>
    <w:rsid w:val="000A498F"/>
    <w:pPr>
      <w:spacing w:after="6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f9"/>
    <w:rsid w:val="000A498F"/>
    <w:pPr>
      <w:spacing w:after="6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6">
    <w:name w:val="Table Grid 8"/>
    <w:basedOn w:val="af9"/>
    <w:rsid w:val="000A498F"/>
    <w:pPr>
      <w:spacing w:after="6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fffa">
    <w:name w:val="Table Contemporary"/>
    <w:basedOn w:val="af9"/>
    <w:rsid w:val="000A498F"/>
    <w:pPr>
      <w:spacing w:after="6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fb">
    <w:name w:val="Table Professional"/>
    <w:basedOn w:val="af9"/>
    <w:rsid w:val="000A498F"/>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0">
    <w:name w:val="Outline List 3"/>
    <w:basedOn w:val="afa"/>
    <w:rsid w:val="000A498F"/>
    <w:pPr>
      <w:numPr>
        <w:numId w:val="70"/>
      </w:numPr>
    </w:pPr>
  </w:style>
  <w:style w:type="table" w:styleId="1ffffffa">
    <w:name w:val="Table Columns 1"/>
    <w:basedOn w:val="af9"/>
    <w:rsid w:val="000A498F"/>
    <w:pPr>
      <w:spacing w:after="6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b">
    <w:name w:val="Table Columns 2"/>
    <w:basedOn w:val="af9"/>
    <w:rsid w:val="000A498F"/>
    <w:pPr>
      <w:spacing w:after="6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b">
    <w:name w:val="Table Columns 3"/>
    <w:basedOn w:val="af9"/>
    <w:rsid w:val="000A498F"/>
    <w:pPr>
      <w:spacing w:after="6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c">
    <w:name w:val="Table Columns 4"/>
    <w:basedOn w:val="af9"/>
    <w:rsid w:val="000A498F"/>
    <w:pPr>
      <w:spacing w:after="6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2">
    <w:name w:val="Table Columns 5"/>
    <w:basedOn w:val="af9"/>
    <w:rsid w:val="000A498F"/>
    <w:pPr>
      <w:spacing w:after="6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f9"/>
    <w:rsid w:val="000A498F"/>
    <w:pPr>
      <w:spacing w:after="6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f9"/>
    <w:rsid w:val="000A498F"/>
    <w:pPr>
      <w:spacing w:after="6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f9"/>
    <w:rsid w:val="000A498F"/>
    <w:pPr>
      <w:spacing w:after="6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9"/>
    <w:rsid w:val="000A498F"/>
    <w:pPr>
      <w:spacing w:after="6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f9"/>
    <w:rsid w:val="000A498F"/>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9"/>
    <w:rsid w:val="000A498F"/>
    <w:pPr>
      <w:spacing w:after="6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9"/>
    <w:rsid w:val="000A498F"/>
    <w:pPr>
      <w:spacing w:after="6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9"/>
    <w:rsid w:val="000A498F"/>
    <w:pPr>
      <w:spacing w:after="6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fc">
    <w:name w:val="Table Theme"/>
    <w:basedOn w:val="af9"/>
    <w:rsid w:val="000A498F"/>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fb">
    <w:name w:val="Table Colorful 1"/>
    <w:basedOn w:val="af9"/>
    <w:rsid w:val="000A498F"/>
    <w:pPr>
      <w:spacing w:after="6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c">
    <w:name w:val="Table Colorful 2"/>
    <w:basedOn w:val="af9"/>
    <w:rsid w:val="000A498F"/>
    <w:pPr>
      <w:spacing w:after="6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c">
    <w:name w:val="Table Colorful 3"/>
    <w:basedOn w:val="af9"/>
    <w:rsid w:val="000A498F"/>
    <w:pPr>
      <w:spacing w:after="6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c">
    <w:name w:val="HTML Cite"/>
    <w:rsid w:val="000A498F"/>
    <w:rPr>
      <w:i/>
      <w:iCs/>
    </w:rPr>
  </w:style>
  <w:style w:type="paragraph" w:customStyle="1" w:styleId="2-1">
    <w:name w:val="содержание2-1"/>
    <w:basedOn w:val="36"/>
    <w:next w:val="af7"/>
    <w:qFormat/>
    <w:rsid w:val="000A498F"/>
    <w:pPr>
      <w:numPr>
        <w:ilvl w:val="0"/>
        <w:numId w:val="0"/>
      </w:numPr>
      <w:jc w:val="both"/>
    </w:pPr>
    <w:rPr>
      <w:b/>
    </w:rPr>
  </w:style>
  <w:style w:type="numbering" w:customStyle="1" w:styleId="10">
    <w:name w:val="Текущий список1"/>
    <w:rsid w:val="000A498F"/>
    <w:pPr>
      <w:numPr>
        <w:numId w:val="71"/>
      </w:numPr>
    </w:pPr>
  </w:style>
  <w:style w:type="paragraph" w:customStyle="1" w:styleId="21f5">
    <w:name w:val="Заголовок 2.1"/>
    <w:basedOn w:val="1b"/>
    <w:qFormat/>
    <w:rsid w:val="000A498F"/>
    <w:pPr>
      <w:keepLines/>
      <w:widowControl w:val="0"/>
      <w:numPr>
        <w:numId w:val="0"/>
      </w:numPr>
      <w:suppressLineNumbers/>
      <w:suppressAutoHyphens/>
      <w:jc w:val="center"/>
    </w:pPr>
    <w:rPr>
      <w:rFonts w:ascii="Times New Roman" w:hAnsi="Times New Roman"/>
      <w:caps/>
      <w:sz w:val="36"/>
      <w:szCs w:val="28"/>
    </w:rPr>
  </w:style>
  <w:style w:type="numbering" w:customStyle="1" w:styleId="25">
    <w:name w:val="Текущий список2"/>
    <w:rsid w:val="000A498F"/>
    <w:pPr>
      <w:numPr>
        <w:numId w:val="72"/>
      </w:numPr>
    </w:pPr>
  </w:style>
  <w:style w:type="paragraph" w:customStyle="1" w:styleId="2-11">
    <w:name w:val="содержание2-11"/>
    <w:basedOn w:val="af7"/>
    <w:qFormat/>
    <w:rsid w:val="000A498F"/>
    <w:pPr>
      <w:spacing w:after="60"/>
      <w:jc w:val="both"/>
    </w:pPr>
    <w:rPr>
      <w:szCs w:val="24"/>
    </w:rPr>
  </w:style>
  <w:style w:type="paragraph" w:customStyle="1" w:styleId="afffffffffffffffd">
    <w:name w:val="Таблица заголовок"/>
    <w:basedOn w:val="af7"/>
    <w:qFormat/>
    <w:rsid w:val="000A498F"/>
    <w:pPr>
      <w:spacing w:before="120" w:after="120" w:line="360" w:lineRule="auto"/>
      <w:jc w:val="right"/>
    </w:pPr>
    <w:rPr>
      <w:b/>
      <w:sz w:val="28"/>
      <w:szCs w:val="28"/>
    </w:rPr>
  </w:style>
  <w:style w:type="paragraph" w:customStyle="1" w:styleId="afffffffffffffffe">
    <w:name w:val="текст таблицы"/>
    <w:basedOn w:val="af7"/>
    <w:qFormat/>
    <w:rsid w:val="000A498F"/>
    <w:pPr>
      <w:spacing w:before="120"/>
      <w:ind w:right="-102"/>
    </w:pPr>
    <w:rPr>
      <w:szCs w:val="24"/>
    </w:rPr>
  </w:style>
  <w:style w:type="table" w:customStyle="1" w:styleId="1ffffffc">
    <w:name w:val="Таблица1"/>
    <w:basedOn w:val="af9"/>
    <w:rsid w:val="000A498F"/>
    <w:rP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
    <w:name w:val="a"/>
    <w:basedOn w:val="af7"/>
    <w:qFormat/>
    <w:rsid w:val="000A498F"/>
    <w:pPr>
      <w:snapToGrid w:val="0"/>
      <w:spacing w:line="360" w:lineRule="auto"/>
      <w:ind w:left="1134" w:hanging="567"/>
      <w:jc w:val="both"/>
    </w:pPr>
    <w:rPr>
      <w:sz w:val="28"/>
      <w:szCs w:val="28"/>
    </w:rPr>
  </w:style>
  <w:style w:type="paragraph" w:customStyle="1" w:styleId="affffffffffffffff0">
    <w:name w:val="Словарная статья"/>
    <w:basedOn w:val="af7"/>
    <w:next w:val="af7"/>
    <w:qFormat/>
    <w:rsid w:val="000A498F"/>
    <w:pPr>
      <w:autoSpaceDE w:val="0"/>
      <w:autoSpaceDN w:val="0"/>
      <w:adjustRightInd w:val="0"/>
      <w:ind w:right="118"/>
      <w:jc w:val="both"/>
    </w:pPr>
    <w:rPr>
      <w:rFonts w:ascii="Arial" w:hAnsi="Arial"/>
      <w:sz w:val="20"/>
    </w:rPr>
  </w:style>
  <w:style w:type="paragraph" w:customStyle="1" w:styleId="affffffffffffffff1">
    <w:name w:val="Комментарий пользователя"/>
    <w:basedOn w:val="af7"/>
    <w:next w:val="af7"/>
    <w:qFormat/>
    <w:rsid w:val="000A498F"/>
    <w:pPr>
      <w:autoSpaceDE w:val="0"/>
      <w:autoSpaceDN w:val="0"/>
      <w:adjustRightInd w:val="0"/>
      <w:ind w:left="170"/>
    </w:pPr>
    <w:rPr>
      <w:rFonts w:ascii="Arial" w:hAnsi="Arial"/>
      <w:i/>
      <w:iCs/>
      <w:color w:val="000080"/>
      <w:sz w:val="20"/>
    </w:rPr>
  </w:style>
  <w:style w:type="character" w:customStyle="1" w:styleId="317">
    <w:name w:val="Стиль3 Знак Знак1"/>
    <w:rsid w:val="000A498F"/>
    <w:rPr>
      <w:sz w:val="24"/>
      <w:lang w:val="ru-RU" w:eastAsia="ru-RU" w:bidi="ar-SA"/>
    </w:rPr>
  </w:style>
  <w:style w:type="paragraph" w:customStyle="1" w:styleId="Nonformat">
    <w:name w:val="Nonformat"/>
    <w:basedOn w:val="af7"/>
    <w:qFormat/>
    <w:rsid w:val="000A498F"/>
    <w:pPr>
      <w:autoSpaceDE w:val="0"/>
      <w:autoSpaceDN w:val="0"/>
      <w:adjustRightInd w:val="0"/>
    </w:pPr>
    <w:rPr>
      <w:rFonts w:ascii="Consultant" w:hAnsi="Consultant" w:cs="Consultant"/>
      <w:sz w:val="20"/>
    </w:rPr>
  </w:style>
  <w:style w:type="paragraph" w:customStyle="1" w:styleId="consplusnormal1">
    <w:name w:val="consplusnormal"/>
    <w:basedOn w:val="af7"/>
    <w:qFormat/>
    <w:rsid w:val="000A498F"/>
    <w:pPr>
      <w:suppressAutoHyphens/>
      <w:spacing w:before="187" w:after="187"/>
      <w:ind w:left="187" w:right="187"/>
    </w:pPr>
    <w:rPr>
      <w:szCs w:val="24"/>
      <w:lang w:eastAsia="ar-SA"/>
    </w:rPr>
  </w:style>
  <w:style w:type="paragraph" w:customStyle="1" w:styleId="CharCharCharChar">
    <w:name w:val="Char Char Знак Знак Char Char"/>
    <w:basedOn w:val="af7"/>
    <w:qFormat/>
    <w:rsid w:val="000A498F"/>
    <w:pPr>
      <w:spacing w:after="160" w:line="240" w:lineRule="exact"/>
    </w:pPr>
    <w:rPr>
      <w:sz w:val="20"/>
    </w:rPr>
  </w:style>
  <w:style w:type="character" w:customStyle="1" w:styleId="ecattext">
    <w:name w:val="ecattext"/>
    <w:basedOn w:val="af8"/>
    <w:rsid w:val="000A498F"/>
  </w:style>
  <w:style w:type="character" w:customStyle="1" w:styleId="FontStyle53">
    <w:name w:val="Font Style53"/>
    <w:uiPriority w:val="99"/>
    <w:rsid w:val="000A498F"/>
    <w:rPr>
      <w:rFonts w:ascii="Times New Roman" w:hAnsi="Times New Roman" w:cs="Times New Roman"/>
      <w:sz w:val="26"/>
      <w:szCs w:val="26"/>
    </w:rPr>
  </w:style>
  <w:style w:type="character" w:customStyle="1" w:styleId="FontStyle34">
    <w:name w:val="Font Style34"/>
    <w:uiPriority w:val="99"/>
    <w:rsid w:val="000A498F"/>
    <w:rPr>
      <w:rFonts w:ascii="Times New Roman" w:hAnsi="Times New Roman" w:cs="Times New Roman" w:hint="default"/>
      <w:sz w:val="18"/>
      <w:szCs w:val="18"/>
    </w:rPr>
  </w:style>
  <w:style w:type="paragraph" w:customStyle="1" w:styleId="affffffffffffffff2">
    <w:name w:val="ГОСТ Основной текст"/>
    <w:qFormat/>
    <w:rsid w:val="000A498F"/>
    <w:pPr>
      <w:widowControl w:val="0"/>
      <w:spacing w:line="360" w:lineRule="auto"/>
      <w:ind w:firstLine="709"/>
      <w:contextualSpacing/>
      <w:jc w:val="both"/>
    </w:pPr>
    <w:rPr>
      <w:rFonts w:eastAsia="+mn-ea"/>
      <w:kern w:val="24"/>
      <w:sz w:val="28"/>
      <w:lang w:eastAsia="en-US"/>
    </w:rPr>
  </w:style>
  <w:style w:type="paragraph" w:customStyle="1" w:styleId="phNormal">
    <w:name w:val="ph_Normal"/>
    <w:basedOn w:val="af7"/>
    <w:rsid w:val="000A498F"/>
    <w:pPr>
      <w:suppressAutoHyphens/>
      <w:spacing w:line="360" w:lineRule="auto"/>
      <w:ind w:firstLine="851"/>
      <w:jc w:val="both"/>
    </w:pPr>
    <w:rPr>
      <w:szCs w:val="24"/>
      <w:lang w:eastAsia="ar-SA"/>
    </w:rPr>
  </w:style>
  <w:style w:type="paragraph" w:customStyle="1" w:styleId="11f8">
    <w:name w:val="Заголовок 11"/>
    <w:basedOn w:val="phNormal"/>
    <w:next w:val="phNormal"/>
    <w:rsid w:val="000A498F"/>
    <w:pPr>
      <w:keepNext/>
      <w:widowControl w:val="0"/>
      <w:tabs>
        <w:tab w:val="num" w:pos="360"/>
      </w:tabs>
      <w:spacing w:before="240" w:after="60"/>
      <w:ind w:firstLine="0"/>
      <w:outlineLvl w:val="0"/>
    </w:pPr>
    <w:rPr>
      <w:rFonts w:eastAsia="Arial"/>
      <w:b/>
      <w:bCs/>
      <w:caps/>
      <w:kern w:val="1"/>
      <w:sz w:val="28"/>
      <w:szCs w:val="28"/>
    </w:rPr>
  </w:style>
  <w:style w:type="paragraph" w:customStyle="1" w:styleId="phList">
    <w:name w:val="ph_List"/>
    <w:basedOn w:val="phNormal"/>
    <w:rsid w:val="000A498F"/>
    <w:pPr>
      <w:widowControl w:val="0"/>
      <w:tabs>
        <w:tab w:val="num" w:pos="360"/>
      </w:tabs>
      <w:ind w:left="360" w:hanging="360"/>
    </w:pPr>
    <w:rPr>
      <w:rFonts w:eastAsia="Arial"/>
      <w:kern w:val="1"/>
      <w:lang w:val="en-US"/>
    </w:rPr>
  </w:style>
  <w:style w:type="paragraph" w:customStyle="1" w:styleId="phList2">
    <w:name w:val="ph_List2"/>
    <w:basedOn w:val="phNormal"/>
    <w:rsid w:val="000A498F"/>
    <w:pPr>
      <w:widowControl w:val="0"/>
      <w:tabs>
        <w:tab w:val="num" w:pos="2062"/>
      </w:tabs>
      <w:ind w:left="2062" w:hanging="360"/>
    </w:pPr>
    <w:rPr>
      <w:rFonts w:eastAsia="Arial"/>
      <w:kern w:val="1"/>
    </w:rPr>
  </w:style>
  <w:style w:type="character" w:customStyle="1" w:styleId="Heading1">
    <w:name w:val="Heading #1_"/>
    <w:rsid w:val="000A498F"/>
    <w:rPr>
      <w:rFonts w:ascii="Times New Roman" w:hAnsi="Times New Roman"/>
      <w:b/>
      <w:spacing w:val="0"/>
      <w:sz w:val="51"/>
    </w:rPr>
  </w:style>
  <w:style w:type="character" w:customStyle="1" w:styleId="Heading22">
    <w:name w:val="Heading #2 (2)_"/>
    <w:rsid w:val="000A498F"/>
    <w:rPr>
      <w:rFonts w:ascii="Times New Roman" w:hAnsi="Times New Roman"/>
      <w:b/>
      <w:spacing w:val="0"/>
      <w:sz w:val="27"/>
    </w:rPr>
  </w:style>
  <w:style w:type="character" w:customStyle="1" w:styleId="2ffffd">
    <w:name w:val="Оглавление 2 Знак"/>
    <w:rsid w:val="000A498F"/>
    <w:rPr>
      <w:rFonts w:ascii="Times New Roman" w:hAnsi="Times New Roman"/>
      <w:b/>
      <w:spacing w:val="0"/>
      <w:sz w:val="21"/>
    </w:rPr>
  </w:style>
  <w:style w:type="character" w:customStyle="1" w:styleId="Bodytext3">
    <w:name w:val="Body text (3)_"/>
    <w:rsid w:val="000A498F"/>
    <w:rPr>
      <w:rFonts w:ascii="Times New Roman" w:hAnsi="Times New Roman"/>
      <w:b/>
      <w:spacing w:val="0"/>
      <w:sz w:val="21"/>
    </w:rPr>
  </w:style>
  <w:style w:type="character" w:customStyle="1" w:styleId="Bodytext4">
    <w:name w:val="Body text (4)_"/>
    <w:rsid w:val="000A498F"/>
    <w:rPr>
      <w:rFonts w:ascii="Sylfaen" w:hAnsi="Sylfaen"/>
      <w:b/>
      <w:spacing w:val="0"/>
      <w:sz w:val="20"/>
    </w:rPr>
  </w:style>
  <w:style w:type="character" w:customStyle="1" w:styleId="Headerorfooter">
    <w:name w:val="Header or footer_"/>
    <w:rsid w:val="000A498F"/>
    <w:rPr>
      <w:rFonts w:ascii="Times New Roman" w:hAnsi="Times New Roman"/>
      <w:sz w:val="20"/>
    </w:rPr>
  </w:style>
  <w:style w:type="character" w:customStyle="1" w:styleId="Headerorfooter10">
    <w:name w:val="Header or footer + 10"/>
    <w:rsid w:val="000A498F"/>
    <w:rPr>
      <w:rFonts w:ascii="Times New Roman" w:hAnsi="Times New Roman"/>
      <w:spacing w:val="0"/>
      <w:sz w:val="21"/>
    </w:rPr>
  </w:style>
  <w:style w:type="character" w:customStyle="1" w:styleId="Heading2">
    <w:name w:val="Heading #2_"/>
    <w:rsid w:val="000A498F"/>
    <w:rPr>
      <w:rFonts w:ascii="Times New Roman" w:hAnsi="Times New Roman"/>
      <w:b/>
      <w:i/>
      <w:spacing w:val="0"/>
      <w:sz w:val="24"/>
    </w:rPr>
  </w:style>
  <w:style w:type="character" w:customStyle="1" w:styleId="Heading3">
    <w:name w:val="Heading #3_"/>
    <w:rsid w:val="000A498F"/>
    <w:rPr>
      <w:rFonts w:ascii="Times New Roman" w:hAnsi="Times New Roman"/>
      <w:b/>
      <w:spacing w:val="0"/>
      <w:sz w:val="21"/>
    </w:rPr>
  </w:style>
  <w:style w:type="character" w:customStyle="1" w:styleId="Heading310pt">
    <w:name w:val="Heading #3 + 10 pt"/>
    <w:rsid w:val="000A498F"/>
    <w:rPr>
      <w:rFonts w:ascii="Times New Roman" w:hAnsi="Times New Roman"/>
      <w:b/>
      <w:i/>
      <w:spacing w:val="20"/>
      <w:w w:val="80"/>
      <w:sz w:val="20"/>
    </w:rPr>
  </w:style>
  <w:style w:type="character" w:customStyle="1" w:styleId="5f3">
    <w:name w:val="Основной текст Знак5"/>
    <w:rsid w:val="000A498F"/>
    <w:rPr>
      <w:color w:val="000000"/>
    </w:rPr>
  </w:style>
  <w:style w:type="character" w:customStyle="1" w:styleId="4fd">
    <w:name w:val="Основной текст Знак4"/>
    <w:rsid w:val="000A498F"/>
    <w:rPr>
      <w:color w:val="000000"/>
    </w:rPr>
  </w:style>
  <w:style w:type="character" w:customStyle="1" w:styleId="3ffd">
    <w:name w:val="Основной текст Знак3"/>
    <w:rsid w:val="000A498F"/>
    <w:rPr>
      <w:color w:val="000000"/>
    </w:rPr>
  </w:style>
  <w:style w:type="character" w:customStyle="1" w:styleId="2ffffe">
    <w:name w:val="Основной текст Знак2"/>
    <w:aliases w:val="body text Знак,Основной текст Знак Знак Знак,Основной текст Знак1 Знак,Основной текст Знак Знак1 Знак"/>
    <w:rsid w:val="000A498F"/>
    <w:rPr>
      <w:color w:val="000000"/>
    </w:rPr>
  </w:style>
  <w:style w:type="character" w:customStyle="1" w:styleId="Bodytext3NotBold">
    <w:name w:val="Body text (3) + Not Bold"/>
    <w:rsid w:val="000A498F"/>
    <w:rPr>
      <w:rFonts w:ascii="Times New Roman" w:hAnsi="Times New Roman"/>
      <w:b/>
      <w:spacing w:val="0"/>
      <w:sz w:val="21"/>
    </w:rPr>
  </w:style>
  <w:style w:type="character" w:customStyle="1" w:styleId="Bodytext30">
    <w:name w:val="Body text (3)"/>
    <w:rsid w:val="000A498F"/>
    <w:rPr>
      <w:rFonts w:ascii="Times New Roman" w:hAnsi="Times New Roman"/>
      <w:b/>
      <w:spacing w:val="0"/>
      <w:sz w:val="21"/>
      <w:u w:val="single"/>
    </w:rPr>
  </w:style>
  <w:style w:type="character" w:customStyle="1" w:styleId="1ffffffd">
    <w:name w:val="Номер страницы1"/>
    <w:rsid w:val="000A498F"/>
    <w:rPr>
      <w:rFonts w:cs="Times New Roman"/>
    </w:rPr>
  </w:style>
  <w:style w:type="character" w:customStyle="1" w:styleId="1ffffffe">
    <w:name w:val="Знак сноски1"/>
    <w:rsid w:val="000A498F"/>
    <w:rPr>
      <w:vertAlign w:val="superscript"/>
    </w:rPr>
  </w:style>
  <w:style w:type="character" w:customStyle="1" w:styleId="2fffff">
    <w:name w:val="Знак сноски2"/>
    <w:rsid w:val="000A498F"/>
    <w:rPr>
      <w:rFonts w:cs="Times New Roman"/>
      <w:vertAlign w:val="superscript"/>
    </w:rPr>
  </w:style>
  <w:style w:type="character" w:customStyle="1" w:styleId="1fffffff">
    <w:name w:val="Знак примечания1"/>
    <w:rsid w:val="000A498F"/>
    <w:rPr>
      <w:rFonts w:cs="Times New Roman"/>
      <w:sz w:val="16"/>
      <w:szCs w:val="16"/>
    </w:rPr>
  </w:style>
  <w:style w:type="paragraph" w:customStyle="1" w:styleId="Heading10">
    <w:name w:val="Heading #1"/>
    <w:basedOn w:val="af7"/>
    <w:rsid w:val="000A498F"/>
    <w:pPr>
      <w:shd w:val="clear" w:color="auto" w:fill="FFFFFF"/>
      <w:spacing w:before="3720" w:after="240" w:line="240" w:lineRule="atLeast"/>
      <w:jc w:val="center"/>
    </w:pPr>
    <w:rPr>
      <w:rFonts w:eastAsia="Arial Unicode MS"/>
      <w:b/>
      <w:sz w:val="51"/>
      <w:lang w:eastAsia="ar-SA"/>
    </w:rPr>
  </w:style>
  <w:style w:type="paragraph" w:customStyle="1" w:styleId="Heading220">
    <w:name w:val="Heading #2 (2)"/>
    <w:basedOn w:val="af7"/>
    <w:rsid w:val="000A498F"/>
    <w:pPr>
      <w:shd w:val="clear" w:color="auto" w:fill="FFFFFF"/>
      <w:spacing w:after="420" w:line="240" w:lineRule="atLeast"/>
    </w:pPr>
    <w:rPr>
      <w:rFonts w:eastAsia="Arial Unicode MS"/>
      <w:b/>
      <w:sz w:val="27"/>
      <w:lang w:eastAsia="ar-SA"/>
    </w:rPr>
  </w:style>
  <w:style w:type="paragraph" w:customStyle="1" w:styleId="Bodytext31">
    <w:name w:val="Body text (3)1"/>
    <w:basedOn w:val="af7"/>
    <w:rsid w:val="000A498F"/>
    <w:pPr>
      <w:shd w:val="clear" w:color="auto" w:fill="FFFFFF"/>
      <w:spacing w:line="322" w:lineRule="exact"/>
      <w:jc w:val="both"/>
    </w:pPr>
    <w:rPr>
      <w:rFonts w:eastAsia="Arial Unicode MS"/>
      <w:b/>
      <w:sz w:val="21"/>
      <w:lang w:eastAsia="ar-SA"/>
    </w:rPr>
  </w:style>
  <w:style w:type="paragraph" w:customStyle="1" w:styleId="Bodytext40">
    <w:name w:val="Body text (4)"/>
    <w:basedOn w:val="af7"/>
    <w:rsid w:val="000A498F"/>
    <w:pPr>
      <w:shd w:val="clear" w:color="auto" w:fill="FFFFFF"/>
      <w:spacing w:after="660" w:line="240" w:lineRule="atLeast"/>
    </w:pPr>
    <w:rPr>
      <w:rFonts w:ascii="Sylfaen" w:eastAsia="Arial Unicode MS" w:hAnsi="Sylfaen"/>
      <w:b/>
      <w:sz w:val="20"/>
      <w:lang w:eastAsia="ar-SA"/>
    </w:rPr>
  </w:style>
  <w:style w:type="paragraph" w:customStyle="1" w:styleId="Headerorfooter0">
    <w:name w:val="Header or footer"/>
    <w:basedOn w:val="af7"/>
    <w:rsid w:val="000A498F"/>
    <w:pPr>
      <w:shd w:val="clear" w:color="auto" w:fill="FFFFFF"/>
    </w:pPr>
    <w:rPr>
      <w:rFonts w:eastAsia="Arial Unicode MS"/>
      <w:sz w:val="20"/>
      <w:lang w:eastAsia="ar-SA"/>
    </w:rPr>
  </w:style>
  <w:style w:type="paragraph" w:customStyle="1" w:styleId="Heading20">
    <w:name w:val="Heading #2"/>
    <w:basedOn w:val="af7"/>
    <w:rsid w:val="000A498F"/>
    <w:pPr>
      <w:shd w:val="clear" w:color="auto" w:fill="FFFFFF"/>
      <w:spacing w:before="660" w:after="180" w:line="240" w:lineRule="atLeast"/>
    </w:pPr>
    <w:rPr>
      <w:rFonts w:eastAsia="Arial Unicode MS"/>
      <w:b/>
      <w:i/>
      <w:lang w:eastAsia="ar-SA"/>
    </w:rPr>
  </w:style>
  <w:style w:type="paragraph" w:customStyle="1" w:styleId="Heading30">
    <w:name w:val="Heading #3"/>
    <w:basedOn w:val="af7"/>
    <w:rsid w:val="000A498F"/>
    <w:pPr>
      <w:shd w:val="clear" w:color="auto" w:fill="FFFFFF"/>
      <w:spacing w:before="180" w:line="250" w:lineRule="exact"/>
      <w:ind w:firstLine="560"/>
      <w:jc w:val="both"/>
    </w:pPr>
    <w:rPr>
      <w:rFonts w:eastAsia="Arial Unicode MS"/>
      <w:b/>
      <w:sz w:val="21"/>
      <w:lang w:eastAsia="ar-SA"/>
    </w:rPr>
  </w:style>
  <w:style w:type="paragraph" w:customStyle="1" w:styleId="1fffffff0">
    <w:name w:val="Обычный (веб)1"/>
    <w:basedOn w:val="af7"/>
    <w:rsid w:val="000A498F"/>
    <w:pPr>
      <w:suppressAutoHyphens/>
      <w:spacing w:before="280" w:after="280"/>
    </w:pPr>
    <w:rPr>
      <w:rFonts w:eastAsia="Arial Unicode MS"/>
      <w:szCs w:val="24"/>
      <w:lang w:eastAsia="ar-SA"/>
    </w:rPr>
  </w:style>
  <w:style w:type="paragraph" w:customStyle="1" w:styleId="227">
    <w:name w:val="Основной текст с отступом 22"/>
    <w:basedOn w:val="af7"/>
    <w:rsid w:val="000A498F"/>
    <w:pPr>
      <w:spacing w:after="120" w:line="480" w:lineRule="auto"/>
      <w:ind w:left="283"/>
    </w:pPr>
    <w:rPr>
      <w:rFonts w:ascii="Arial Unicode MS" w:hAnsi="Arial Unicode MS"/>
      <w:color w:val="000000"/>
      <w:szCs w:val="24"/>
      <w:lang w:eastAsia="ar-SA"/>
    </w:rPr>
  </w:style>
  <w:style w:type="paragraph" w:customStyle="1" w:styleId="affffffffffffffff3">
    <w:name w:val="Текстовка"/>
    <w:basedOn w:val="af7"/>
    <w:rsid w:val="000A498F"/>
    <w:pPr>
      <w:suppressAutoHyphens/>
      <w:ind w:firstLine="567"/>
      <w:jc w:val="both"/>
    </w:pPr>
    <w:rPr>
      <w:rFonts w:ascii="Arial" w:eastAsia="Arial Unicode MS" w:hAnsi="Arial"/>
      <w:sz w:val="18"/>
      <w:lang w:eastAsia="ar-SA"/>
    </w:rPr>
  </w:style>
  <w:style w:type="paragraph" w:customStyle="1" w:styleId="318">
    <w:name w:val="Основной текст с отступом 31"/>
    <w:basedOn w:val="af7"/>
    <w:rsid w:val="000A498F"/>
    <w:pPr>
      <w:suppressAutoHyphens/>
      <w:spacing w:after="120"/>
      <w:ind w:left="283"/>
    </w:pPr>
    <w:rPr>
      <w:rFonts w:eastAsia="Arial Unicode MS"/>
      <w:sz w:val="16"/>
      <w:szCs w:val="16"/>
      <w:lang w:eastAsia="ar-SA"/>
    </w:rPr>
  </w:style>
  <w:style w:type="paragraph" w:customStyle="1" w:styleId="xl45">
    <w:name w:val="xl45"/>
    <w:basedOn w:val="af7"/>
    <w:rsid w:val="000A498F"/>
    <w:pPr>
      <w:tabs>
        <w:tab w:val="left" w:pos="612"/>
      </w:tabs>
      <w:suppressAutoHyphens/>
      <w:spacing w:before="280" w:after="280"/>
      <w:ind w:left="-540"/>
      <w:jc w:val="center"/>
    </w:pPr>
    <w:rPr>
      <w:rFonts w:eastAsia="Arial Unicode MS"/>
      <w:b/>
      <w:bCs/>
      <w:szCs w:val="24"/>
      <w:lang w:eastAsia="ar-SA"/>
    </w:rPr>
  </w:style>
  <w:style w:type="paragraph" w:customStyle="1" w:styleId="1fffffff1">
    <w:name w:val="Текст сноски1"/>
    <w:basedOn w:val="af7"/>
    <w:uiPriority w:val="99"/>
    <w:rsid w:val="000A498F"/>
    <w:pPr>
      <w:suppressAutoHyphens/>
      <w:spacing w:after="60"/>
      <w:jc w:val="both"/>
    </w:pPr>
    <w:rPr>
      <w:rFonts w:eastAsia="Arial Unicode MS"/>
      <w:sz w:val="20"/>
      <w:lang w:eastAsia="ar-SA"/>
    </w:rPr>
  </w:style>
  <w:style w:type="paragraph" w:customStyle="1" w:styleId="3ffe">
    <w:name w:val="Основной текст3"/>
    <w:basedOn w:val="af7"/>
    <w:rsid w:val="000A498F"/>
    <w:pPr>
      <w:shd w:val="clear" w:color="auto" w:fill="FFFFFF"/>
      <w:spacing w:after="240" w:line="240" w:lineRule="atLeast"/>
    </w:pPr>
    <w:rPr>
      <w:sz w:val="27"/>
      <w:szCs w:val="27"/>
      <w:lang w:eastAsia="ar-SA"/>
    </w:rPr>
  </w:style>
  <w:style w:type="paragraph" w:customStyle="1" w:styleId="319">
    <w:name w:val="Маркированный список 31"/>
    <w:basedOn w:val="af7"/>
    <w:rsid w:val="000A498F"/>
    <w:pPr>
      <w:tabs>
        <w:tab w:val="left" w:pos="926"/>
      </w:tabs>
      <w:ind w:left="926" w:hanging="360"/>
      <w:jc w:val="both"/>
    </w:pPr>
    <w:rPr>
      <w:rFonts w:eastAsia="Arial Unicode MS"/>
      <w:szCs w:val="24"/>
      <w:lang w:eastAsia="ar-SA"/>
    </w:rPr>
  </w:style>
  <w:style w:type="paragraph" w:customStyle="1" w:styleId="1fffffff2">
    <w:name w:val="Текст примечания1"/>
    <w:basedOn w:val="af7"/>
    <w:rsid w:val="000A498F"/>
    <w:pPr>
      <w:widowControl w:val="0"/>
      <w:suppressAutoHyphens/>
      <w:ind w:firstLine="720"/>
    </w:pPr>
    <w:rPr>
      <w:rFonts w:eastAsia="Arial Unicode MS"/>
      <w:sz w:val="20"/>
      <w:lang w:eastAsia="ar-SA"/>
    </w:rPr>
  </w:style>
  <w:style w:type="paragraph" w:customStyle="1" w:styleId="1fffffff3">
    <w:name w:val="Тема примечания1"/>
    <w:basedOn w:val="1fffffff2"/>
    <w:rsid w:val="000A498F"/>
    <w:rPr>
      <w:b/>
      <w:bCs/>
    </w:rPr>
  </w:style>
  <w:style w:type="paragraph" w:customStyle="1" w:styleId="21f6">
    <w:name w:val="Основной текст (2)1"/>
    <w:basedOn w:val="af7"/>
    <w:rsid w:val="000A498F"/>
    <w:pPr>
      <w:shd w:val="clear" w:color="auto" w:fill="FFFFFF"/>
      <w:spacing w:line="240" w:lineRule="atLeast"/>
      <w:ind w:hanging="360"/>
    </w:pPr>
    <w:rPr>
      <w:rFonts w:eastAsia="Arial Unicode MS"/>
      <w:sz w:val="19"/>
      <w:szCs w:val="19"/>
      <w:lang w:eastAsia="ar-SA"/>
    </w:rPr>
  </w:style>
  <w:style w:type="character" w:customStyle="1" w:styleId="3fff">
    <w:name w:val="Основной текст (3)_"/>
    <w:basedOn w:val="af8"/>
    <w:link w:val="3fff0"/>
    <w:rsid w:val="000A498F"/>
    <w:rPr>
      <w:rFonts w:ascii="Arial" w:eastAsia="Arial" w:hAnsi="Arial" w:cs="Arial"/>
      <w:b/>
      <w:bCs/>
      <w:spacing w:val="8"/>
      <w:shd w:val="clear" w:color="auto" w:fill="FFFFFF"/>
    </w:rPr>
  </w:style>
  <w:style w:type="character" w:customStyle="1" w:styleId="4fe">
    <w:name w:val="Основной текст (4)_"/>
    <w:basedOn w:val="af8"/>
    <w:link w:val="4ff"/>
    <w:rsid w:val="000A498F"/>
    <w:rPr>
      <w:rFonts w:ascii="Arial" w:eastAsia="Arial" w:hAnsi="Arial" w:cs="Arial"/>
      <w:b/>
      <w:bCs/>
      <w:spacing w:val="3"/>
      <w:sz w:val="14"/>
      <w:szCs w:val="14"/>
      <w:shd w:val="clear" w:color="auto" w:fill="FFFFFF"/>
    </w:rPr>
  </w:style>
  <w:style w:type="character" w:customStyle="1" w:styleId="0pt">
    <w:name w:val="Основной текст + Не курсив;Интервал 0 pt"/>
    <w:basedOn w:val="affffffffe"/>
    <w:rsid w:val="000A498F"/>
    <w:rPr>
      <w:rFonts w:ascii="Arial" w:eastAsia="Arial" w:hAnsi="Arial" w:cs="Arial"/>
      <w:b/>
      <w:bCs/>
      <w:i/>
      <w:iCs/>
      <w:smallCaps w:val="0"/>
      <w:strike w:val="0"/>
      <w:color w:val="000000"/>
      <w:spacing w:val="3"/>
      <w:w w:val="100"/>
      <w:position w:val="0"/>
      <w:sz w:val="14"/>
      <w:szCs w:val="14"/>
      <w:u w:val="none"/>
      <w:shd w:val="clear" w:color="auto" w:fill="FFFFFF"/>
      <w:lang w:val="ru-RU"/>
    </w:rPr>
  </w:style>
  <w:style w:type="character" w:customStyle="1" w:styleId="10pt0pt">
    <w:name w:val="Основной текст + 10 pt;Не полужирный;Не курсив;Интервал 0 pt"/>
    <w:basedOn w:val="affffffffe"/>
    <w:rsid w:val="000A498F"/>
    <w:rPr>
      <w:rFonts w:ascii="Arial" w:eastAsia="Arial" w:hAnsi="Arial" w:cs="Arial"/>
      <w:b/>
      <w:bCs/>
      <w:i/>
      <w:iCs/>
      <w:smallCaps w:val="0"/>
      <w:strike w:val="0"/>
      <w:color w:val="000000"/>
      <w:spacing w:val="-1"/>
      <w:w w:val="100"/>
      <w:position w:val="0"/>
      <w:sz w:val="20"/>
      <w:szCs w:val="20"/>
      <w:u w:val="none"/>
      <w:shd w:val="clear" w:color="auto" w:fill="FFFFFF"/>
      <w:lang w:val="ru-RU"/>
    </w:rPr>
  </w:style>
  <w:style w:type="character" w:customStyle="1" w:styleId="5f4">
    <w:name w:val="Основной текст (5)_"/>
    <w:basedOn w:val="af8"/>
    <w:link w:val="5f5"/>
    <w:rsid w:val="000A498F"/>
    <w:rPr>
      <w:rFonts w:ascii="Arial" w:eastAsia="Arial" w:hAnsi="Arial" w:cs="Arial"/>
      <w:spacing w:val="-5"/>
      <w:sz w:val="11"/>
      <w:szCs w:val="11"/>
      <w:shd w:val="clear" w:color="auto" w:fill="FFFFFF"/>
    </w:rPr>
  </w:style>
  <w:style w:type="character" w:customStyle="1" w:styleId="57pt0pt">
    <w:name w:val="Основной текст (5) + 7 pt;Полужирный;Интервал 0 pt"/>
    <w:basedOn w:val="5f4"/>
    <w:rsid w:val="000A498F"/>
    <w:rPr>
      <w:rFonts w:ascii="Arial" w:eastAsia="Arial" w:hAnsi="Arial" w:cs="Arial"/>
      <w:b/>
      <w:bCs/>
      <w:color w:val="000000"/>
      <w:spacing w:val="3"/>
      <w:w w:val="100"/>
      <w:position w:val="0"/>
      <w:sz w:val="14"/>
      <w:szCs w:val="14"/>
      <w:shd w:val="clear" w:color="auto" w:fill="FFFFFF"/>
      <w:lang w:val="ru-RU"/>
    </w:rPr>
  </w:style>
  <w:style w:type="character" w:customStyle="1" w:styleId="6a">
    <w:name w:val="Основной текст (6)_"/>
    <w:basedOn w:val="af8"/>
    <w:link w:val="6b"/>
    <w:rsid w:val="000A498F"/>
    <w:rPr>
      <w:rFonts w:ascii="Arial" w:eastAsia="Arial" w:hAnsi="Arial" w:cs="Arial"/>
      <w:b/>
      <w:bCs/>
      <w:spacing w:val="-1"/>
      <w:sz w:val="10"/>
      <w:szCs w:val="10"/>
      <w:shd w:val="clear" w:color="auto" w:fill="FFFFFF"/>
    </w:rPr>
  </w:style>
  <w:style w:type="character" w:customStyle="1" w:styleId="6Corbel55pt0pt">
    <w:name w:val="Основной текст (6) + Corbel;5;5 pt;Не полужирный;Интервал 0 pt"/>
    <w:basedOn w:val="6a"/>
    <w:rsid w:val="000A498F"/>
    <w:rPr>
      <w:rFonts w:ascii="Corbel" w:eastAsia="Corbel" w:hAnsi="Corbel" w:cs="Corbel"/>
      <w:b/>
      <w:bCs/>
      <w:color w:val="000000"/>
      <w:spacing w:val="0"/>
      <w:w w:val="100"/>
      <w:position w:val="0"/>
      <w:sz w:val="11"/>
      <w:szCs w:val="11"/>
      <w:shd w:val="clear" w:color="auto" w:fill="FFFFFF"/>
    </w:rPr>
  </w:style>
  <w:style w:type="character" w:customStyle="1" w:styleId="3fff1">
    <w:name w:val="Заголовок №3_"/>
    <w:basedOn w:val="af8"/>
    <w:link w:val="3fff2"/>
    <w:rsid w:val="000A498F"/>
    <w:rPr>
      <w:rFonts w:ascii="Arial" w:eastAsia="Arial" w:hAnsi="Arial" w:cs="Arial"/>
      <w:spacing w:val="-1"/>
      <w:shd w:val="clear" w:color="auto" w:fill="FFFFFF"/>
    </w:rPr>
  </w:style>
  <w:style w:type="character" w:customStyle="1" w:styleId="37pt0pt">
    <w:name w:val="Заголовок №3 + 7 pt;Полужирный;Интервал 0 pt"/>
    <w:basedOn w:val="3fff1"/>
    <w:rsid w:val="000A498F"/>
    <w:rPr>
      <w:rFonts w:ascii="Arial" w:eastAsia="Arial" w:hAnsi="Arial" w:cs="Arial"/>
      <w:b/>
      <w:bCs/>
      <w:color w:val="000000"/>
      <w:spacing w:val="3"/>
      <w:w w:val="100"/>
      <w:position w:val="0"/>
      <w:sz w:val="14"/>
      <w:szCs w:val="14"/>
      <w:shd w:val="clear" w:color="auto" w:fill="FFFFFF"/>
      <w:lang w:val="ru-RU"/>
    </w:rPr>
  </w:style>
  <w:style w:type="character" w:customStyle="1" w:styleId="7b">
    <w:name w:val="Основной текст (7)_"/>
    <w:basedOn w:val="af8"/>
    <w:link w:val="7c"/>
    <w:rsid w:val="000A498F"/>
    <w:rPr>
      <w:rFonts w:ascii="Arial" w:eastAsia="Arial" w:hAnsi="Arial" w:cs="Arial"/>
      <w:b/>
      <w:bCs/>
      <w:sz w:val="14"/>
      <w:szCs w:val="14"/>
      <w:shd w:val="clear" w:color="auto" w:fill="FFFFFF"/>
    </w:rPr>
  </w:style>
  <w:style w:type="character" w:customStyle="1" w:styleId="87">
    <w:name w:val="Основной текст (8)_"/>
    <w:basedOn w:val="af8"/>
    <w:link w:val="88"/>
    <w:rsid w:val="000A498F"/>
    <w:rPr>
      <w:rFonts w:ascii="Century Schoolbook" w:eastAsia="Century Schoolbook" w:hAnsi="Century Schoolbook" w:cs="Century Schoolbook"/>
      <w:sz w:val="14"/>
      <w:szCs w:val="14"/>
      <w:shd w:val="clear" w:color="auto" w:fill="FFFFFF"/>
    </w:rPr>
  </w:style>
  <w:style w:type="paragraph" w:customStyle="1" w:styleId="3fff0">
    <w:name w:val="Основной текст (3)"/>
    <w:basedOn w:val="af7"/>
    <w:link w:val="3fff"/>
    <w:rsid w:val="000A498F"/>
    <w:pPr>
      <w:widowControl w:val="0"/>
      <w:shd w:val="clear" w:color="auto" w:fill="FFFFFF"/>
      <w:spacing w:line="0" w:lineRule="atLeast"/>
    </w:pPr>
    <w:rPr>
      <w:rFonts w:ascii="Arial" w:eastAsia="Arial" w:hAnsi="Arial" w:cs="Arial"/>
      <w:b/>
      <w:bCs/>
      <w:spacing w:val="8"/>
      <w:sz w:val="20"/>
    </w:rPr>
  </w:style>
  <w:style w:type="paragraph" w:customStyle="1" w:styleId="4ff">
    <w:name w:val="Основной текст (4)"/>
    <w:basedOn w:val="af7"/>
    <w:link w:val="4fe"/>
    <w:rsid w:val="000A498F"/>
    <w:pPr>
      <w:widowControl w:val="0"/>
      <w:shd w:val="clear" w:color="auto" w:fill="FFFFFF"/>
      <w:spacing w:after="60" w:line="0" w:lineRule="atLeast"/>
      <w:jc w:val="both"/>
    </w:pPr>
    <w:rPr>
      <w:rFonts w:ascii="Arial" w:eastAsia="Arial" w:hAnsi="Arial" w:cs="Arial"/>
      <w:b/>
      <w:bCs/>
      <w:spacing w:val="3"/>
      <w:sz w:val="14"/>
      <w:szCs w:val="14"/>
    </w:rPr>
  </w:style>
  <w:style w:type="paragraph" w:customStyle="1" w:styleId="2fffff0">
    <w:name w:val="Заголовок №2"/>
    <w:basedOn w:val="af7"/>
    <w:rsid w:val="000A498F"/>
    <w:pPr>
      <w:widowControl w:val="0"/>
      <w:shd w:val="clear" w:color="auto" w:fill="FFFFFF"/>
      <w:spacing w:before="60" w:line="461" w:lineRule="exact"/>
      <w:outlineLvl w:val="1"/>
    </w:pPr>
    <w:rPr>
      <w:rFonts w:ascii="Arial" w:eastAsia="Arial" w:hAnsi="Arial" w:cs="Arial"/>
      <w:spacing w:val="-1"/>
      <w:sz w:val="22"/>
      <w:szCs w:val="22"/>
      <w:lang w:eastAsia="en-US"/>
    </w:rPr>
  </w:style>
  <w:style w:type="paragraph" w:customStyle="1" w:styleId="5f5">
    <w:name w:val="Основной текст (5)"/>
    <w:basedOn w:val="af7"/>
    <w:link w:val="5f4"/>
    <w:rsid w:val="000A498F"/>
    <w:pPr>
      <w:widowControl w:val="0"/>
      <w:shd w:val="clear" w:color="auto" w:fill="FFFFFF"/>
      <w:spacing w:after="300" w:line="0" w:lineRule="atLeast"/>
    </w:pPr>
    <w:rPr>
      <w:rFonts w:ascii="Arial" w:eastAsia="Arial" w:hAnsi="Arial" w:cs="Arial"/>
      <w:spacing w:val="-5"/>
      <w:sz w:val="11"/>
      <w:szCs w:val="11"/>
    </w:rPr>
  </w:style>
  <w:style w:type="paragraph" w:customStyle="1" w:styleId="6b">
    <w:name w:val="Основной текст (6)"/>
    <w:basedOn w:val="af7"/>
    <w:link w:val="6a"/>
    <w:rsid w:val="000A498F"/>
    <w:pPr>
      <w:widowControl w:val="0"/>
      <w:shd w:val="clear" w:color="auto" w:fill="FFFFFF"/>
      <w:spacing w:before="300" w:after="180" w:line="0" w:lineRule="atLeast"/>
      <w:jc w:val="both"/>
    </w:pPr>
    <w:rPr>
      <w:rFonts w:ascii="Arial" w:eastAsia="Arial" w:hAnsi="Arial" w:cs="Arial"/>
      <w:b/>
      <w:bCs/>
      <w:spacing w:val="-1"/>
      <w:sz w:val="10"/>
      <w:szCs w:val="10"/>
    </w:rPr>
  </w:style>
  <w:style w:type="paragraph" w:customStyle="1" w:styleId="3fff2">
    <w:name w:val="Заголовок №3"/>
    <w:basedOn w:val="af7"/>
    <w:link w:val="3fff1"/>
    <w:rsid w:val="000A498F"/>
    <w:pPr>
      <w:widowControl w:val="0"/>
      <w:shd w:val="clear" w:color="auto" w:fill="FFFFFF"/>
      <w:spacing w:before="180" w:after="180" w:line="274" w:lineRule="exact"/>
      <w:jc w:val="both"/>
      <w:outlineLvl w:val="2"/>
    </w:pPr>
    <w:rPr>
      <w:rFonts w:ascii="Arial" w:eastAsia="Arial" w:hAnsi="Arial" w:cs="Arial"/>
      <w:spacing w:val="-1"/>
      <w:sz w:val="20"/>
    </w:rPr>
  </w:style>
  <w:style w:type="paragraph" w:customStyle="1" w:styleId="7c">
    <w:name w:val="Основной текст (7)"/>
    <w:basedOn w:val="af7"/>
    <w:link w:val="7b"/>
    <w:rsid w:val="000A498F"/>
    <w:pPr>
      <w:widowControl w:val="0"/>
      <w:shd w:val="clear" w:color="auto" w:fill="FFFFFF"/>
      <w:spacing w:before="420" w:after="60" w:line="0" w:lineRule="atLeast"/>
      <w:jc w:val="both"/>
    </w:pPr>
    <w:rPr>
      <w:rFonts w:ascii="Arial" w:eastAsia="Arial" w:hAnsi="Arial" w:cs="Arial"/>
      <w:b/>
      <w:bCs/>
      <w:sz w:val="14"/>
      <w:szCs w:val="14"/>
    </w:rPr>
  </w:style>
  <w:style w:type="paragraph" w:customStyle="1" w:styleId="88">
    <w:name w:val="Основной текст (8)"/>
    <w:basedOn w:val="af7"/>
    <w:link w:val="87"/>
    <w:rsid w:val="000A498F"/>
    <w:pPr>
      <w:widowControl w:val="0"/>
      <w:shd w:val="clear" w:color="auto" w:fill="FFFFFF"/>
      <w:spacing w:line="0" w:lineRule="atLeast"/>
    </w:pPr>
    <w:rPr>
      <w:rFonts w:ascii="Century Schoolbook" w:eastAsia="Century Schoolbook" w:hAnsi="Century Schoolbook" w:cs="Century Schoolbook"/>
      <w:sz w:val="14"/>
      <w:szCs w:val="14"/>
    </w:rPr>
  </w:style>
  <w:style w:type="paragraph" w:customStyle="1" w:styleId="align-center">
    <w:name w:val="align-center"/>
    <w:basedOn w:val="af7"/>
    <w:rsid w:val="000A498F"/>
    <w:pPr>
      <w:spacing w:after="223"/>
      <w:jc w:val="center"/>
    </w:pPr>
    <w:rPr>
      <w:rFonts w:eastAsiaTheme="minorEastAsia"/>
      <w:szCs w:val="24"/>
    </w:rPr>
  </w:style>
  <w:style w:type="paragraph" w:customStyle="1" w:styleId="m">
    <w:name w:val="m_ПростойТекст"/>
    <w:basedOn w:val="af7"/>
    <w:link w:val="m0"/>
    <w:rsid w:val="000A498F"/>
    <w:pPr>
      <w:jc w:val="both"/>
    </w:pPr>
    <w:rPr>
      <w:szCs w:val="24"/>
    </w:rPr>
  </w:style>
  <w:style w:type="character" w:customStyle="1" w:styleId="m0">
    <w:name w:val="m_ПростойТекст Знак"/>
    <w:link w:val="m"/>
    <w:rsid w:val="000A498F"/>
    <w:rPr>
      <w:sz w:val="24"/>
      <w:szCs w:val="24"/>
    </w:rPr>
  </w:style>
  <w:style w:type="paragraph" w:customStyle="1" w:styleId="affffffffffffffff4">
    <w:name w:val="МРСК_шрифт_абзаца"/>
    <w:basedOn w:val="af7"/>
    <w:rsid w:val="000A498F"/>
    <w:pPr>
      <w:keepNext/>
      <w:keepLines/>
      <w:widowControl w:val="0"/>
      <w:suppressLineNumbers/>
      <w:spacing w:before="120" w:after="120" w:line="300" w:lineRule="auto"/>
      <w:ind w:firstLine="709"/>
      <w:contextualSpacing/>
      <w:jc w:val="both"/>
    </w:pPr>
  </w:style>
  <w:style w:type="paragraph" w:customStyle="1" w:styleId="af">
    <w:name w:val="Нумерованный"/>
    <w:basedOn w:val="af7"/>
    <w:link w:val="affffffffffffffff5"/>
    <w:qFormat/>
    <w:rsid w:val="000A498F"/>
    <w:pPr>
      <w:numPr>
        <w:numId w:val="73"/>
      </w:numPr>
      <w:spacing w:before="120" w:after="120"/>
      <w:jc w:val="both"/>
    </w:pPr>
    <w:rPr>
      <w:szCs w:val="24"/>
    </w:rPr>
  </w:style>
  <w:style w:type="character" w:customStyle="1" w:styleId="affffffffffffffff5">
    <w:name w:val="Нумерованный Знак"/>
    <w:link w:val="af"/>
    <w:rsid w:val="000A498F"/>
    <w:rPr>
      <w:sz w:val="24"/>
      <w:szCs w:val="24"/>
    </w:rPr>
  </w:style>
  <w:style w:type="character" w:customStyle="1" w:styleId="WW8Num1z1">
    <w:name w:val="WW8Num1z1"/>
    <w:rsid w:val="00745AC3"/>
  </w:style>
  <w:style w:type="character" w:customStyle="1" w:styleId="WW8Num1z0">
    <w:name w:val="WW8Num1z0"/>
    <w:rsid w:val="00745AC3"/>
  </w:style>
  <w:style w:type="character" w:customStyle="1" w:styleId="WW8Num1z2">
    <w:name w:val="WW8Num1z2"/>
    <w:rsid w:val="00745AC3"/>
  </w:style>
  <w:style w:type="character" w:customStyle="1" w:styleId="WW8Num1z4">
    <w:name w:val="WW8Num1z4"/>
    <w:rsid w:val="00745AC3"/>
  </w:style>
  <w:style w:type="character" w:customStyle="1" w:styleId="WW8Num1z5">
    <w:name w:val="WW8Num1z5"/>
    <w:rsid w:val="00745AC3"/>
  </w:style>
  <w:style w:type="character" w:customStyle="1" w:styleId="WW8Num1z6">
    <w:name w:val="WW8Num1z6"/>
    <w:rsid w:val="00745AC3"/>
  </w:style>
  <w:style w:type="character" w:customStyle="1" w:styleId="WW8Num1z7">
    <w:name w:val="WW8Num1z7"/>
    <w:rsid w:val="00745AC3"/>
  </w:style>
  <w:style w:type="character" w:customStyle="1" w:styleId="WW8Num1z8">
    <w:name w:val="WW8Num1z8"/>
    <w:rsid w:val="00745AC3"/>
  </w:style>
  <w:style w:type="character" w:customStyle="1" w:styleId="WW8Num2z5">
    <w:name w:val="WW8Num2z5"/>
    <w:rsid w:val="00745AC3"/>
  </w:style>
  <w:style w:type="character" w:customStyle="1" w:styleId="WW8Num2z6">
    <w:name w:val="WW8Num2z6"/>
    <w:rsid w:val="00745AC3"/>
  </w:style>
  <w:style w:type="character" w:customStyle="1" w:styleId="WW8Num2z7">
    <w:name w:val="WW8Num2z7"/>
    <w:rsid w:val="00745AC3"/>
  </w:style>
  <w:style w:type="character" w:customStyle="1" w:styleId="WW8Num2z8">
    <w:name w:val="WW8Num2z8"/>
    <w:rsid w:val="00745AC3"/>
  </w:style>
  <w:style w:type="character" w:customStyle="1" w:styleId="WW8Num3z1">
    <w:name w:val="WW8Num3z1"/>
    <w:rsid w:val="00745AC3"/>
  </w:style>
  <w:style w:type="character" w:customStyle="1" w:styleId="WW8Num3z2">
    <w:name w:val="WW8Num3z2"/>
    <w:rsid w:val="00745AC3"/>
  </w:style>
  <w:style w:type="character" w:customStyle="1" w:styleId="WW8Num3z3">
    <w:name w:val="WW8Num3z3"/>
    <w:rsid w:val="00745AC3"/>
  </w:style>
  <w:style w:type="character" w:customStyle="1" w:styleId="WW8Num3z4">
    <w:name w:val="WW8Num3z4"/>
    <w:rsid w:val="00745AC3"/>
  </w:style>
  <w:style w:type="character" w:customStyle="1" w:styleId="WW8Num3z5">
    <w:name w:val="WW8Num3z5"/>
    <w:rsid w:val="00745AC3"/>
  </w:style>
  <w:style w:type="character" w:customStyle="1" w:styleId="WW8Num3z6">
    <w:name w:val="WW8Num3z6"/>
    <w:rsid w:val="00745AC3"/>
  </w:style>
  <w:style w:type="character" w:customStyle="1" w:styleId="WW8Num3z7">
    <w:name w:val="WW8Num3z7"/>
    <w:rsid w:val="00745AC3"/>
  </w:style>
  <w:style w:type="character" w:customStyle="1" w:styleId="WW8Num3z8">
    <w:name w:val="WW8Num3z8"/>
    <w:rsid w:val="00745AC3"/>
  </w:style>
  <w:style w:type="character" w:customStyle="1" w:styleId="WW8Num4z1">
    <w:name w:val="WW8Num4z1"/>
    <w:rsid w:val="00745AC3"/>
    <w:rPr>
      <w:rFonts w:ascii="Courier New" w:hAnsi="Courier New" w:cs="Courier New" w:hint="default"/>
    </w:rPr>
  </w:style>
  <w:style w:type="character" w:customStyle="1" w:styleId="WW8Num4z2">
    <w:name w:val="WW8Num4z2"/>
    <w:rsid w:val="00745AC3"/>
    <w:rPr>
      <w:rFonts w:ascii="Wingdings" w:hAnsi="Wingdings" w:cs="Wingdings" w:hint="default"/>
    </w:rPr>
  </w:style>
  <w:style w:type="character" w:customStyle="1" w:styleId="WW8Num5z1">
    <w:name w:val="WW8Num5z1"/>
    <w:rsid w:val="00745AC3"/>
  </w:style>
  <w:style w:type="character" w:customStyle="1" w:styleId="WW8Num5z2">
    <w:name w:val="WW8Num5z2"/>
    <w:rsid w:val="00745AC3"/>
  </w:style>
  <w:style w:type="character" w:customStyle="1" w:styleId="WW8Num5z3">
    <w:name w:val="WW8Num5z3"/>
    <w:rsid w:val="00745AC3"/>
  </w:style>
  <w:style w:type="character" w:customStyle="1" w:styleId="WW8Num5z4">
    <w:name w:val="WW8Num5z4"/>
    <w:rsid w:val="00745AC3"/>
  </w:style>
  <w:style w:type="character" w:customStyle="1" w:styleId="WW8Num5z5">
    <w:name w:val="WW8Num5z5"/>
    <w:rsid w:val="00745AC3"/>
  </w:style>
  <w:style w:type="character" w:customStyle="1" w:styleId="WW8Num5z6">
    <w:name w:val="WW8Num5z6"/>
    <w:rsid w:val="00745AC3"/>
  </w:style>
  <w:style w:type="character" w:customStyle="1" w:styleId="WW8Num5z7">
    <w:name w:val="WW8Num5z7"/>
    <w:rsid w:val="00745AC3"/>
  </w:style>
  <w:style w:type="character" w:customStyle="1" w:styleId="WW8Num5z8">
    <w:name w:val="WW8Num5z8"/>
    <w:rsid w:val="00745AC3"/>
  </w:style>
  <w:style w:type="character" w:customStyle="1" w:styleId="WW8Num6z1">
    <w:name w:val="WW8Num6z1"/>
    <w:rsid w:val="00745AC3"/>
  </w:style>
  <w:style w:type="character" w:customStyle="1" w:styleId="WW8Num6z2">
    <w:name w:val="WW8Num6z2"/>
    <w:rsid w:val="00745AC3"/>
  </w:style>
  <w:style w:type="character" w:customStyle="1" w:styleId="WW8Num6z3">
    <w:name w:val="WW8Num6z3"/>
    <w:rsid w:val="00745AC3"/>
  </w:style>
  <w:style w:type="character" w:customStyle="1" w:styleId="WW8Num6z4">
    <w:name w:val="WW8Num6z4"/>
    <w:rsid w:val="00745AC3"/>
  </w:style>
  <w:style w:type="character" w:customStyle="1" w:styleId="WW8Num6z5">
    <w:name w:val="WW8Num6z5"/>
    <w:rsid w:val="00745AC3"/>
  </w:style>
  <w:style w:type="character" w:customStyle="1" w:styleId="WW8Num6z6">
    <w:name w:val="WW8Num6z6"/>
    <w:rsid w:val="00745AC3"/>
  </w:style>
  <w:style w:type="character" w:customStyle="1" w:styleId="WW8Num6z7">
    <w:name w:val="WW8Num6z7"/>
    <w:rsid w:val="00745AC3"/>
  </w:style>
  <w:style w:type="character" w:customStyle="1" w:styleId="WW8Num6z8">
    <w:name w:val="WW8Num6z8"/>
    <w:rsid w:val="00745AC3"/>
  </w:style>
  <w:style w:type="character" w:customStyle="1" w:styleId="right">
    <w:name w:val="right"/>
    <w:rsid w:val="00745AC3"/>
  </w:style>
  <w:style w:type="paragraph" w:customStyle="1" w:styleId="31a">
    <w:name w:val="Основной текст 31"/>
    <w:basedOn w:val="af7"/>
    <w:uiPriority w:val="99"/>
    <w:rsid w:val="00745AC3"/>
    <w:pPr>
      <w:widowControl w:val="0"/>
      <w:suppressAutoHyphens/>
      <w:autoSpaceDE w:val="0"/>
      <w:spacing w:after="120"/>
    </w:pPr>
    <w:rPr>
      <w:rFonts w:ascii="Arial" w:hAnsi="Arial" w:cs="Arial"/>
      <w:sz w:val="16"/>
      <w:szCs w:val="16"/>
      <w:lang w:eastAsia="zh-CN"/>
    </w:rPr>
  </w:style>
  <w:style w:type="paragraph" w:customStyle="1" w:styleId="headertext">
    <w:name w:val="headertext"/>
    <w:basedOn w:val="af7"/>
    <w:rsid w:val="00745AC3"/>
    <w:pPr>
      <w:suppressAutoHyphens/>
      <w:spacing w:before="280" w:after="280"/>
    </w:pPr>
    <w:rPr>
      <w:szCs w:val="24"/>
      <w:lang w:eastAsia="zh-CN"/>
    </w:rPr>
  </w:style>
  <w:style w:type="character" w:customStyle="1" w:styleId="WW8Num7z1">
    <w:name w:val="WW8Num7z1"/>
    <w:rsid w:val="00745AC3"/>
    <w:rPr>
      <w:rFonts w:cs="Times New Roman"/>
    </w:rPr>
  </w:style>
  <w:style w:type="character" w:customStyle="1" w:styleId="WW8Num8z1">
    <w:name w:val="WW8Num8z1"/>
    <w:rsid w:val="00745AC3"/>
    <w:rPr>
      <w:rFonts w:cs="Times New Roman"/>
    </w:rPr>
  </w:style>
  <w:style w:type="character" w:customStyle="1" w:styleId="WW8Num11z1">
    <w:name w:val="WW8Num11z1"/>
    <w:rsid w:val="00745AC3"/>
    <w:rPr>
      <w:rFonts w:cs="Times New Roman"/>
    </w:rPr>
  </w:style>
  <w:style w:type="character" w:customStyle="1" w:styleId="WW8Num12z1">
    <w:name w:val="WW8Num12z1"/>
    <w:rsid w:val="00745AC3"/>
    <w:rPr>
      <w:rFonts w:cs="Times New Roman"/>
    </w:rPr>
  </w:style>
  <w:style w:type="character" w:customStyle="1" w:styleId="WW8Num17z0">
    <w:name w:val="WW8Num17z0"/>
    <w:rsid w:val="00745AC3"/>
    <w:rPr>
      <w:rFonts w:ascii="Times New Roman" w:hAnsi="Times New Roman" w:cs="Times New Roman"/>
      <w:b w:val="0"/>
      <w:color w:val="auto"/>
      <w:sz w:val="18"/>
      <w:szCs w:val="18"/>
    </w:rPr>
  </w:style>
  <w:style w:type="character" w:customStyle="1" w:styleId="WW8Num17z1">
    <w:name w:val="WW8Num17z1"/>
    <w:rsid w:val="00745AC3"/>
    <w:rPr>
      <w:rFonts w:cs="Times New Roman"/>
    </w:rPr>
  </w:style>
  <w:style w:type="character" w:customStyle="1" w:styleId="WW8Num19z1">
    <w:name w:val="WW8Num19z1"/>
    <w:rsid w:val="00745AC3"/>
    <w:rPr>
      <w:rFonts w:cs="Times New Roman"/>
    </w:rPr>
  </w:style>
  <w:style w:type="character" w:customStyle="1" w:styleId="WW8Num20z0">
    <w:name w:val="WW8Num20z0"/>
    <w:rsid w:val="00745AC3"/>
    <w:rPr>
      <w:rFonts w:cs="Times New Roman"/>
      <w:b w:val="0"/>
      <w:color w:val="auto"/>
      <w:sz w:val="18"/>
      <w:szCs w:val="18"/>
    </w:rPr>
  </w:style>
  <w:style w:type="character" w:customStyle="1" w:styleId="WW8Num20z1">
    <w:name w:val="WW8Num20z1"/>
    <w:rsid w:val="00745AC3"/>
    <w:rPr>
      <w:rFonts w:cs="Times New Roman"/>
    </w:rPr>
  </w:style>
  <w:style w:type="character" w:customStyle="1" w:styleId="WW8Num21z0">
    <w:name w:val="WW8Num21z0"/>
    <w:rsid w:val="00745AC3"/>
    <w:rPr>
      <w:rFonts w:ascii="Times New Roman" w:hAnsi="Times New Roman" w:cs="Times New Roman"/>
      <w:b w:val="0"/>
      <w:color w:val="auto"/>
      <w:sz w:val="18"/>
      <w:szCs w:val="18"/>
    </w:rPr>
  </w:style>
  <w:style w:type="character" w:customStyle="1" w:styleId="WW8Num21z1">
    <w:name w:val="WW8Num21z1"/>
    <w:rsid w:val="00745AC3"/>
    <w:rPr>
      <w:rFonts w:cs="Times New Roman"/>
    </w:rPr>
  </w:style>
  <w:style w:type="character" w:customStyle="1" w:styleId="WW8Num22z1">
    <w:name w:val="WW8Num22z1"/>
    <w:rsid w:val="00745AC3"/>
    <w:rPr>
      <w:rFonts w:cs="Times New Roman"/>
    </w:rPr>
  </w:style>
  <w:style w:type="character" w:customStyle="1" w:styleId="WW8Num23z0">
    <w:name w:val="WW8Num23z0"/>
    <w:rsid w:val="00745AC3"/>
    <w:rPr>
      <w:rFonts w:ascii="Times New Roman" w:hAnsi="Times New Roman" w:cs="Times New Roman"/>
      <w:b w:val="0"/>
      <w:color w:val="auto"/>
      <w:sz w:val="18"/>
      <w:szCs w:val="18"/>
    </w:rPr>
  </w:style>
  <w:style w:type="character" w:customStyle="1" w:styleId="WW8Num23z1">
    <w:name w:val="WW8Num23z1"/>
    <w:rsid w:val="00745AC3"/>
    <w:rPr>
      <w:rFonts w:cs="Times New Roman"/>
    </w:rPr>
  </w:style>
  <w:style w:type="character" w:customStyle="1" w:styleId="WW8Num25z0">
    <w:name w:val="WW8Num25z0"/>
    <w:rsid w:val="00745AC3"/>
    <w:rPr>
      <w:rFonts w:ascii="Symbol" w:hAnsi="Symbol"/>
      <w:sz w:val="24"/>
    </w:rPr>
  </w:style>
  <w:style w:type="character" w:customStyle="1" w:styleId="WW8Num25z1">
    <w:name w:val="WW8Num25z1"/>
    <w:rsid w:val="00745AC3"/>
    <w:rPr>
      <w:rFonts w:ascii="Symbol" w:hAnsi="Symbol"/>
    </w:rPr>
  </w:style>
  <w:style w:type="character" w:customStyle="1" w:styleId="WW8Num25z2">
    <w:name w:val="WW8Num25z2"/>
    <w:rsid w:val="00745AC3"/>
    <w:rPr>
      <w:rFonts w:ascii="Wingdings" w:hAnsi="Wingdings"/>
    </w:rPr>
  </w:style>
  <w:style w:type="character" w:customStyle="1" w:styleId="WW8Num25z4">
    <w:name w:val="WW8Num25z4"/>
    <w:rsid w:val="00745AC3"/>
    <w:rPr>
      <w:rFonts w:ascii="Courier New" w:hAnsi="Courier New"/>
    </w:rPr>
  </w:style>
  <w:style w:type="character" w:customStyle="1" w:styleId="style13351590220000000608style13351485710000000663fontstyle14">
    <w:name w:val="style_13351590220000000608style13351485710000000663fontstyle14"/>
    <w:rsid w:val="00745AC3"/>
  </w:style>
  <w:style w:type="character" w:customStyle="1" w:styleId="style13351590220000000608fontstyle16">
    <w:name w:val="style_13351590220000000608fontstyle16"/>
    <w:rsid w:val="00745AC3"/>
  </w:style>
  <w:style w:type="paragraph" w:customStyle="1" w:styleId="2fffff1">
    <w:name w:val="Название2"/>
    <w:basedOn w:val="af7"/>
    <w:rsid w:val="00745AC3"/>
    <w:pPr>
      <w:suppressLineNumbers/>
      <w:suppressAutoHyphens/>
      <w:spacing w:before="120" w:after="120"/>
    </w:pPr>
    <w:rPr>
      <w:rFonts w:cs="Tahoma"/>
      <w:i/>
      <w:iCs/>
      <w:szCs w:val="24"/>
      <w:lang w:eastAsia="ar-SA"/>
    </w:rPr>
  </w:style>
  <w:style w:type="paragraph" w:customStyle="1" w:styleId="3fff3">
    <w:name w:val="Указатель3"/>
    <w:basedOn w:val="af7"/>
    <w:rsid w:val="00745AC3"/>
    <w:pPr>
      <w:suppressLineNumbers/>
      <w:suppressAutoHyphens/>
    </w:pPr>
    <w:rPr>
      <w:rFonts w:cs="Tahoma"/>
      <w:sz w:val="20"/>
      <w:lang w:eastAsia="ar-SA"/>
    </w:rPr>
  </w:style>
  <w:style w:type="paragraph" w:customStyle="1" w:styleId="style13351590220000000608style13351485710000000663style8">
    <w:name w:val="style_13351590220000000608style13351485710000000663style8"/>
    <w:basedOn w:val="af7"/>
    <w:rsid w:val="00745AC3"/>
    <w:pPr>
      <w:spacing w:before="280" w:after="280"/>
    </w:pPr>
    <w:rPr>
      <w:szCs w:val="24"/>
      <w:lang w:eastAsia="ar-SA"/>
    </w:rPr>
  </w:style>
  <w:style w:type="paragraph" w:customStyle="1" w:styleId="144">
    <w:name w:val="Обычный + 14 пт"/>
    <w:aliases w:val="полужирный,По центру"/>
    <w:basedOn w:val="af7"/>
    <w:rsid w:val="00745AC3"/>
    <w:pPr>
      <w:jc w:val="center"/>
    </w:pPr>
    <w:rPr>
      <w:b/>
      <w:sz w:val="28"/>
      <w:szCs w:val="28"/>
    </w:rPr>
  </w:style>
  <w:style w:type="paragraph" w:customStyle="1" w:styleId="xl24">
    <w:name w:val="xl24"/>
    <w:basedOn w:val="af7"/>
    <w:rsid w:val="00745AC3"/>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sz w:val="14"/>
      <w:szCs w:val="14"/>
    </w:rPr>
  </w:style>
  <w:style w:type="paragraph" w:customStyle="1" w:styleId="xl25">
    <w:name w:val="xl25"/>
    <w:basedOn w:val="af7"/>
    <w:rsid w:val="00745AC3"/>
    <w:pPr>
      <w:pBdr>
        <w:top w:val="single" w:sz="4" w:space="0" w:color="auto"/>
        <w:left w:val="single" w:sz="4" w:space="0" w:color="auto"/>
      </w:pBdr>
      <w:spacing w:before="100" w:beforeAutospacing="1" w:after="100" w:afterAutospacing="1"/>
      <w:textAlignment w:val="center"/>
    </w:pPr>
    <w:rPr>
      <w:rFonts w:ascii="Arial" w:hAnsi="Arial" w:cs="Arial"/>
      <w:color w:val="000000"/>
      <w:sz w:val="14"/>
      <w:szCs w:val="14"/>
    </w:rPr>
  </w:style>
  <w:style w:type="paragraph" w:customStyle="1" w:styleId="xl26">
    <w:name w:val="xl26"/>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Cs w:val="24"/>
    </w:rPr>
  </w:style>
  <w:style w:type="paragraph" w:customStyle="1" w:styleId="xl27">
    <w:name w:val="xl27"/>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8">
    <w:name w:val="xl28"/>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9">
    <w:name w:val="xl29"/>
    <w:basedOn w:val="af7"/>
    <w:rsid w:val="00745AC3"/>
    <w:pPr>
      <w:pBdr>
        <w:left w:val="single" w:sz="4" w:space="0" w:color="auto"/>
        <w:bottom w:val="single" w:sz="4" w:space="0" w:color="auto"/>
      </w:pBdr>
      <w:spacing w:before="100" w:beforeAutospacing="1" w:after="100" w:afterAutospacing="1"/>
      <w:textAlignment w:val="center"/>
    </w:pPr>
    <w:rPr>
      <w:rFonts w:ascii="Arial" w:hAnsi="Arial" w:cs="Arial"/>
      <w:color w:val="000000"/>
      <w:sz w:val="14"/>
      <w:szCs w:val="14"/>
    </w:rPr>
  </w:style>
  <w:style w:type="paragraph" w:customStyle="1" w:styleId="xl30">
    <w:name w:val="xl30"/>
    <w:basedOn w:val="af7"/>
    <w:rsid w:val="00745AC3"/>
    <w:pPr>
      <w:spacing w:before="100" w:beforeAutospacing="1" w:after="100" w:afterAutospacing="1"/>
      <w:textAlignment w:val="center"/>
    </w:pPr>
    <w:rPr>
      <w:rFonts w:ascii="Arial" w:hAnsi="Arial" w:cs="Arial"/>
      <w:color w:val="000000"/>
      <w:szCs w:val="24"/>
    </w:rPr>
  </w:style>
  <w:style w:type="paragraph" w:customStyle="1" w:styleId="xl31">
    <w:name w:val="xl31"/>
    <w:basedOn w:val="af7"/>
    <w:rsid w:val="00745AC3"/>
    <w:pPr>
      <w:spacing w:before="100" w:beforeAutospacing="1" w:after="100" w:afterAutospacing="1"/>
    </w:pPr>
    <w:rPr>
      <w:szCs w:val="24"/>
    </w:rPr>
  </w:style>
  <w:style w:type="paragraph" w:customStyle="1" w:styleId="xl32">
    <w:name w:val="xl32"/>
    <w:basedOn w:val="af7"/>
    <w:rsid w:val="00745AC3"/>
    <w:pPr>
      <w:spacing w:before="100" w:beforeAutospacing="1" w:after="100" w:afterAutospacing="1"/>
    </w:pPr>
    <w:rPr>
      <w:color w:val="FF0000"/>
      <w:szCs w:val="24"/>
    </w:rPr>
  </w:style>
  <w:style w:type="paragraph" w:customStyle="1" w:styleId="xl33">
    <w:name w:val="xl33"/>
    <w:basedOn w:val="af7"/>
    <w:rsid w:val="00745AC3"/>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color w:val="FF0000"/>
      <w:sz w:val="16"/>
      <w:szCs w:val="16"/>
    </w:rPr>
  </w:style>
  <w:style w:type="paragraph" w:customStyle="1" w:styleId="xl35">
    <w:name w:val="xl35"/>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sz w:val="16"/>
      <w:szCs w:val="16"/>
    </w:rPr>
  </w:style>
  <w:style w:type="paragraph" w:customStyle="1" w:styleId="xl37">
    <w:name w:val="xl37"/>
    <w:basedOn w:val="af7"/>
    <w:rsid w:val="00745AC3"/>
    <w:pPr>
      <w:spacing w:before="100" w:beforeAutospacing="1" w:after="100" w:afterAutospacing="1"/>
    </w:pPr>
    <w:rPr>
      <w:szCs w:val="24"/>
    </w:rPr>
  </w:style>
  <w:style w:type="paragraph" w:customStyle="1" w:styleId="4ff0">
    <w:name w:val="Знак4 Знак Знак Знак Знак Знак Знак Знак Знак Знак Знак Знак Знак"/>
    <w:basedOn w:val="af7"/>
    <w:rsid w:val="00745AC3"/>
    <w:pPr>
      <w:spacing w:after="160" w:line="240" w:lineRule="exact"/>
    </w:pPr>
    <w:rPr>
      <w:rFonts w:cs="Verdana"/>
      <w:sz w:val="28"/>
      <w:szCs w:val="24"/>
      <w:lang w:val="en-US" w:eastAsia="en-US"/>
    </w:rPr>
  </w:style>
  <w:style w:type="paragraph" w:customStyle="1" w:styleId="Normal1">
    <w:name w:val="Normal1"/>
    <w:rsid w:val="00745AC3"/>
    <w:pPr>
      <w:ind w:firstLine="720"/>
      <w:jc w:val="both"/>
    </w:pPr>
    <w:rPr>
      <w:sz w:val="24"/>
    </w:rPr>
  </w:style>
  <w:style w:type="character" w:customStyle="1" w:styleId="31b">
    <w:name w:val="Основной текст (3) + Не полужирный1"/>
    <w:aliases w:val="Не курсив1"/>
    <w:rsid w:val="00745AC3"/>
    <w:rPr>
      <w:rFonts w:ascii="Times New Roman" w:hAnsi="Times New Roman" w:cs="Times New Roman"/>
      <w:spacing w:val="0"/>
      <w:sz w:val="26"/>
      <w:szCs w:val="26"/>
      <w:u w:val="single"/>
      <w:lang w:val="en-US" w:eastAsia="en-US"/>
    </w:rPr>
  </w:style>
  <w:style w:type="character" w:customStyle="1" w:styleId="1fffffff4">
    <w:name w:val="Основной текст + Полужирный1"/>
    <w:rsid w:val="00745AC3"/>
    <w:rPr>
      <w:rFonts w:ascii="Times New Roman" w:hAnsi="Times New Roman" w:cs="Times New Roman"/>
      <w:b/>
      <w:bCs/>
      <w:spacing w:val="0"/>
      <w:sz w:val="26"/>
      <w:szCs w:val="26"/>
    </w:rPr>
  </w:style>
  <w:style w:type="paragraph" w:customStyle="1" w:styleId="1fffffff5">
    <w:name w:val="???????1"/>
    <w:rsid w:val="00745AC3"/>
  </w:style>
  <w:style w:type="paragraph" w:customStyle="1" w:styleId="322">
    <w:name w:val="Основной текст 32"/>
    <w:basedOn w:val="af7"/>
    <w:rsid w:val="00745AC3"/>
    <w:pPr>
      <w:jc w:val="both"/>
    </w:pPr>
  </w:style>
  <w:style w:type="paragraph" w:customStyle="1" w:styleId="1fffffff6">
    <w:name w:val="Знак Знак Знак Знак Знак Знак Знак Знак Знак Знак Знак Знак Знак Знак Знак1 Знак"/>
    <w:basedOn w:val="af7"/>
    <w:next w:val="28"/>
    <w:autoRedefine/>
    <w:rsid w:val="00745AC3"/>
    <w:pPr>
      <w:spacing w:after="160" w:line="240" w:lineRule="exact"/>
    </w:pPr>
    <w:rPr>
      <w:lang w:val="en-US" w:eastAsia="en-US"/>
    </w:rPr>
  </w:style>
  <w:style w:type="character" w:customStyle="1" w:styleId="grame">
    <w:name w:val="grame"/>
    <w:basedOn w:val="af8"/>
    <w:uiPriority w:val="99"/>
    <w:rsid w:val="00745AC3"/>
  </w:style>
  <w:style w:type="character" w:customStyle="1" w:styleId="Web0">
    <w:name w:val="Обычный (Web) Знак Знак"/>
    <w:rsid w:val="00745AC3"/>
    <w:rPr>
      <w:sz w:val="24"/>
      <w:szCs w:val="24"/>
      <w:lang w:val="ru-RU" w:eastAsia="ru-RU" w:bidi="ar-SA"/>
    </w:rPr>
  </w:style>
  <w:style w:type="paragraph" w:customStyle="1" w:styleId="affffffffffffffff6">
    <w:name w:val="рисунок"/>
    <w:basedOn w:val="af7"/>
    <w:rsid w:val="00745AC3"/>
    <w:pPr>
      <w:tabs>
        <w:tab w:val="left" w:leader="dot" w:pos="8640"/>
      </w:tabs>
      <w:spacing w:after="240" w:line="360" w:lineRule="auto"/>
      <w:jc w:val="center"/>
    </w:pPr>
    <w:rPr>
      <w:rFonts w:ascii="Arial" w:hAnsi="Arial" w:cs="Courier New"/>
      <w:bCs/>
      <w:iCs/>
      <w:szCs w:val="24"/>
    </w:rPr>
  </w:style>
  <w:style w:type="paragraph" w:customStyle="1" w:styleId="1fffffff7">
    <w:name w:val="1Основной текст"/>
    <w:basedOn w:val="af7"/>
    <w:rsid w:val="00745AC3"/>
    <w:pPr>
      <w:tabs>
        <w:tab w:val="left" w:pos="480"/>
        <w:tab w:val="left" w:leader="dot" w:pos="8640"/>
      </w:tabs>
      <w:spacing w:before="120" w:after="120" w:line="360" w:lineRule="auto"/>
      <w:ind w:firstLine="720"/>
      <w:jc w:val="both"/>
    </w:pPr>
    <w:rPr>
      <w:rFonts w:ascii="Arial" w:hAnsi="Arial"/>
      <w:bCs/>
      <w:szCs w:val="24"/>
    </w:rPr>
  </w:style>
  <w:style w:type="paragraph" w:customStyle="1" w:styleId="affffffffffffffff7">
    <w:name w:val="Название объекта_таблица"/>
    <w:basedOn w:val="afff"/>
    <w:rsid w:val="00745AC3"/>
    <w:pPr>
      <w:suppressAutoHyphens/>
      <w:ind w:firstLine="6804"/>
      <w:jc w:val="center"/>
      <w:outlineLvl w:val="4"/>
    </w:pPr>
    <w:rPr>
      <w:b w:val="0"/>
      <w:szCs w:val="24"/>
    </w:rPr>
  </w:style>
  <w:style w:type="paragraph" w:customStyle="1" w:styleId="ae">
    <w:name w:val="перечень б/н"/>
    <w:basedOn w:val="af7"/>
    <w:rsid w:val="00745AC3"/>
    <w:pPr>
      <w:numPr>
        <w:numId w:val="76"/>
      </w:numPr>
      <w:shd w:val="clear" w:color="auto" w:fill="FFFFFF"/>
      <w:tabs>
        <w:tab w:val="clear" w:pos="1570"/>
        <w:tab w:val="num" w:pos="1134"/>
      </w:tabs>
      <w:spacing w:line="360" w:lineRule="auto"/>
      <w:ind w:left="1134" w:hanging="425"/>
      <w:jc w:val="both"/>
    </w:pPr>
    <w:rPr>
      <w:color w:val="000000"/>
      <w:szCs w:val="24"/>
    </w:rPr>
  </w:style>
  <w:style w:type="paragraph" w:customStyle="1" w:styleId="a8">
    <w:name w:val="Заголовок б/н"/>
    <w:basedOn w:val="af7"/>
    <w:next w:val="affc"/>
    <w:rsid w:val="00745AC3"/>
    <w:pPr>
      <w:pageBreakBefore/>
      <w:numPr>
        <w:numId w:val="74"/>
      </w:numPr>
      <w:spacing w:after="120" w:line="360" w:lineRule="auto"/>
      <w:ind w:left="0" w:firstLine="0"/>
      <w:jc w:val="center"/>
    </w:pPr>
    <w:rPr>
      <w:caps/>
      <w:szCs w:val="24"/>
    </w:rPr>
  </w:style>
  <w:style w:type="paragraph" w:customStyle="1" w:styleId="body-12">
    <w:name w:val="body-12"/>
    <w:basedOn w:val="af7"/>
    <w:rsid w:val="00745AC3"/>
    <w:pPr>
      <w:spacing w:before="60" w:after="60" w:line="312" w:lineRule="auto"/>
      <w:ind w:firstLine="709"/>
      <w:jc w:val="both"/>
    </w:pPr>
    <w:rPr>
      <w:szCs w:val="24"/>
    </w:rPr>
  </w:style>
  <w:style w:type="paragraph" w:customStyle="1" w:styleId="2fffff2">
    <w:name w:val="Знак Знак Знак2 Знак"/>
    <w:basedOn w:val="af7"/>
    <w:rsid w:val="00745AC3"/>
    <w:pPr>
      <w:spacing w:before="100" w:beforeAutospacing="1" w:after="100" w:afterAutospacing="1"/>
    </w:pPr>
    <w:rPr>
      <w:rFonts w:ascii="Tahoma" w:hAnsi="Tahoma"/>
      <w:sz w:val="20"/>
      <w:lang w:val="en-US" w:eastAsia="en-US"/>
    </w:rPr>
  </w:style>
  <w:style w:type="character" w:customStyle="1" w:styleId="5f6">
    <w:name w:val="Знак Знак Знак5"/>
    <w:aliases w:val=" Знак Знак2 Знак Знак Знак, Знак Знак2 Знак Знак1, Знак Знак Знак5"/>
    <w:semiHidden/>
    <w:rsid w:val="00745AC3"/>
    <w:rPr>
      <w:sz w:val="24"/>
      <w:lang w:val="ru-RU" w:eastAsia="ru-RU" w:bidi="ar-SA"/>
    </w:rPr>
  </w:style>
  <w:style w:type="paragraph" w:customStyle="1" w:styleId="affffffffffffffff8">
    <w:name w:val="Знак Знак Знак Знак Знак Знак Знак Знак Знак Знак Знак"/>
    <w:basedOn w:val="af7"/>
    <w:rsid w:val="00745AC3"/>
    <w:pPr>
      <w:spacing w:before="100" w:beforeAutospacing="1" w:after="100" w:afterAutospacing="1"/>
    </w:pPr>
    <w:rPr>
      <w:rFonts w:ascii="Tahoma" w:hAnsi="Tahoma"/>
      <w:sz w:val="20"/>
      <w:lang w:val="en-US" w:eastAsia="en-US"/>
    </w:rPr>
  </w:style>
  <w:style w:type="paragraph" w:customStyle="1" w:styleId="1fffffff8">
    <w:name w:val="Номер1"/>
    <w:basedOn w:val="affff"/>
    <w:rsid w:val="00745AC3"/>
    <w:pPr>
      <w:shd w:val="clear" w:color="auto" w:fill="FFFFFF"/>
      <w:tabs>
        <w:tab w:val="num" w:pos="1077"/>
      </w:tabs>
      <w:spacing w:before="40" w:after="40"/>
      <w:ind w:left="737" w:hanging="380"/>
      <w:jc w:val="both"/>
    </w:pPr>
    <w:rPr>
      <w:color w:val="000000"/>
      <w:spacing w:val="-3"/>
      <w:sz w:val="22"/>
    </w:rPr>
  </w:style>
  <w:style w:type="paragraph" w:customStyle="1" w:styleId="4ff1">
    <w:name w:val="СНИП4"/>
    <w:basedOn w:val="af7"/>
    <w:rsid w:val="00745AC3"/>
    <w:rPr>
      <w:rFonts w:ascii="Jourier Russian" w:hAnsi="Jourier Russian"/>
      <w:sz w:val="18"/>
    </w:rPr>
  </w:style>
  <w:style w:type="paragraph" w:customStyle="1" w:styleId="Heading">
    <w:name w:val="Heading"/>
    <w:uiPriority w:val="99"/>
    <w:rsid w:val="00745AC3"/>
    <w:pPr>
      <w:numPr>
        <w:numId w:val="75"/>
      </w:numPr>
      <w:autoSpaceDE w:val="0"/>
      <w:autoSpaceDN w:val="0"/>
      <w:adjustRightInd w:val="0"/>
      <w:ind w:left="0" w:firstLine="0"/>
    </w:pPr>
    <w:rPr>
      <w:rFonts w:ascii="Arial" w:hAnsi="Arial" w:cs="Arial"/>
      <w:b/>
      <w:bCs/>
      <w:sz w:val="22"/>
      <w:szCs w:val="22"/>
    </w:rPr>
  </w:style>
  <w:style w:type="paragraph" w:customStyle="1" w:styleId="2fffff3">
    <w:name w:val="Знак Знак Знак2 Знак Знак"/>
    <w:basedOn w:val="af7"/>
    <w:rsid w:val="00745AC3"/>
    <w:pPr>
      <w:spacing w:before="100" w:beforeAutospacing="1" w:after="100" w:afterAutospacing="1"/>
    </w:pPr>
    <w:rPr>
      <w:rFonts w:ascii="Tahoma" w:hAnsi="Tahoma"/>
      <w:sz w:val="20"/>
      <w:lang w:val="en-US" w:eastAsia="en-US"/>
    </w:rPr>
  </w:style>
  <w:style w:type="paragraph" w:customStyle="1" w:styleId="bodytext0">
    <w:name w:val="bodytext"/>
    <w:basedOn w:val="af7"/>
    <w:rsid w:val="00745AC3"/>
    <w:pPr>
      <w:spacing w:before="100" w:beforeAutospacing="1" w:after="100" w:afterAutospacing="1"/>
    </w:pPr>
    <w:rPr>
      <w:szCs w:val="24"/>
    </w:rPr>
  </w:style>
  <w:style w:type="character" w:customStyle="1" w:styleId="affffffffffffffff9">
    <w:name w:val="черный"/>
    <w:rsid w:val="00745AC3"/>
    <w:rPr>
      <w:color w:val="auto"/>
    </w:rPr>
  </w:style>
  <w:style w:type="paragraph" w:customStyle="1" w:styleId="1fffffff9">
    <w:name w:val="маркированный список 1"/>
    <w:basedOn w:val="affc"/>
    <w:rsid w:val="00745AC3"/>
    <w:pPr>
      <w:spacing w:after="0" w:line="360" w:lineRule="auto"/>
      <w:ind w:left="720" w:hanging="360"/>
      <w:jc w:val="both"/>
    </w:pPr>
    <w:rPr>
      <w:rFonts w:eastAsia="Calibri"/>
      <w:szCs w:val="24"/>
    </w:rPr>
  </w:style>
  <w:style w:type="paragraph" w:customStyle="1" w:styleId="affffffffffffffffa">
    <w:name w:val="_Список_марк"/>
    <w:rsid w:val="00745AC3"/>
    <w:pPr>
      <w:tabs>
        <w:tab w:val="left" w:pos="1116"/>
      </w:tabs>
      <w:spacing w:before="60" w:after="60"/>
      <w:jc w:val="both"/>
    </w:pPr>
    <w:rPr>
      <w:rFonts w:eastAsia="ヒラギノ角ゴ Pro W3"/>
      <w:color w:val="000000"/>
      <w:sz w:val="24"/>
    </w:rPr>
  </w:style>
  <w:style w:type="paragraph" w:customStyle="1" w:styleId="p8">
    <w:name w:val="p8"/>
    <w:basedOn w:val="af7"/>
    <w:rsid w:val="00745AC3"/>
    <w:pPr>
      <w:spacing w:before="100" w:beforeAutospacing="1" w:after="100" w:afterAutospacing="1"/>
    </w:pPr>
    <w:rPr>
      <w:szCs w:val="24"/>
    </w:rPr>
  </w:style>
  <w:style w:type="character" w:customStyle="1" w:styleId="s3">
    <w:name w:val="s3"/>
    <w:rsid w:val="00745AC3"/>
  </w:style>
  <w:style w:type="paragraph" w:customStyle="1" w:styleId="p9">
    <w:name w:val="p9"/>
    <w:basedOn w:val="af7"/>
    <w:rsid w:val="00745AC3"/>
    <w:pPr>
      <w:spacing w:before="100" w:beforeAutospacing="1" w:after="100" w:afterAutospacing="1"/>
    </w:pPr>
    <w:rPr>
      <w:szCs w:val="24"/>
    </w:rPr>
  </w:style>
  <w:style w:type="character" w:customStyle="1" w:styleId="89">
    <w:name w:val="Основной текст (8) + Не курсив"/>
    <w:rsid w:val="00745AC3"/>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paragraph" w:customStyle="1" w:styleId="p19">
    <w:name w:val="p19"/>
    <w:basedOn w:val="af7"/>
    <w:rsid w:val="00745AC3"/>
    <w:pPr>
      <w:spacing w:before="100" w:beforeAutospacing="1" w:after="100" w:afterAutospacing="1"/>
    </w:pPr>
    <w:rPr>
      <w:rFonts w:eastAsia="Calibri"/>
      <w:szCs w:val="24"/>
    </w:rPr>
  </w:style>
  <w:style w:type="paragraph" w:customStyle="1" w:styleId="332">
    <w:name w:val="Основной текст 33"/>
    <w:basedOn w:val="af7"/>
    <w:rsid w:val="00745AC3"/>
    <w:pPr>
      <w:jc w:val="both"/>
    </w:pPr>
  </w:style>
  <w:style w:type="paragraph" w:customStyle="1" w:styleId="6c">
    <w:name w:val="Абзац списка6"/>
    <w:basedOn w:val="af7"/>
    <w:rsid w:val="00745AC3"/>
    <w:pPr>
      <w:spacing w:after="200" w:line="276" w:lineRule="auto"/>
      <w:ind w:left="720"/>
      <w:contextualSpacing/>
    </w:pPr>
    <w:rPr>
      <w:rFonts w:ascii="Calibri" w:eastAsia="Calibri" w:hAnsi="Calibri"/>
      <w:sz w:val="22"/>
      <w:szCs w:val="22"/>
    </w:rPr>
  </w:style>
  <w:style w:type="character" w:customStyle="1" w:styleId="WW-Absatz-Standardschriftart1">
    <w:name w:val="WW-Absatz-Standardschriftart1"/>
    <w:rsid w:val="00745AC3"/>
  </w:style>
  <w:style w:type="character" w:customStyle="1" w:styleId="WW-Absatz-Standardschriftart11">
    <w:name w:val="WW-Absatz-Standardschriftart11"/>
    <w:rsid w:val="00745AC3"/>
  </w:style>
  <w:style w:type="character" w:customStyle="1" w:styleId="WW-Absatz-Standardschriftart111">
    <w:name w:val="WW-Absatz-Standardschriftart111"/>
    <w:rsid w:val="00745AC3"/>
  </w:style>
  <w:style w:type="character" w:customStyle="1" w:styleId="WW-Absatz-Standardschriftart1111">
    <w:name w:val="WW-Absatz-Standardschriftart1111"/>
    <w:rsid w:val="00745AC3"/>
  </w:style>
  <w:style w:type="character" w:customStyle="1" w:styleId="WW-Absatz-Standardschriftart11111">
    <w:name w:val="WW-Absatz-Standardschriftart11111"/>
    <w:rsid w:val="00745AC3"/>
  </w:style>
  <w:style w:type="character" w:customStyle="1" w:styleId="WW-Absatz-Standardschriftart111111">
    <w:name w:val="WW-Absatz-Standardschriftart111111"/>
    <w:rsid w:val="00745AC3"/>
  </w:style>
  <w:style w:type="character" w:customStyle="1" w:styleId="WW-Absatz-Standardschriftart1111111">
    <w:name w:val="WW-Absatz-Standardschriftart1111111"/>
    <w:rsid w:val="00745AC3"/>
  </w:style>
  <w:style w:type="character" w:customStyle="1" w:styleId="WW-Absatz-Standardschriftart11111111">
    <w:name w:val="WW-Absatz-Standardschriftart11111111"/>
    <w:rsid w:val="00745AC3"/>
  </w:style>
  <w:style w:type="character" w:customStyle="1" w:styleId="WW-Absatz-Standardschriftart111111111">
    <w:name w:val="WW-Absatz-Standardschriftart111111111"/>
    <w:rsid w:val="00745AC3"/>
  </w:style>
  <w:style w:type="character" w:customStyle="1" w:styleId="WW-Absatz-Standardschriftart1111111111">
    <w:name w:val="WW-Absatz-Standardschriftart1111111111"/>
    <w:rsid w:val="00745AC3"/>
  </w:style>
  <w:style w:type="character" w:customStyle="1" w:styleId="WW-Absatz-Standardschriftart11111111111">
    <w:name w:val="WW-Absatz-Standardschriftart11111111111"/>
    <w:rsid w:val="00745AC3"/>
  </w:style>
  <w:style w:type="character" w:customStyle="1" w:styleId="WW-Absatz-Standardschriftart111111111111">
    <w:name w:val="WW-Absatz-Standardschriftart111111111111"/>
    <w:rsid w:val="00745AC3"/>
  </w:style>
  <w:style w:type="character" w:customStyle="1" w:styleId="WW-Absatz-Standardschriftart1111111111111">
    <w:name w:val="WW-Absatz-Standardschriftart1111111111111"/>
    <w:rsid w:val="00745AC3"/>
  </w:style>
  <w:style w:type="character" w:customStyle="1" w:styleId="WW-Absatz-Standardschriftart11111111111111">
    <w:name w:val="WW-Absatz-Standardschriftart11111111111111"/>
    <w:rsid w:val="00745AC3"/>
  </w:style>
  <w:style w:type="character" w:customStyle="1" w:styleId="WW-Absatz-Standardschriftart111111111111111">
    <w:name w:val="WW-Absatz-Standardschriftart111111111111111"/>
    <w:rsid w:val="00745AC3"/>
  </w:style>
  <w:style w:type="paragraph" w:customStyle="1" w:styleId="tekst">
    <w:name w:val="tekst"/>
    <w:basedOn w:val="af7"/>
    <w:rsid w:val="00745AC3"/>
    <w:pPr>
      <w:spacing w:before="100" w:beforeAutospacing="1" w:after="100" w:afterAutospacing="1"/>
    </w:pPr>
    <w:rPr>
      <w:szCs w:val="24"/>
    </w:rPr>
  </w:style>
  <w:style w:type="character" w:customStyle="1" w:styleId="8a">
    <w:name w:val="Основной шрифт абзаца8"/>
    <w:rsid w:val="00745AC3"/>
  </w:style>
  <w:style w:type="paragraph" w:customStyle="1" w:styleId="111025">
    <w:name w:val="Стиль 11 пт полужирный По ширине Слева:  1025 см"/>
    <w:basedOn w:val="af7"/>
    <w:next w:val="aff8"/>
    <w:rsid w:val="00745AC3"/>
    <w:pPr>
      <w:suppressAutoHyphens/>
      <w:spacing w:line="100" w:lineRule="atLeast"/>
      <w:ind w:left="5812"/>
      <w:jc w:val="both"/>
    </w:pPr>
    <w:rPr>
      <w:b/>
      <w:bCs/>
      <w:kern w:val="2"/>
      <w:sz w:val="22"/>
      <w:lang w:eastAsia="zh-CN"/>
    </w:rPr>
  </w:style>
  <w:style w:type="character" w:customStyle="1" w:styleId="WW--">
    <w:name w:val="WW-Интернет-ссылка"/>
    <w:rsid w:val="00745AC3"/>
    <w:rPr>
      <w:color w:val="0000FF"/>
      <w:u w:val="single"/>
    </w:rPr>
  </w:style>
  <w:style w:type="paragraph" w:customStyle="1" w:styleId="WW-0">
    <w:name w:val="WW-Базовый"/>
    <w:rsid w:val="00745AC3"/>
    <w:pPr>
      <w:suppressAutoHyphens/>
      <w:spacing w:line="100" w:lineRule="atLeast"/>
    </w:pPr>
    <w:rPr>
      <w:rFonts w:ascii="Calibri" w:eastAsia="SimSun" w:hAnsi="Calibri" w:cs="Calibri"/>
      <w:sz w:val="24"/>
      <w:szCs w:val="24"/>
      <w:lang w:eastAsia="zh-CN"/>
    </w:rPr>
  </w:style>
  <w:style w:type="character" w:customStyle="1" w:styleId="WW8Num22z2">
    <w:name w:val="WW8Num22z2"/>
    <w:rsid w:val="00745AC3"/>
    <w:rPr>
      <w:rFonts w:ascii="Wingdings" w:hAnsi="Wingdings" w:cs="Wingdings" w:hint="default"/>
    </w:rPr>
  </w:style>
  <w:style w:type="paragraph" w:customStyle="1" w:styleId="scfbrieftext">
    <w:name w:val="scfbrieftext"/>
    <w:basedOn w:val="af7"/>
    <w:rsid w:val="00745AC3"/>
    <w:rPr>
      <w:rFonts w:ascii="Arial" w:eastAsia="MS Mincho" w:hAnsi="Arial"/>
      <w:sz w:val="20"/>
      <w:lang w:val="en-US" w:eastAsia="de-DE"/>
    </w:rPr>
  </w:style>
  <w:style w:type="paragraph" w:customStyle="1" w:styleId="xl152">
    <w:name w:val="xl152"/>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54">
    <w:name w:val="xl154"/>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5">
    <w:name w:val="xl155"/>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56">
    <w:name w:val="xl156"/>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7">
    <w:name w:val="xl157"/>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8">
    <w:name w:val="xl158"/>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0">
    <w:name w:val="xl160"/>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1">
    <w:name w:val="xl161"/>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62">
    <w:name w:val="xl162"/>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63">
    <w:name w:val="xl163"/>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4">
    <w:name w:val="xl164"/>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65">
    <w:name w:val="xl165"/>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66">
    <w:name w:val="xl166"/>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67">
    <w:name w:val="xl167"/>
    <w:basedOn w:val="af7"/>
    <w:rsid w:val="00745AC3"/>
    <w:pPr>
      <w:spacing w:before="100" w:beforeAutospacing="1" w:after="100" w:afterAutospacing="1"/>
    </w:pPr>
    <w:rPr>
      <w:color w:val="FF0000"/>
      <w:szCs w:val="24"/>
    </w:rPr>
  </w:style>
  <w:style w:type="paragraph" w:customStyle="1" w:styleId="xl168">
    <w:name w:val="xl168"/>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69">
    <w:name w:val="xl169"/>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70">
    <w:name w:val="xl170"/>
    <w:basedOn w:val="af7"/>
    <w:rsid w:val="00745AC3"/>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1">
    <w:name w:val="xl171"/>
    <w:basedOn w:val="af7"/>
    <w:rsid w:val="00745A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ConsPlusTextList1">
    <w:name w:val="ConsPlusTextList1"/>
    <w:uiPriority w:val="99"/>
    <w:rsid w:val="00745AC3"/>
    <w:pPr>
      <w:widowControl w:val="0"/>
      <w:autoSpaceDE w:val="0"/>
      <w:autoSpaceDN w:val="0"/>
      <w:adjustRightInd w:val="0"/>
    </w:pPr>
    <w:rPr>
      <w:rFonts w:eastAsiaTheme="minorEastAsia"/>
      <w:sz w:val="24"/>
      <w:szCs w:val="24"/>
    </w:rPr>
  </w:style>
  <w:style w:type="paragraph" w:customStyle="1" w:styleId="phconfirmstampstamp">
    <w:name w:val="ph_confirmstamp_stamp"/>
    <w:basedOn w:val="phconfirmstamp"/>
    <w:rsid w:val="00745AC3"/>
  </w:style>
  <w:style w:type="paragraph" w:customStyle="1" w:styleId="phconfirmstamptitle">
    <w:name w:val="ph_confirmstamp_title"/>
    <w:basedOn w:val="phconfirmstamp"/>
    <w:next w:val="phconfirmstampstamp"/>
    <w:rsid w:val="00745AC3"/>
    <w:rPr>
      <w:b/>
      <w:caps/>
    </w:rPr>
  </w:style>
  <w:style w:type="paragraph" w:customStyle="1" w:styleId="phbase">
    <w:name w:val="ph_base"/>
    <w:link w:val="phbase0"/>
    <w:rsid w:val="00745AC3"/>
    <w:pPr>
      <w:spacing w:line="360" w:lineRule="auto"/>
      <w:jc w:val="both"/>
    </w:pPr>
    <w:rPr>
      <w:rFonts w:ascii="Arial" w:hAnsi="Arial"/>
      <w:sz w:val="24"/>
      <w:szCs w:val="24"/>
    </w:rPr>
  </w:style>
  <w:style w:type="paragraph" w:customStyle="1" w:styleId="phadditiontitle1">
    <w:name w:val="ph_addition_title_1"/>
    <w:basedOn w:val="phbase"/>
    <w:next w:val="phnormal0"/>
    <w:rsid w:val="00745AC3"/>
    <w:pPr>
      <w:keepNext/>
      <w:keepLines/>
      <w:pageBreakBefore/>
      <w:numPr>
        <w:numId w:val="91"/>
      </w:numPr>
      <w:tabs>
        <w:tab w:val="num" w:pos="-37"/>
      </w:tabs>
      <w:spacing w:before="360"/>
      <w:ind w:left="720"/>
      <w:jc w:val="center"/>
      <w:outlineLvl w:val="0"/>
    </w:pPr>
    <w:rPr>
      <w:rFonts w:ascii="Times New Roman" w:hAnsi="Times New Roman"/>
      <w:b/>
      <w:sz w:val="28"/>
      <w:szCs w:val="28"/>
    </w:rPr>
  </w:style>
  <w:style w:type="paragraph" w:customStyle="1" w:styleId="phadditiontitle2">
    <w:name w:val="ph_addition_title_2"/>
    <w:basedOn w:val="phbase"/>
    <w:next w:val="phnormal0"/>
    <w:rsid w:val="00745AC3"/>
    <w:pPr>
      <w:keepNext/>
      <w:keepLines/>
      <w:numPr>
        <w:ilvl w:val="1"/>
        <w:numId w:val="91"/>
      </w:numPr>
      <w:tabs>
        <w:tab w:val="clear" w:pos="6531"/>
        <w:tab w:val="num" w:pos="395"/>
      </w:tabs>
      <w:spacing w:before="360" w:after="360"/>
      <w:ind w:left="1440" w:hanging="360"/>
      <w:outlineLvl w:val="1"/>
    </w:pPr>
    <w:rPr>
      <w:rFonts w:ascii="Times New Roman" w:hAnsi="Times New Roman"/>
      <w:b/>
    </w:rPr>
  </w:style>
  <w:style w:type="paragraph" w:customStyle="1" w:styleId="phadditiontitle3">
    <w:name w:val="ph_addition_title_3"/>
    <w:basedOn w:val="phbase"/>
    <w:next w:val="phnormal0"/>
    <w:rsid w:val="00745AC3"/>
    <w:pPr>
      <w:keepNext/>
      <w:keepLines/>
      <w:numPr>
        <w:ilvl w:val="2"/>
        <w:numId w:val="91"/>
      </w:numPr>
      <w:tabs>
        <w:tab w:val="clear" w:pos="6531"/>
        <w:tab w:val="num" w:pos="0"/>
        <w:tab w:val="num" w:pos="1701"/>
      </w:tabs>
      <w:spacing w:before="240" w:after="240"/>
      <w:ind w:left="851" w:hanging="360"/>
      <w:outlineLvl w:val="2"/>
    </w:pPr>
    <w:rPr>
      <w:rFonts w:ascii="Times New Roman" w:hAnsi="Times New Roman"/>
      <w:b/>
    </w:rPr>
  </w:style>
  <w:style w:type="numbering" w:customStyle="1" w:styleId="phadditiontitle">
    <w:name w:val="ph_additiontitle"/>
    <w:basedOn w:val="afa"/>
    <w:rsid w:val="00745AC3"/>
    <w:pPr>
      <w:numPr>
        <w:numId w:val="86"/>
      </w:numPr>
    </w:pPr>
  </w:style>
  <w:style w:type="paragraph" w:customStyle="1" w:styleId="phbibliography">
    <w:name w:val="ph_bibliography"/>
    <w:basedOn w:val="phbase"/>
    <w:rsid w:val="00745AC3"/>
    <w:pPr>
      <w:numPr>
        <w:numId w:val="77"/>
      </w:numPr>
      <w:tabs>
        <w:tab w:val="clear" w:pos="720"/>
      </w:tabs>
      <w:spacing w:before="60" w:after="60" w:line="240" w:lineRule="auto"/>
      <w:ind w:left="0" w:firstLine="0"/>
    </w:pPr>
    <w:rPr>
      <w:rFonts w:ascii="Times New Roman" w:hAnsi="Times New Roman" w:cs="Arial"/>
      <w:bCs/>
      <w:szCs w:val="28"/>
    </w:rPr>
  </w:style>
  <w:style w:type="paragraph" w:customStyle="1" w:styleId="phcolontituldown">
    <w:name w:val="ph_colontituldown"/>
    <w:basedOn w:val="phbase"/>
    <w:rsid w:val="00745AC3"/>
    <w:pPr>
      <w:pBdr>
        <w:top w:val="single" w:sz="4" w:space="1" w:color="auto"/>
      </w:pBdr>
      <w:tabs>
        <w:tab w:val="right" w:pos="9497"/>
        <w:tab w:val="right" w:pos="14459"/>
      </w:tabs>
      <w:spacing w:before="20" w:after="120"/>
      <w:jc w:val="center"/>
    </w:pPr>
    <w:rPr>
      <w:rFonts w:ascii="Times New Roman" w:hAnsi="Times New Roman"/>
      <w:sz w:val="20"/>
    </w:rPr>
  </w:style>
  <w:style w:type="paragraph" w:customStyle="1" w:styleId="phcolontitulup">
    <w:name w:val="ph_colontitulup"/>
    <w:basedOn w:val="phbase"/>
    <w:rsid w:val="00745AC3"/>
    <w:pPr>
      <w:pBdr>
        <w:bottom w:val="single" w:sz="4" w:space="1" w:color="auto"/>
      </w:pBdr>
      <w:tabs>
        <w:tab w:val="right" w:pos="14600"/>
      </w:tabs>
      <w:spacing w:before="20" w:after="120"/>
      <w:jc w:val="center"/>
    </w:pPr>
    <w:rPr>
      <w:rFonts w:ascii="Times New Roman" w:hAnsi="Times New Roman"/>
      <w:sz w:val="20"/>
    </w:rPr>
  </w:style>
  <w:style w:type="paragraph" w:customStyle="1" w:styleId="phcomment">
    <w:name w:val="ph_comment"/>
    <w:basedOn w:val="phbase"/>
    <w:rsid w:val="00745AC3"/>
    <w:pPr>
      <w:ind w:firstLine="720"/>
    </w:pPr>
    <w:rPr>
      <w:rFonts w:ascii="Arial Narrow" w:hAnsi="Arial Narrow"/>
      <w:vanish/>
      <w:color w:val="0000FF"/>
    </w:rPr>
  </w:style>
  <w:style w:type="paragraph" w:customStyle="1" w:styleId="phconfirmlist">
    <w:name w:val="ph_confirmlist"/>
    <w:basedOn w:val="phbase"/>
    <w:rsid w:val="00745AC3"/>
    <w:pPr>
      <w:spacing w:before="20" w:after="120"/>
      <w:jc w:val="center"/>
    </w:pPr>
    <w:rPr>
      <w:rFonts w:ascii="Times New Roman" w:hAnsi="Times New Roman"/>
      <w:b/>
      <w:caps/>
      <w:sz w:val="28"/>
      <w:szCs w:val="28"/>
    </w:rPr>
  </w:style>
  <w:style w:type="paragraph" w:customStyle="1" w:styleId="phconfirmstamp">
    <w:name w:val="ph_confirmstamp"/>
    <w:basedOn w:val="phbase"/>
    <w:rsid w:val="00745AC3"/>
    <w:pPr>
      <w:spacing w:before="20" w:after="120" w:line="240" w:lineRule="auto"/>
      <w:jc w:val="left"/>
    </w:pPr>
    <w:rPr>
      <w:rFonts w:ascii="Times New Roman" w:hAnsi="Times New Roman"/>
    </w:rPr>
  </w:style>
  <w:style w:type="paragraph" w:customStyle="1" w:styleId="phcontent">
    <w:name w:val="ph_content"/>
    <w:basedOn w:val="phbase"/>
    <w:next w:val="1e"/>
    <w:rsid w:val="00745AC3"/>
    <w:pPr>
      <w:keepNext/>
      <w:keepLines/>
      <w:pageBreakBefore/>
      <w:tabs>
        <w:tab w:val="left" w:pos="1134"/>
        <w:tab w:val="left" w:pos="1440"/>
        <w:tab w:val="left" w:pos="1797"/>
      </w:tabs>
      <w:spacing w:before="360" w:after="360"/>
      <w:jc w:val="center"/>
    </w:pPr>
    <w:rPr>
      <w:rFonts w:ascii="Times New Roman" w:hAnsi="Times New Roman" w:cs="Arial"/>
      <w:b/>
      <w:bCs/>
      <w:sz w:val="28"/>
      <w:szCs w:val="28"/>
    </w:rPr>
  </w:style>
  <w:style w:type="paragraph" w:customStyle="1" w:styleId="phexample">
    <w:name w:val="ph_example"/>
    <w:basedOn w:val="phbase"/>
    <w:rsid w:val="00745AC3"/>
    <w:pPr>
      <w:spacing w:before="20" w:after="120"/>
    </w:pPr>
    <w:rPr>
      <w:rFonts w:ascii="Times New Roman" w:hAnsi="Times New Roman"/>
      <w:b/>
      <w:i/>
      <w:sz w:val="20"/>
    </w:rPr>
  </w:style>
  <w:style w:type="paragraph" w:customStyle="1" w:styleId="phfigure">
    <w:name w:val="ph_figure"/>
    <w:basedOn w:val="phbase"/>
    <w:next w:val="phfiguretitle"/>
    <w:rsid w:val="00745AC3"/>
    <w:pPr>
      <w:keepNext/>
      <w:spacing w:before="20" w:after="120"/>
      <w:jc w:val="center"/>
    </w:pPr>
    <w:rPr>
      <w:rFonts w:ascii="Times New Roman" w:hAnsi="Times New Roman"/>
    </w:rPr>
  </w:style>
  <w:style w:type="paragraph" w:customStyle="1" w:styleId="phfiguregraphic">
    <w:name w:val="ph_figure_graphic"/>
    <w:basedOn w:val="phfigure"/>
    <w:next w:val="phfiguretitle"/>
    <w:rsid w:val="00745AC3"/>
    <w:pPr>
      <w:spacing w:before="120"/>
    </w:pPr>
  </w:style>
  <w:style w:type="paragraph" w:customStyle="1" w:styleId="phfiguretitle">
    <w:name w:val="ph_figure_title"/>
    <w:basedOn w:val="phfigure"/>
    <w:next w:val="phnormal0"/>
    <w:rsid w:val="00745AC3"/>
    <w:pPr>
      <w:keepNext w:val="0"/>
      <w:keepLines/>
      <w:spacing w:before="120"/>
    </w:pPr>
    <w:rPr>
      <w:rFonts w:cs="Arial"/>
    </w:rPr>
  </w:style>
  <w:style w:type="paragraph" w:customStyle="1" w:styleId="phfootnote">
    <w:name w:val="ph_footnote"/>
    <w:basedOn w:val="phbase"/>
    <w:rsid w:val="00745AC3"/>
    <w:pPr>
      <w:widowControl w:val="0"/>
    </w:pPr>
    <w:rPr>
      <w:rFonts w:ascii="Times New Roman" w:hAnsi="Times New Roman"/>
      <w:sz w:val="18"/>
    </w:rPr>
  </w:style>
  <w:style w:type="character" w:customStyle="1" w:styleId="phinline">
    <w:name w:val="ph_inline"/>
    <w:basedOn w:val="af8"/>
    <w:rsid w:val="00745AC3"/>
  </w:style>
  <w:style w:type="character" w:customStyle="1" w:styleId="phinline8">
    <w:name w:val="ph_inline_8"/>
    <w:rsid w:val="00745AC3"/>
    <w:rPr>
      <w:sz w:val="16"/>
    </w:rPr>
  </w:style>
  <w:style w:type="character" w:customStyle="1" w:styleId="phinlinebolditalic">
    <w:name w:val="ph_inline_bolditalic"/>
    <w:rsid w:val="00745AC3"/>
    <w:rPr>
      <w:rFonts w:ascii="Times New Roman" w:hAnsi="Times New Roman"/>
      <w:b/>
      <w:bCs/>
      <w:i/>
      <w:noProof/>
      <w:lang w:val="ru-RU" w:eastAsia="ru-RU" w:bidi="ar-SA"/>
    </w:rPr>
  </w:style>
  <w:style w:type="character" w:customStyle="1" w:styleId="phinlinecomputer">
    <w:name w:val="ph_inline_computer"/>
    <w:rsid w:val="00745AC3"/>
    <w:rPr>
      <w:rFonts w:ascii="Courier New" w:hAnsi="Courier New"/>
      <w:sz w:val="24"/>
    </w:rPr>
  </w:style>
  <w:style w:type="character" w:customStyle="1" w:styleId="phinlinefirstterm">
    <w:name w:val="ph_inline_firstterm"/>
    <w:rsid w:val="00745AC3"/>
    <w:rPr>
      <w:i/>
      <w:sz w:val="24"/>
    </w:rPr>
  </w:style>
  <w:style w:type="character" w:customStyle="1" w:styleId="phinlineguiitem">
    <w:name w:val="ph_inline_guiitem"/>
    <w:rsid w:val="00745AC3"/>
    <w:rPr>
      <w:rFonts w:ascii="Times New Roman" w:hAnsi="Times New Roman"/>
      <w:b/>
      <w:bCs/>
      <w:noProof/>
      <w:lang w:val="ru-RU" w:eastAsia="ru-RU" w:bidi="ar-SA"/>
    </w:rPr>
  </w:style>
  <w:style w:type="character" w:customStyle="1" w:styleId="phinlinekeycap">
    <w:name w:val="ph_inline_keycap"/>
    <w:rsid w:val="00745AC3"/>
    <w:rPr>
      <w:b/>
      <w:smallCaps/>
      <w:sz w:val="24"/>
    </w:rPr>
  </w:style>
  <w:style w:type="character" w:customStyle="1" w:styleId="phinlinespace">
    <w:name w:val="ph_inline_space"/>
    <w:rsid w:val="00745AC3"/>
    <w:rPr>
      <w:spacing w:val="60"/>
    </w:rPr>
  </w:style>
  <w:style w:type="character" w:customStyle="1" w:styleId="phinlinesuperline">
    <w:name w:val="ph_inline_superline"/>
    <w:rsid w:val="00745AC3"/>
    <w:rPr>
      <w:vertAlign w:val="superscript"/>
    </w:rPr>
  </w:style>
  <w:style w:type="character" w:customStyle="1" w:styleId="phinlineunderline">
    <w:name w:val="ph_inline_underline"/>
    <w:rsid w:val="00745AC3"/>
    <w:rPr>
      <w:u w:val="single"/>
      <w:lang w:val="ru-RU"/>
    </w:rPr>
  </w:style>
  <w:style w:type="character" w:customStyle="1" w:styleId="phinlineunderlineitalic">
    <w:name w:val="ph_inline_underlineitalic"/>
    <w:rsid w:val="00745AC3"/>
    <w:rPr>
      <w:i/>
      <w:u w:val="single"/>
      <w:lang w:val="ru-RU"/>
    </w:rPr>
  </w:style>
  <w:style w:type="character" w:customStyle="1" w:styleId="phinlineuppercase">
    <w:name w:val="ph_inline_uppercase"/>
    <w:rsid w:val="00745AC3"/>
    <w:rPr>
      <w:caps/>
      <w:lang w:val="ru-RU"/>
    </w:rPr>
  </w:style>
  <w:style w:type="paragraph" w:customStyle="1" w:styleId="phinset">
    <w:name w:val="ph_inset"/>
    <w:basedOn w:val="phnormal0"/>
    <w:next w:val="phnormal0"/>
    <w:rsid w:val="00745AC3"/>
  </w:style>
  <w:style w:type="paragraph" w:customStyle="1" w:styleId="phinsetcaution">
    <w:name w:val="ph_inset_caution"/>
    <w:basedOn w:val="phinset"/>
    <w:rsid w:val="00745AC3"/>
    <w:pPr>
      <w:keepLines/>
    </w:pPr>
  </w:style>
  <w:style w:type="paragraph" w:customStyle="1" w:styleId="phinsetnote">
    <w:name w:val="ph_inset_note"/>
    <w:basedOn w:val="phinset"/>
    <w:rsid w:val="00745AC3"/>
    <w:pPr>
      <w:keepLines/>
    </w:pPr>
  </w:style>
  <w:style w:type="paragraph" w:customStyle="1" w:styleId="phinsettitle">
    <w:name w:val="ph_inset_title"/>
    <w:basedOn w:val="phinset"/>
    <w:next w:val="phinsetnote"/>
    <w:rsid w:val="00745AC3"/>
    <w:pPr>
      <w:keepNext/>
    </w:pPr>
    <w:rPr>
      <w:caps/>
    </w:rPr>
  </w:style>
  <w:style w:type="paragraph" w:customStyle="1" w:styleId="phinsetwarning">
    <w:name w:val="ph_inset_warning"/>
    <w:basedOn w:val="phinset"/>
    <w:rsid w:val="00745AC3"/>
    <w:pPr>
      <w:keepLines/>
    </w:pPr>
  </w:style>
  <w:style w:type="paragraph" w:customStyle="1" w:styleId="phlistitemized1">
    <w:name w:val="ph_list_itemized_1"/>
    <w:basedOn w:val="phnormal0"/>
    <w:link w:val="phlistitemized10"/>
    <w:rsid w:val="00745AC3"/>
    <w:pPr>
      <w:numPr>
        <w:numId w:val="87"/>
      </w:numPr>
      <w:ind w:right="-2"/>
    </w:pPr>
    <w:rPr>
      <w:rFonts w:cs="Arial"/>
      <w:lang w:eastAsia="en-US"/>
    </w:rPr>
  </w:style>
  <w:style w:type="paragraph" w:customStyle="1" w:styleId="phlistitemized2">
    <w:name w:val="ph_list_itemized_2"/>
    <w:basedOn w:val="phnormal0"/>
    <w:link w:val="phlistitemized20"/>
    <w:rsid w:val="00745AC3"/>
    <w:pPr>
      <w:numPr>
        <w:numId w:val="78"/>
      </w:numPr>
    </w:pPr>
  </w:style>
  <w:style w:type="paragraph" w:customStyle="1" w:styleId="phlistitemizedtitle">
    <w:name w:val="ph_list_itemized_title"/>
    <w:basedOn w:val="phnormal0"/>
    <w:next w:val="phlistitemized1"/>
    <w:rsid w:val="00745AC3"/>
    <w:pPr>
      <w:keepNext/>
    </w:pPr>
  </w:style>
  <w:style w:type="paragraph" w:customStyle="1" w:styleId="phlistordered1">
    <w:name w:val="ph_list_ordered_1"/>
    <w:basedOn w:val="phnormal0"/>
    <w:rsid w:val="00745AC3"/>
    <w:pPr>
      <w:numPr>
        <w:numId w:val="79"/>
      </w:numPr>
      <w:tabs>
        <w:tab w:val="clear" w:pos="1780"/>
        <w:tab w:val="num" w:pos="360"/>
      </w:tabs>
      <w:ind w:left="360" w:right="-2" w:hanging="360"/>
    </w:pPr>
  </w:style>
  <w:style w:type="paragraph" w:customStyle="1" w:styleId="phlistordereda">
    <w:name w:val="ph_list_ordered_aбв"/>
    <w:basedOn w:val="phnormal0"/>
    <w:rsid w:val="00745AC3"/>
    <w:pPr>
      <w:numPr>
        <w:numId w:val="80"/>
      </w:numPr>
      <w:tabs>
        <w:tab w:val="num" w:pos="643"/>
      </w:tabs>
      <w:ind w:left="643" w:right="-2" w:hanging="360"/>
    </w:pPr>
  </w:style>
  <w:style w:type="paragraph" w:customStyle="1" w:styleId="phlistorderedtitle">
    <w:name w:val="ph_list_ordered_title"/>
    <w:basedOn w:val="phnormal0"/>
    <w:next w:val="phlistordered1"/>
    <w:rsid w:val="00745AC3"/>
    <w:pPr>
      <w:keepNext/>
    </w:pPr>
  </w:style>
  <w:style w:type="paragraph" w:customStyle="1" w:styleId="phnormal0">
    <w:name w:val="ph_normal"/>
    <w:basedOn w:val="phbase"/>
    <w:link w:val="phnormal1"/>
    <w:rsid w:val="00745AC3"/>
    <w:pPr>
      <w:ind w:right="-1" w:firstLine="851"/>
    </w:pPr>
    <w:rPr>
      <w:rFonts w:ascii="Times New Roman" w:hAnsi="Times New Roman"/>
    </w:rPr>
  </w:style>
  <w:style w:type="paragraph" w:customStyle="1" w:styleId="phstamp">
    <w:name w:val="ph_stamp"/>
    <w:basedOn w:val="phbase"/>
    <w:rsid w:val="00745AC3"/>
    <w:pPr>
      <w:spacing w:before="20" w:after="20"/>
    </w:pPr>
    <w:rPr>
      <w:sz w:val="16"/>
    </w:rPr>
  </w:style>
  <w:style w:type="paragraph" w:customStyle="1" w:styleId="phstampcenter">
    <w:name w:val="ph_stamp_center"/>
    <w:basedOn w:val="phstamp"/>
    <w:locked/>
    <w:rsid w:val="00745AC3"/>
    <w:pPr>
      <w:tabs>
        <w:tab w:val="left" w:pos="284"/>
      </w:tabs>
      <w:spacing w:before="0" w:after="0"/>
      <w:jc w:val="center"/>
    </w:pPr>
    <w:rPr>
      <w:sz w:val="18"/>
      <w:szCs w:val="18"/>
    </w:rPr>
  </w:style>
  <w:style w:type="paragraph" w:customStyle="1" w:styleId="phstampcenteritalic">
    <w:name w:val="ph_stamp_center_italic"/>
    <w:basedOn w:val="phstamp"/>
    <w:rsid w:val="00745AC3"/>
    <w:pPr>
      <w:jc w:val="center"/>
    </w:pPr>
    <w:rPr>
      <w:bCs/>
      <w:i/>
    </w:rPr>
  </w:style>
  <w:style w:type="paragraph" w:customStyle="1" w:styleId="phstampitalic">
    <w:name w:val="ph_stamp_italic"/>
    <w:basedOn w:val="phstamp"/>
    <w:rsid w:val="00745AC3"/>
    <w:pPr>
      <w:ind w:left="57"/>
    </w:pPr>
    <w:rPr>
      <w:i/>
    </w:rPr>
  </w:style>
  <w:style w:type="paragraph" w:customStyle="1" w:styleId="phtablecell">
    <w:name w:val="ph_table_cell"/>
    <w:basedOn w:val="phbase"/>
    <w:rsid w:val="00745AC3"/>
    <w:pPr>
      <w:spacing w:before="20" w:line="240" w:lineRule="auto"/>
    </w:pPr>
    <w:rPr>
      <w:rFonts w:ascii="Times New Roman" w:hAnsi="Times New Roman" w:cs="Arial"/>
      <w:bCs/>
      <w:sz w:val="20"/>
    </w:rPr>
  </w:style>
  <w:style w:type="paragraph" w:customStyle="1" w:styleId="phtablecellcenter">
    <w:name w:val="ph_table_cellcenter"/>
    <w:basedOn w:val="phtablecell"/>
    <w:rsid w:val="00745AC3"/>
    <w:pPr>
      <w:jc w:val="center"/>
    </w:pPr>
  </w:style>
  <w:style w:type="paragraph" w:customStyle="1" w:styleId="phtablecellleft">
    <w:name w:val="ph_table_cellleft"/>
    <w:basedOn w:val="phtablecell"/>
    <w:rsid w:val="00745AC3"/>
    <w:pPr>
      <w:spacing w:after="160"/>
    </w:pPr>
  </w:style>
  <w:style w:type="paragraph" w:customStyle="1" w:styleId="phtablecolcaption">
    <w:name w:val="ph_table_colcaption"/>
    <w:basedOn w:val="phtablecell"/>
    <w:next w:val="phtablecell"/>
    <w:rsid w:val="00745AC3"/>
    <w:pPr>
      <w:keepNext/>
      <w:keepLines/>
      <w:spacing w:before="120" w:after="120"/>
      <w:jc w:val="center"/>
    </w:pPr>
    <w:rPr>
      <w:b/>
    </w:rPr>
  </w:style>
  <w:style w:type="paragraph" w:customStyle="1" w:styleId="phtabletitle">
    <w:name w:val="ph_table_title"/>
    <w:basedOn w:val="phbase"/>
    <w:next w:val="phtablecolcaption"/>
    <w:rsid w:val="00745AC3"/>
    <w:pPr>
      <w:keepNext/>
      <w:spacing w:before="20" w:after="120"/>
    </w:pPr>
    <w:rPr>
      <w:rFonts w:ascii="Times New Roman" w:hAnsi="Times New Roman"/>
    </w:rPr>
  </w:style>
  <w:style w:type="paragraph" w:customStyle="1" w:styleId="phtitlevoid">
    <w:name w:val="ph_title_void"/>
    <w:basedOn w:val="phbase"/>
    <w:next w:val="phnormal0"/>
    <w:link w:val="phtitlevoid0"/>
    <w:rsid w:val="00745AC3"/>
    <w:pPr>
      <w:keepNext/>
      <w:keepLines/>
      <w:pageBreakBefore/>
      <w:spacing w:before="360" w:after="360"/>
      <w:jc w:val="center"/>
    </w:pPr>
    <w:rPr>
      <w:rFonts w:ascii="Times New Roman" w:hAnsi="Times New Roman" w:cs="Arial"/>
      <w:b/>
      <w:bCs/>
      <w:sz w:val="28"/>
      <w:szCs w:val="28"/>
    </w:rPr>
  </w:style>
  <w:style w:type="paragraph" w:customStyle="1" w:styleId="phtitlepage">
    <w:name w:val="ph_titlepage"/>
    <w:basedOn w:val="phbase"/>
    <w:rsid w:val="00745AC3"/>
    <w:pPr>
      <w:spacing w:after="120"/>
      <w:jc w:val="center"/>
    </w:pPr>
    <w:rPr>
      <w:rFonts w:ascii="Times New Roman" w:hAnsi="Times New Roman" w:cs="Arial"/>
      <w:szCs w:val="28"/>
      <w:lang w:eastAsia="en-US"/>
    </w:rPr>
  </w:style>
  <w:style w:type="paragraph" w:customStyle="1" w:styleId="phtitlepagecode">
    <w:name w:val="ph_titlepage_code"/>
    <w:basedOn w:val="phtitlepage"/>
    <w:rsid w:val="00745AC3"/>
    <w:pPr>
      <w:spacing w:after="240"/>
    </w:pPr>
    <w:rPr>
      <w:b/>
      <w:sz w:val="26"/>
    </w:rPr>
  </w:style>
  <w:style w:type="paragraph" w:customStyle="1" w:styleId="phtitlepageconfirmstamp">
    <w:name w:val="ph_titlepage_confirmstamp"/>
    <w:basedOn w:val="phbase"/>
    <w:autoRedefine/>
    <w:rsid w:val="00745AC3"/>
    <w:pPr>
      <w:suppressAutoHyphens/>
      <w:spacing w:before="60" w:after="60"/>
    </w:pPr>
    <w:rPr>
      <w:rFonts w:ascii="Times New Roman" w:hAnsi="Times New Roman"/>
      <w:color w:val="000000"/>
    </w:rPr>
  </w:style>
  <w:style w:type="paragraph" w:customStyle="1" w:styleId="phtitlepagecustomer">
    <w:name w:val="ph_titlepage_customer"/>
    <w:basedOn w:val="phtitlepage"/>
    <w:next w:val="phtitlepageconfirmstamp"/>
    <w:rsid w:val="00745AC3"/>
    <w:pPr>
      <w:spacing w:before="240"/>
    </w:pPr>
    <w:rPr>
      <w:b/>
      <w:sz w:val="26"/>
    </w:rPr>
  </w:style>
  <w:style w:type="paragraph" w:customStyle="1" w:styleId="phtitlepagedocpart">
    <w:name w:val="ph_titlepage_docpart"/>
    <w:basedOn w:val="phtitlepage"/>
    <w:next w:val="phtitlepagecode"/>
    <w:rsid w:val="00745AC3"/>
    <w:pPr>
      <w:spacing w:after="0"/>
    </w:pPr>
    <w:rPr>
      <w:b/>
    </w:rPr>
  </w:style>
  <w:style w:type="paragraph" w:customStyle="1" w:styleId="phtitlepagedocument">
    <w:name w:val="ph_titlepage_document"/>
    <w:basedOn w:val="phtitlepage"/>
    <w:autoRedefine/>
    <w:rsid w:val="00745AC3"/>
    <w:pPr>
      <w:spacing w:before="240"/>
    </w:pPr>
    <w:rPr>
      <w:b/>
      <w:sz w:val="26"/>
    </w:rPr>
  </w:style>
  <w:style w:type="paragraph" w:customStyle="1" w:styleId="phtitlepageother">
    <w:name w:val="ph_titlepage_other"/>
    <w:basedOn w:val="phtitlepage"/>
    <w:rsid w:val="00745AC3"/>
  </w:style>
  <w:style w:type="paragraph" w:customStyle="1" w:styleId="phtitlepagesystemfull">
    <w:name w:val="ph_titlepage_system_full"/>
    <w:basedOn w:val="phtitlepage"/>
    <w:next w:val="phtitlepagesystemshort"/>
    <w:rsid w:val="00745AC3"/>
    <w:rPr>
      <w:b/>
      <w:bCs/>
      <w:sz w:val="32"/>
      <w:szCs w:val="32"/>
    </w:rPr>
  </w:style>
  <w:style w:type="paragraph" w:customStyle="1" w:styleId="phtitlepagesystemshort">
    <w:name w:val="ph_titlepage_system_short"/>
    <w:basedOn w:val="phtitlepage"/>
    <w:next w:val="phtitlepageother"/>
    <w:rsid w:val="00745AC3"/>
    <w:rPr>
      <w:b/>
      <w:sz w:val="32"/>
    </w:rPr>
  </w:style>
  <w:style w:type="paragraph" w:customStyle="1" w:styleId="phheader1withoutnum">
    <w:name w:val="ph_header_1_without_num"/>
    <w:basedOn w:val="1b"/>
    <w:next w:val="phnormal0"/>
    <w:rsid w:val="00745AC3"/>
    <w:pPr>
      <w:keepLines/>
      <w:pageBreakBefore/>
      <w:numPr>
        <w:numId w:val="0"/>
      </w:numPr>
      <w:spacing w:before="360" w:after="360" w:line="360" w:lineRule="auto"/>
      <w:ind w:left="720" w:right="-1"/>
      <w:jc w:val="both"/>
    </w:pPr>
    <w:rPr>
      <w:rFonts w:ascii="Times New Roman" w:hAnsi="Times New Roman"/>
      <w:kern w:val="0"/>
      <w:szCs w:val="28"/>
    </w:rPr>
  </w:style>
  <w:style w:type="paragraph" w:customStyle="1" w:styleId="phadditontype">
    <w:name w:val="ph_additon_type"/>
    <w:basedOn w:val="phbase"/>
    <w:next w:val="phnormal0"/>
    <w:rsid w:val="00745AC3"/>
    <w:pPr>
      <w:jc w:val="center"/>
    </w:pPr>
    <w:rPr>
      <w:rFonts w:ascii="Times New Roman" w:hAnsi="Times New Roman"/>
      <w:i/>
    </w:rPr>
  </w:style>
  <w:style w:type="paragraph" w:customStyle="1" w:styleId="phtablecolcaptionunderline">
    <w:name w:val="ph_table_colcaption_underline"/>
    <w:basedOn w:val="phtablecolcaption"/>
    <w:next w:val="phtablecell"/>
    <w:rsid w:val="00745AC3"/>
    <w:rPr>
      <w:u w:val="single"/>
    </w:rPr>
  </w:style>
  <w:style w:type="paragraph" w:customStyle="1" w:styleId="phstampleft">
    <w:name w:val="ph_stamp_left"/>
    <w:basedOn w:val="phstamp"/>
    <w:rsid w:val="00745AC3"/>
    <w:pPr>
      <w:jc w:val="left"/>
    </w:pPr>
    <w:rPr>
      <w:sz w:val="18"/>
    </w:rPr>
  </w:style>
  <w:style w:type="paragraph" w:customStyle="1" w:styleId="phlistitemized3">
    <w:name w:val="ph_list_itemized_3"/>
    <w:basedOn w:val="phlistitemized2"/>
    <w:link w:val="phlistitemized30"/>
    <w:autoRedefine/>
    <w:qFormat/>
    <w:rsid w:val="00745AC3"/>
    <w:pPr>
      <w:numPr>
        <w:ilvl w:val="1"/>
      </w:numPr>
      <w:tabs>
        <w:tab w:val="left" w:pos="2127"/>
      </w:tabs>
      <w:ind w:left="2127" w:hanging="426"/>
    </w:pPr>
  </w:style>
  <w:style w:type="paragraph" w:customStyle="1" w:styleId="phlistitemized4">
    <w:name w:val="ph_list_itemized_4"/>
    <w:basedOn w:val="phlistitemized3"/>
    <w:autoRedefine/>
    <w:qFormat/>
    <w:rsid w:val="00745AC3"/>
    <w:pPr>
      <w:numPr>
        <w:ilvl w:val="2"/>
        <w:numId w:val="81"/>
      </w:numPr>
      <w:tabs>
        <w:tab w:val="clear" w:pos="2127"/>
        <w:tab w:val="clear" w:pos="2710"/>
        <w:tab w:val="num" w:pos="1209"/>
        <w:tab w:val="num" w:pos="1440"/>
      </w:tabs>
      <w:ind w:left="1209" w:right="0" w:hanging="360"/>
    </w:pPr>
    <w:rPr>
      <w:lang w:val="en-US"/>
    </w:rPr>
  </w:style>
  <w:style w:type="character" w:customStyle="1" w:styleId="phbase0">
    <w:name w:val="ph_base Знак"/>
    <w:basedOn w:val="af8"/>
    <w:link w:val="phbase"/>
    <w:rsid w:val="00745AC3"/>
    <w:rPr>
      <w:rFonts w:ascii="Arial" w:hAnsi="Arial"/>
      <w:sz w:val="24"/>
      <w:szCs w:val="24"/>
    </w:rPr>
  </w:style>
  <w:style w:type="character" w:customStyle="1" w:styleId="phnormal1">
    <w:name w:val="ph_normal Знак"/>
    <w:basedOn w:val="phbase0"/>
    <w:link w:val="phnormal0"/>
    <w:rsid w:val="00745AC3"/>
    <w:rPr>
      <w:rFonts w:ascii="Arial" w:hAnsi="Arial"/>
      <w:sz w:val="24"/>
      <w:szCs w:val="24"/>
    </w:rPr>
  </w:style>
  <w:style w:type="character" w:customStyle="1" w:styleId="phlistitemized20">
    <w:name w:val="ph_list_itemized_2 Знак"/>
    <w:basedOn w:val="phnormal1"/>
    <w:link w:val="phlistitemized2"/>
    <w:rsid w:val="00745AC3"/>
    <w:rPr>
      <w:rFonts w:ascii="Arial" w:hAnsi="Arial"/>
      <w:sz w:val="24"/>
      <w:szCs w:val="24"/>
    </w:rPr>
  </w:style>
  <w:style w:type="character" w:customStyle="1" w:styleId="phlistitemized30">
    <w:name w:val="ph_list_itemized_3 Знак"/>
    <w:basedOn w:val="phlistitemized20"/>
    <w:link w:val="phlistitemized3"/>
    <w:rsid w:val="00745AC3"/>
    <w:rPr>
      <w:rFonts w:ascii="Arial" w:hAnsi="Arial"/>
      <w:sz w:val="24"/>
      <w:szCs w:val="24"/>
    </w:rPr>
  </w:style>
  <w:style w:type="paragraph" w:customStyle="1" w:styleId="phpagenumber">
    <w:name w:val="ph_pagenumber"/>
    <w:basedOn w:val="afff1"/>
    <w:link w:val="phpagenumber0"/>
    <w:autoRedefine/>
    <w:qFormat/>
    <w:rsid w:val="00745AC3"/>
    <w:pPr>
      <w:tabs>
        <w:tab w:val="clear" w:pos="4153"/>
        <w:tab w:val="clear" w:pos="8306"/>
        <w:tab w:val="center" w:pos="4677"/>
        <w:tab w:val="right" w:pos="9355"/>
      </w:tabs>
      <w:spacing w:before="120" w:line="276" w:lineRule="auto"/>
      <w:ind w:left="57" w:right="108"/>
      <w:jc w:val="center"/>
    </w:pPr>
    <w:rPr>
      <w:color w:val="000000" w:themeColor="text1"/>
      <w:sz w:val="18"/>
      <w:szCs w:val="18"/>
      <w:lang w:val="en-US"/>
    </w:rPr>
  </w:style>
  <w:style w:type="character" w:customStyle="1" w:styleId="phpagenumber0">
    <w:name w:val="ph_pagenumber Знак"/>
    <w:basedOn w:val="afffffa"/>
    <w:link w:val="phpagenumber"/>
    <w:rsid w:val="00745AC3"/>
    <w:rPr>
      <w:rFonts w:ascii="Times New Roman" w:eastAsia="Times New Roman" w:hAnsi="Times New Roman" w:cs="Times New Roman"/>
      <w:color w:val="000000" w:themeColor="text1"/>
      <w:sz w:val="18"/>
      <w:szCs w:val="18"/>
      <w:lang w:val="en-US"/>
    </w:rPr>
  </w:style>
  <w:style w:type="paragraph" w:customStyle="1" w:styleId="phtableitemizedlist1">
    <w:name w:val="ph_table_itemizedlist_1"/>
    <w:basedOn w:val="phtablecellleft"/>
    <w:autoRedefine/>
    <w:qFormat/>
    <w:rsid w:val="00745AC3"/>
    <w:pPr>
      <w:numPr>
        <w:numId w:val="88"/>
      </w:numPr>
      <w:tabs>
        <w:tab w:val="num" w:pos="567"/>
      </w:tabs>
      <w:spacing w:after="120"/>
      <w:ind w:left="720" w:hanging="360"/>
    </w:pPr>
  </w:style>
  <w:style w:type="paragraph" w:customStyle="1" w:styleId="phtableitemizedlist2">
    <w:name w:val="ph_table_itemizedlist_2"/>
    <w:basedOn w:val="phtableitemizedlist1"/>
    <w:autoRedefine/>
    <w:qFormat/>
    <w:rsid w:val="00745AC3"/>
    <w:pPr>
      <w:numPr>
        <w:ilvl w:val="1"/>
      </w:numPr>
      <w:tabs>
        <w:tab w:val="num" w:pos="567"/>
      </w:tabs>
      <w:ind w:left="1440" w:hanging="360"/>
    </w:pPr>
  </w:style>
  <w:style w:type="paragraph" w:customStyle="1" w:styleId="12">
    <w:name w:val="Список_1)"/>
    <w:basedOn w:val="af7"/>
    <w:rsid w:val="00745AC3"/>
    <w:pPr>
      <w:numPr>
        <w:numId w:val="83"/>
      </w:numPr>
      <w:spacing w:before="120" w:line="276" w:lineRule="auto"/>
      <w:ind w:right="108"/>
      <w:jc w:val="both"/>
    </w:pPr>
    <w:rPr>
      <w:color w:val="000000" w:themeColor="text1"/>
      <w:sz w:val="18"/>
      <w:szCs w:val="18"/>
      <w:lang w:val="en-US"/>
    </w:rPr>
  </w:style>
  <w:style w:type="paragraph" w:customStyle="1" w:styleId="phtableorderedlist1">
    <w:name w:val="ph_table_orderedlist_1)"/>
    <w:basedOn w:val="phtablecellleft"/>
    <w:autoRedefine/>
    <w:qFormat/>
    <w:rsid w:val="00745AC3"/>
    <w:pPr>
      <w:numPr>
        <w:numId w:val="82"/>
      </w:numPr>
      <w:tabs>
        <w:tab w:val="num" w:pos="1492"/>
      </w:tabs>
      <w:spacing w:after="120"/>
      <w:ind w:left="1492" w:hanging="360"/>
    </w:pPr>
  </w:style>
  <w:style w:type="paragraph" w:customStyle="1" w:styleId="affffffffffffffffb">
    <w:name w:val="Текст_программы"/>
    <w:rsid w:val="00745AC3"/>
    <w:pPr>
      <w:ind w:firstLine="851"/>
    </w:pPr>
    <w:rPr>
      <w:rFonts w:ascii="Courier New" w:hAnsi="Courier New"/>
      <w:spacing w:val="-2"/>
      <w:sz w:val="24"/>
      <w:szCs w:val="23"/>
      <w:lang w:val="en-US" w:eastAsia="en-US"/>
    </w:rPr>
  </w:style>
  <w:style w:type="paragraph" w:customStyle="1" w:styleId="ph">
    <w:name w:val="ph_Рамка боковик"/>
    <w:basedOn w:val="af7"/>
    <w:autoRedefine/>
    <w:qFormat/>
    <w:rsid w:val="00745AC3"/>
    <w:pPr>
      <w:spacing w:before="120"/>
      <w:ind w:left="57" w:right="108"/>
      <w:jc w:val="center"/>
    </w:pPr>
    <w:rPr>
      <w:rFonts w:ascii="Arial" w:hAnsi="Arial" w:cs="Arial"/>
      <w:i/>
      <w:color w:val="000000" w:themeColor="text1"/>
      <w:sz w:val="16"/>
      <w:szCs w:val="16"/>
      <w:lang w:val="en-US"/>
    </w:rPr>
  </w:style>
  <w:style w:type="paragraph" w:customStyle="1" w:styleId="ph0">
    <w:name w:val="ph_Рамка_гориз_слева_мал"/>
    <w:basedOn w:val="af7"/>
    <w:autoRedefine/>
    <w:qFormat/>
    <w:rsid w:val="00745AC3"/>
    <w:pPr>
      <w:spacing w:before="120" w:after="20"/>
      <w:ind w:left="57" w:right="108"/>
    </w:pPr>
    <w:rPr>
      <w:rFonts w:ascii="Arial" w:hAnsi="Arial" w:cs="Arial"/>
      <w:i/>
      <w:color w:val="000000" w:themeColor="text1"/>
      <w:sz w:val="16"/>
      <w:szCs w:val="16"/>
      <w:lang w:val="en-US"/>
    </w:rPr>
  </w:style>
  <w:style w:type="paragraph" w:customStyle="1" w:styleId="phtableorderlist">
    <w:name w:val="ph_table_orderlist_абв"/>
    <w:basedOn w:val="phtablecellleft"/>
    <w:autoRedefine/>
    <w:qFormat/>
    <w:rsid w:val="00745AC3"/>
    <w:pPr>
      <w:numPr>
        <w:numId w:val="84"/>
      </w:numPr>
      <w:tabs>
        <w:tab w:val="num" w:pos="643"/>
      </w:tabs>
      <w:ind w:left="643" w:hanging="360"/>
    </w:pPr>
  </w:style>
  <w:style w:type="paragraph" w:customStyle="1" w:styleId="phtableorderlist1">
    <w:name w:val="ph_table_orderlist_1_бок"/>
    <w:basedOn w:val="phtablecellleft"/>
    <w:autoRedefine/>
    <w:qFormat/>
    <w:rsid w:val="00745AC3"/>
    <w:pPr>
      <w:numPr>
        <w:numId w:val="85"/>
      </w:numPr>
      <w:tabs>
        <w:tab w:val="num" w:pos="926"/>
      </w:tabs>
      <w:ind w:left="284" w:hanging="284"/>
    </w:pPr>
  </w:style>
  <w:style w:type="paragraph" w:customStyle="1" w:styleId="ph1">
    <w:name w:val="ph_Рамка_гориз_цент_мал"/>
    <w:basedOn w:val="ph0"/>
    <w:autoRedefine/>
    <w:qFormat/>
    <w:rsid w:val="00745AC3"/>
    <w:pPr>
      <w:ind w:left="0"/>
      <w:jc w:val="center"/>
    </w:pPr>
  </w:style>
  <w:style w:type="paragraph" w:customStyle="1" w:styleId="ph2">
    <w:name w:val="ph_Рамка_гориз_круп"/>
    <w:basedOn w:val="af7"/>
    <w:autoRedefine/>
    <w:qFormat/>
    <w:rsid w:val="00745AC3"/>
    <w:pPr>
      <w:spacing w:before="120" w:after="20"/>
      <w:ind w:left="57" w:right="108"/>
      <w:jc w:val="center"/>
    </w:pPr>
    <w:rPr>
      <w:rFonts w:ascii="Arial" w:hAnsi="Arial"/>
      <w:i/>
      <w:color w:val="000000" w:themeColor="text1"/>
      <w:sz w:val="18"/>
      <w:szCs w:val="18"/>
      <w:lang w:val="en-US"/>
    </w:rPr>
  </w:style>
  <w:style w:type="character" w:customStyle="1" w:styleId="phlistitemized10">
    <w:name w:val="ph_list_itemized_1 Знак"/>
    <w:link w:val="phlistitemized1"/>
    <w:rsid w:val="00745AC3"/>
    <w:rPr>
      <w:rFonts w:cs="Arial"/>
      <w:sz w:val="24"/>
      <w:szCs w:val="24"/>
      <w:lang w:eastAsia="en-US"/>
    </w:rPr>
  </w:style>
  <w:style w:type="character" w:customStyle="1" w:styleId="phnormal2">
    <w:name w:val="ph_normal Знак Знак"/>
    <w:rsid w:val="00745AC3"/>
    <w:rPr>
      <w:rFonts w:ascii="Times New Roman" w:hAnsi="Times New Roman"/>
      <w:sz w:val="24"/>
    </w:rPr>
  </w:style>
  <w:style w:type="character" w:customStyle="1" w:styleId="phtitlevoid0">
    <w:name w:val="ph_title_void Знак"/>
    <w:link w:val="phtitlevoid"/>
    <w:rsid w:val="00745AC3"/>
    <w:rPr>
      <w:rFonts w:cs="Arial"/>
      <w:b/>
      <w:bCs/>
      <w:sz w:val="28"/>
      <w:szCs w:val="28"/>
    </w:rPr>
  </w:style>
  <w:style w:type="paragraph" w:customStyle="1" w:styleId="affffffffffffffffc">
    <w:name w:val="_Табл_Текст"/>
    <w:basedOn w:val="af7"/>
    <w:rsid w:val="00745AC3"/>
    <w:pPr>
      <w:spacing w:before="120" w:line="276" w:lineRule="auto"/>
      <w:ind w:left="57" w:right="108"/>
      <w:jc w:val="both"/>
    </w:pPr>
    <w:rPr>
      <w:color w:val="000000" w:themeColor="text1"/>
      <w:sz w:val="18"/>
      <w:szCs w:val="18"/>
      <w:lang w:val="en-US"/>
    </w:rPr>
  </w:style>
  <w:style w:type="paragraph" w:customStyle="1" w:styleId="ScrollListBullet">
    <w:name w:val="Scroll List Bullet"/>
    <w:basedOn w:val="af7"/>
    <w:link w:val="ScrollListBullet0"/>
    <w:rsid w:val="00745AC3"/>
    <w:pPr>
      <w:tabs>
        <w:tab w:val="num" w:pos="1315"/>
      </w:tabs>
      <w:spacing w:line="276" w:lineRule="auto"/>
      <w:ind w:left="1316" w:right="108" w:hanging="465"/>
      <w:jc w:val="both"/>
    </w:pPr>
    <w:rPr>
      <w:rFonts w:cs="Arial"/>
      <w:color w:val="000000" w:themeColor="text1"/>
      <w:sz w:val="18"/>
      <w:szCs w:val="18"/>
      <w:lang w:val="en-US" w:eastAsia="en-US"/>
    </w:rPr>
  </w:style>
  <w:style w:type="paragraph" w:customStyle="1" w:styleId="ScrollListBullet2">
    <w:name w:val="Scroll List Bullet 2"/>
    <w:basedOn w:val="af7"/>
    <w:link w:val="ScrollListBullet20"/>
    <w:rsid w:val="00745AC3"/>
    <w:pPr>
      <w:tabs>
        <w:tab w:val="num" w:pos="1780"/>
      </w:tabs>
      <w:spacing w:line="276" w:lineRule="auto"/>
      <w:ind w:left="1780" w:right="108" w:hanging="465"/>
      <w:jc w:val="both"/>
    </w:pPr>
    <w:rPr>
      <w:color w:val="000000" w:themeColor="text1"/>
      <w:sz w:val="18"/>
      <w:szCs w:val="18"/>
      <w:lang w:val="en-US"/>
    </w:rPr>
  </w:style>
  <w:style w:type="paragraph" w:customStyle="1" w:styleId="ScrollListBullet3">
    <w:name w:val="Scroll List Bullet 3"/>
    <w:basedOn w:val="ScrollListBullet2"/>
    <w:link w:val="ScrollListBullet30"/>
    <w:autoRedefine/>
    <w:qFormat/>
    <w:rsid w:val="00745AC3"/>
    <w:pPr>
      <w:tabs>
        <w:tab w:val="clear" w:pos="1780"/>
        <w:tab w:val="num" w:pos="1440"/>
        <w:tab w:val="left" w:pos="2127"/>
      </w:tabs>
      <w:ind w:left="2127" w:hanging="426"/>
    </w:pPr>
  </w:style>
  <w:style w:type="character" w:customStyle="1" w:styleId="ScrollListBullet20">
    <w:name w:val="Scroll List Bullet 2 Знак"/>
    <w:basedOn w:val="af8"/>
    <w:link w:val="ScrollListBullet2"/>
    <w:rsid w:val="00745AC3"/>
    <w:rPr>
      <w:color w:val="000000" w:themeColor="text1"/>
      <w:sz w:val="18"/>
      <w:szCs w:val="18"/>
      <w:lang w:val="en-US"/>
    </w:rPr>
  </w:style>
  <w:style w:type="character" w:customStyle="1" w:styleId="ScrollListBullet0">
    <w:name w:val="Scroll List Bullet Знак"/>
    <w:link w:val="ScrollListBullet"/>
    <w:rsid w:val="00745AC3"/>
    <w:rPr>
      <w:rFonts w:cs="Arial"/>
      <w:color w:val="000000" w:themeColor="text1"/>
      <w:sz w:val="18"/>
      <w:szCs w:val="18"/>
      <w:lang w:val="en-US" w:eastAsia="en-US"/>
    </w:rPr>
  </w:style>
  <w:style w:type="paragraph" w:customStyle="1" w:styleId="ScrollListNumber">
    <w:name w:val="Scroll List Number"/>
    <w:basedOn w:val="af7"/>
    <w:rsid w:val="00745AC3"/>
    <w:pPr>
      <w:spacing w:line="276" w:lineRule="auto"/>
      <w:ind w:left="1315" w:right="-2" w:hanging="464"/>
      <w:jc w:val="both"/>
    </w:pPr>
    <w:rPr>
      <w:color w:val="000000" w:themeColor="text1"/>
      <w:sz w:val="18"/>
      <w:szCs w:val="18"/>
      <w:lang w:val="en-US"/>
    </w:rPr>
  </w:style>
  <w:style w:type="table" w:customStyle="1" w:styleId="235">
    <w:name w:val="Таблица простая 23"/>
    <w:basedOn w:val="af9"/>
    <w:rsid w:val="00745AC3"/>
    <w:rPr>
      <w:sz w:val="24"/>
      <w:szCs w:val="24"/>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crollListNumber2">
    <w:name w:val="Scroll List Number 2"/>
    <w:basedOn w:val="ScrollPanelNormal"/>
    <w:rsid w:val="00745AC3"/>
    <w:pPr>
      <w:tabs>
        <w:tab w:val="num" w:pos="1755"/>
      </w:tabs>
      <w:ind w:left="1755" w:right="-2" w:hanging="360"/>
    </w:pPr>
  </w:style>
  <w:style w:type="paragraph" w:customStyle="1" w:styleId="ScrollPanelNormal">
    <w:name w:val="Scroll Panel Normal"/>
    <w:basedOn w:val="phbase"/>
    <w:link w:val="ScrollPanelNormal0"/>
    <w:rsid w:val="00745AC3"/>
    <w:rPr>
      <w:rFonts w:ascii="Times New Roman" w:hAnsi="Times New Roman"/>
      <w:color w:val="000000" w:themeColor="text1"/>
    </w:rPr>
  </w:style>
  <w:style w:type="paragraph" w:customStyle="1" w:styleId="ScrollListBullet4">
    <w:name w:val="Scroll List Bullet 4"/>
    <w:basedOn w:val="ScrollListBullet3"/>
    <w:autoRedefine/>
    <w:qFormat/>
    <w:rsid w:val="00745AC3"/>
    <w:pPr>
      <w:tabs>
        <w:tab w:val="clear" w:pos="1440"/>
        <w:tab w:val="clear" w:pos="2127"/>
        <w:tab w:val="num" w:pos="2710"/>
      </w:tabs>
      <w:ind w:left="2710" w:hanging="465"/>
    </w:pPr>
  </w:style>
  <w:style w:type="character" w:customStyle="1" w:styleId="ScrollPanelNormal0">
    <w:name w:val="Scroll Panel Normal Знак"/>
    <w:basedOn w:val="phbase0"/>
    <w:link w:val="ScrollPanelNormal"/>
    <w:rsid w:val="00745AC3"/>
    <w:rPr>
      <w:rFonts w:ascii="Arial" w:hAnsi="Arial"/>
      <w:color w:val="000000" w:themeColor="text1"/>
      <w:sz w:val="24"/>
      <w:szCs w:val="24"/>
    </w:rPr>
  </w:style>
  <w:style w:type="character" w:customStyle="1" w:styleId="ScrollListBullet30">
    <w:name w:val="Scroll List Bullet 3 Знак"/>
    <w:basedOn w:val="ScrollListBullet20"/>
    <w:link w:val="ScrollListBullet3"/>
    <w:rsid w:val="00745AC3"/>
    <w:rPr>
      <w:color w:val="000000" w:themeColor="text1"/>
      <w:sz w:val="18"/>
      <w:szCs w:val="18"/>
      <w:lang w:val="en-US"/>
    </w:rPr>
  </w:style>
  <w:style w:type="paragraph" w:customStyle="1" w:styleId="1fffffffa">
    <w:name w:val="Заголовок_1_Дополнительный"/>
    <w:basedOn w:val="phbase"/>
    <w:autoRedefine/>
    <w:qFormat/>
    <w:rsid w:val="00745AC3"/>
    <w:pPr>
      <w:keepNext/>
      <w:keepLines/>
      <w:pageBreakBefore/>
      <w:spacing w:before="360" w:after="360"/>
      <w:ind w:left="851"/>
    </w:pPr>
    <w:rPr>
      <w:rFonts w:ascii="Times New Roman" w:hAnsi="Times New Roman"/>
      <w:b/>
      <w:sz w:val="28"/>
    </w:rPr>
  </w:style>
  <w:style w:type="paragraph" w:customStyle="1" w:styleId="URL">
    <w:name w:val="Нижний колонтитул URL"/>
    <w:basedOn w:val="afff1"/>
    <w:autoRedefine/>
    <w:qFormat/>
    <w:rsid w:val="00745AC3"/>
    <w:pPr>
      <w:tabs>
        <w:tab w:val="clear" w:pos="4153"/>
        <w:tab w:val="clear" w:pos="8306"/>
        <w:tab w:val="center" w:pos="4677"/>
        <w:tab w:val="right" w:pos="9355"/>
      </w:tabs>
      <w:spacing w:line="276" w:lineRule="auto"/>
      <w:ind w:left="57" w:right="108"/>
      <w:jc w:val="center"/>
    </w:pPr>
    <w:rPr>
      <w:rFonts w:ascii="Times New Roman Полужирный" w:hAnsi="Times New Roman Полужирный"/>
      <w:b/>
      <w:i/>
      <w:vanish/>
      <w:color w:val="A6A6A6" w:themeColor="background1" w:themeShade="A6"/>
      <w:sz w:val="18"/>
      <w:lang w:val="en-US"/>
    </w:rPr>
  </w:style>
  <w:style w:type="table" w:customStyle="1" w:styleId="1fffffffb">
    <w:name w:val="Сетка таблицы светлая1"/>
    <w:basedOn w:val="af9"/>
    <w:rsid w:val="00745AC3"/>
    <w:pPr>
      <w:spacing w:before="20" w:after="120"/>
    </w:pPr>
    <w:rPr>
      <w:color w:val="000000" w:themeColor="text1"/>
      <w:szCs w:val="24"/>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1"/>
    </w:tcPr>
    <w:tblStylePr w:type="firstRow">
      <w:pPr>
        <w:keepNext/>
        <w:keepLines/>
        <w:pageBreakBefore w:val="0"/>
        <w:wordWrap/>
        <w:jc w:val="center"/>
      </w:pPr>
      <w:rPr>
        <w:rFonts w:ascii="Times New Roman Полужирный" w:hAnsi="Times New Roman Полужирный"/>
        <w:b/>
        <w:i w:val="0"/>
        <w:color w:val="000000" w:themeColor="text1"/>
        <w:sz w:val="20"/>
      </w:rPr>
      <w:tblPr/>
      <w:trPr>
        <w:cantSplit/>
        <w:tblHeader/>
      </w:trPr>
      <w:tcPr>
        <w:vAlign w:val="center"/>
      </w:tcPr>
    </w:tblStylePr>
  </w:style>
  <w:style w:type="paragraph" w:customStyle="1" w:styleId="ScrollTableLayout">
    <w:name w:val="Scroll Table Layout"/>
    <w:basedOn w:val="phtablecell"/>
    <w:autoRedefine/>
    <w:qFormat/>
    <w:rsid w:val="00745AC3"/>
    <w:pPr>
      <w:spacing w:after="120"/>
    </w:pPr>
  </w:style>
  <w:style w:type="paragraph" w:customStyle="1" w:styleId="ScrollPlainText">
    <w:name w:val="Scroll Plain Text"/>
    <w:basedOn w:val="af7"/>
    <w:autoRedefine/>
    <w:qFormat/>
    <w:rsid w:val="00745AC3"/>
    <w:pPr>
      <w:spacing w:line="276" w:lineRule="auto"/>
      <w:ind w:left="57" w:right="108"/>
      <w:jc w:val="both"/>
    </w:pPr>
    <w:rPr>
      <w:color w:val="000000" w:themeColor="text1"/>
      <w:sz w:val="18"/>
      <w:szCs w:val="18"/>
      <w:lang w:val="en-US"/>
    </w:rPr>
  </w:style>
  <w:style w:type="table" w:customStyle="1" w:styleId="512">
    <w:name w:val="Таблица простая 51"/>
    <w:basedOn w:val="af9"/>
    <w:rsid w:val="00745AC3"/>
    <w:rPr>
      <w:sz w:val="24"/>
      <w:szCs w:val="24"/>
      <w:lang w:val="en-US"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Image">
    <w:name w:val="Image"/>
    <w:basedOn w:val="af7"/>
    <w:autoRedefine/>
    <w:qFormat/>
    <w:rsid w:val="00745AC3"/>
    <w:pPr>
      <w:keepNext/>
      <w:spacing w:line="276" w:lineRule="auto"/>
      <w:ind w:left="57" w:right="108"/>
      <w:jc w:val="center"/>
    </w:pPr>
    <w:rPr>
      <w:noProof/>
      <w:color w:val="000000" w:themeColor="text1"/>
      <w:sz w:val="18"/>
      <w:szCs w:val="18"/>
      <w:lang w:val="en-US"/>
    </w:rPr>
  </w:style>
  <w:style w:type="paragraph" w:customStyle="1" w:styleId="ScrollTitle">
    <w:name w:val="Scroll Title"/>
    <w:basedOn w:val="afff"/>
    <w:autoRedefine/>
    <w:qFormat/>
    <w:rsid w:val="00745AC3"/>
    <w:pPr>
      <w:keepNext/>
      <w:spacing w:after="200"/>
      <w:ind w:left="57" w:right="108"/>
      <w:jc w:val="center"/>
    </w:pPr>
    <w:rPr>
      <w:b w:val="0"/>
      <w:bCs/>
      <w:color w:val="000000" w:themeColor="text1"/>
      <w:szCs w:val="24"/>
      <w:lang w:val="en-US"/>
    </w:rPr>
  </w:style>
  <w:style w:type="paragraph" w:customStyle="1" w:styleId="ScrollTitleTable">
    <w:name w:val="Scroll Title Table"/>
    <w:basedOn w:val="afff"/>
    <w:autoRedefine/>
    <w:qFormat/>
    <w:rsid w:val="00745AC3"/>
    <w:pPr>
      <w:keepNext/>
      <w:spacing w:before="0" w:after="0" w:line="360" w:lineRule="auto"/>
      <w:ind w:left="57" w:right="108"/>
      <w:jc w:val="both"/>
    </w:pPr>
    <w:rPr>
      <w:b w:val="0"/>
      <w:bCs/>
      <w:color w:val="000000" w:themeColor="text1"/>
      <w:szCs w:val="18"/>
      <w:lang w:val="en-US"/>
    </w:rPr>
  </w:style>
  <w:style w:type="table" w:customStyle="1" w:styleId="31c">
    <w:name w:val="Таблица простая 31"/>
    <w:basedOn w:val="af9"/>
    <w:rsid w:val="00745AC3"/>
    <w:rPr>
      <w:sz w:val="24"/>
      <w:szCs w:val="24"/>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30">
    <w:name w:val="Маркированный 3 уровень"/>
    <w:basedOn w:val="af7"/>
    <w:qFormat/>
    <w:rsid w:val="00745AC3"/>
    <w:pPr>
      <w:numPr>
        <w:numId w:val="89"/>
      </w:numPr>
      <w:spacing w:before="60" w:after="60" w:line="288" w:lineRule="auto"/>
      <w:ind w:left="1701" w:right="108"/>
    </w:pPr>
    <w:rPr>
      <w:rFonts w:ascii="Tahoma" w:hAnsi="Tahoma"/>
      <w:snapToGrid w:val="0"/>
      <w:color w:val="000000" w:themeColor="text1"/>
      <w:spacing w:val="2"/>
      <w:sz w:val="18"/>
      <w:szCs w:val="18"/>
      <w:lang w:val="en-US" w:eastAsia="en-US"/>
    </w:rPr>
  </w:style>
  <w:style w:type="paragraph" w:customStyle="1" w:styleId="a6">
    <w:name w:val="Сноска дефис"/>
    <w:basedOn w:val="affffa"/>
    <w:uiPriority w:val="99"/>
    <w:qFormat/>
    <w:rsid w:val="00745AC3"/>
    <w:pPr>
      <w:numPr>
        <w:numId w:val="90"/>
      </w:numPr>
      <w:tabs>
        <w:tab w:val="num" w:pos="720"/>
      </w:tabs>
      <w:spacing w:line="276" w:lineRule="auto"/>
      <w:ind w:left="720" w:right="108"/>
      <w:jc w:val="both"/>
    </w:pPr>
    <w:rPr>
      <w:rFonts w:ascii="Courier New" w:eastAsia="Calibri" w:hAnsi="Courier New" w:cs="Courier New"/>
      <w:color w:val="000000" w:themeColor="text1"/>
      <w:sz w:val="22"/>
      <w:szCs w:val="22"/>
      <w:lang w:val="en-US"/>
    </w:rPr>
  </w:style>
  <w:style w:type="paragraph" w:customStyle="1" w:styleId="1111">
    <w:name w:val="Заголовок 1.1.1.1"/>
    <w:basedOn w:val="af7"/>
    <w:next w:val="af7"/>
    <w:autoRedefine/>
    <w:uiPriority w:val="99"/>
    <w:qFormat/>
    <w:rsid w:val="00745AC3"/>
    <w:pPr>
      <w:keepNext/>
      <w:numPr>
        <w:ilvl w:val="3"/>
        <w:numId w:val="90"/>
      </w:numPr>
      <w:spacing w:before="100" w:beforeAutospacing="1" w:after="100" w:afterAutospacing="1" w:line="276" w:lineRule="auto"/>
      <w:ind w:right="-34"/>
      <w:jc w:val="center"/>
      <w:outlineLvl w:val="3"/>
    </w:pPr>
    <w:rPr>
      <w:rFonts w:eastAsia="MS Mincho"/>
      <w:b/>
      <w:color w:val="000000" w:themeColor="text1"/>
      <w:sz w:val="26"/>
      <w:szCs w:val="26"/>
      <w:lang w:val="en-US" w:eastAsia="en-US"/>
    </w:rPr>
  </w:style>
  <w:style w:type="paragraph" w:customStyle="1" w:styleId="phlistordered2">
    <w:name w:val="ph_list_ordered_2"/>
    <w:basedOn w:val="phnormal0"/>
    <w:rsid w:val="00745AC3"/>
    <w:pPr>
      <w:tabs>
        <w:tab w:val="num" w:pos="1757"/>
      </w:tabs>
      <w:ind w:left="1757" w:right="170" w:hanging="360"/>
    </w:pPr>
    <w:rPr>
      <w:szCs w:val="20"/>
    </w:rPr>
  </w:style>
  <w:style w:type="paragraph" w:customStyle="1" w:styleId="17">
    <w:name w:val="Список_1."/>
    <w:basedOn w:val="af7"/>
    <w:rsid w:val="00745AC3"/>
    <w:pPr>
      <w:numPr>
        <w:numId w:val="92"/>
      </w:numPr>
      <w:tabs>
        <w:tab w:val="clear" w:pos="814"/>
      </w:tabs>
      <w:spacing w:line="288" w:lineRule="auto"/>
      <w:ind w:right="108" w:firstLine="0"/>
      <w:jc w:val="both"/>
    </w:pPr>
    <w:rPr>
      <w:rFonts w:ascii="Tahoma" w:hAnsi="Tahoma"/>
      <w:color w:val="000000" w:themeColor="text1"/>
      <w:sz w:val="18"/>
      <w:lang w:val="en-US" w:eastAsia="en-US"/>
    </w:rPr>
  </w:style>
  <w:style w:type="paragraph" w:customStyle="1" w:styleId="1a">
    <w:name w:val="Маркированный 1 уровень"/>
    <w:link w:val="1fffffffc"/>
    <w:qFormat/>
    <w:rsid w:val="00745AC3"/>
    <w:pPr>
      <w:numPr>
        <w:numId w:val="93"/>
      </w:numPr>
      <w:spacing w:before="60" w:after="60" w:line="288" w:lineRule="auto"/>
    </w:pPr>
    <w:rPr>
      <w:rFonts w:ascii="Tahoma" w:hAnsi="Tahoma"/>
      <w:snapToGrid w:val="0"/>
      <w:spacing w:val="2"/>
      <w:sz w:val="24"/>
      <w:szCs w:val="24"/>
      <w:lang w:eastAsia="en-US"/>
    </w:rPr>
  </w:style>
  <w:style w:type="character" w:customStyle="1" w:styleId="1fffffffc">
    <w:name w:val="Маркированный 1 уровень Знак Знак"/>
    <w:link w:val="1a"/>
    <w:locked/>
    <w:rsid w:val="00745AC3"/>
    <w:rPr>
      <w:rFonts w:ascii="Tahoma" w:hAnsi="Tahoma"/>
      <w:snapToGrid w:val="0"/>
      <w:spacing w:val="2"/>
      <w:sz w:val="24"/>
      <w:szCs w:val="24"/>
      <w:lang w:eastAsia="en-US"/>
    </w:rPr>
  </w:style>
  <w:style w:type="table" w:customStyle="1" w:styleId="291">
    <w:name w:val="Сетка таблицы29"/>
    <w:basedOn w:val="af9"/>
    <w:next w:val="afffff1"/>
    <w:uiPriority w:val="59"/>
    <w:rsid w:val="00745A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f9"/>
    <w:uiPriority w:val="59"/>
    <w:rsid w:val="00745A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fd">
    <w:name w:val="Неразрешенное упоминание1"/>
    <w:basedOn w:val="af8"/>
    <w:uiPriority w:val="99"/>
    <w:semiHidden/>
    <w:unhideWhenUsed/>
    <w:rsid w:val="00745AC3"/>
    <w:rPr>
      <w:color w:val="605E5C"/>
      <w:shd w:val="clear" w:color="auto" w:fill="E1DFDD"/>
    </w:rPr>
  </w:style>
  <w:style w:type="character" w:customStyle="1" w:styleId="sectioninfo2">
    <w:name w:val="section__info2"/>
    <w:basedOn w:val="af8"/>
    <w:rsid w:val="00745AC3"/>
    <w:rPr>
      <w:vanish w:val="0"/>
      <w:webHidden w:val="0"/>
      <w:specVanish w:val="0"/>
    </w:rPr>
  </w:style>
  <w:style w:type="paragraph" w:customStyle="1" w:styleId="1KGK9">
    <w:name w:val="1KG=K9"/>
    <w:rsid w:val="0093053A"/>
    <w:pPr>
      <w:autoSpaceDE w:val="0"/>
      <w:autoSpaceDN w:val="0"/>
      <w:adjustRightInd w:val="0"/>
      <w:jc w:val="both"/>
    </w:pPr>
    <w:rPr>
      <w:rFonts w:ascii="Arial" w:hAnsi="Arial"/>
      <w:sz w:val="24"/>
      <w:szCs w:val="24"/>
    </w:rPr>
  </w:style>
  <w:style w:type="character" w:customStyle="1" w:styleId="iceouttxt6">
    <w:name w:val="iceouttxt6"/>
    <w:basedOn w:val="af8"/>
    <w:rsid w:val="0093053A"/>
    <w:rPr>
      <w:rFonts w:ascii="Arial" w:hAnsi="Arial" w:cs="Arial" w:hint="default"/>
      <w:color w:val="666666"/>
      <w:sz w:val="12"/>
      <w:szCs w:val="12"/>
    </w:rPr>
  </w:style>
  <w:style w:type="character" w:customStyle="1" w:styleId="street-address">
    <w:name w:val="street-address"/>
    <w:basedOn w:val="af8"/>
    <w:rsid w:val="0093053A"/>
  </w:style>
  <w:style w:type="character" w:customStyle="1" w:styleId="affd">
    <w:name w:val="Маркированный список Знак"/>
    <w:link w:val="a0"/>
    <w:locked/>
    <w:rsid w:val="0093053A"/>
    <w:rPr>
      <w:sz w:val="24"/>
    </w:rPr>
  </w:style>
  <w:style w:type="paragraph" w:customStyle="1" w:styleId="affffffffffffffffd">
    <w:name w:val="ГО Обычный"/>
    <w:basedOn w:val="af7"/>
    <w:uiPriority w:val="99"/>
    <w:rsid w:val="0093053A"/>
    <w:pPr>
      <w:tabs>
        <w:tab w:val="left" w:pos="709"/>
      </w:tabs>
      <w:ind w:firstLine="851"/>
      <w:jc w:val="both"/>
    </w:pPr>
    <w:rPr>
      <w:rFonts w:eastAsia="Calibri"/>
      <w:szCs w:val="24"/>
    </w:rPr>
  </w:style>
  <w:style w:type="paragraph" w:customStyle="1" w:styleId="newncpi">
    <w:name w:val="newncpi"/>
    <w:basedOn w:val="af7"/>
    <w:uiPriority w:val="99"/>
    <w:rsid w:val="0093053A"/>
    <w:pPr>
      <w:ind w:firstLine="566"/>
      <w:jc w:val="both"/>
    </w:pPr>
    <w:rPr>
      <w:rFonts w:eastAsia="Calibri"/>
      <w:color w:val="000080"/>
      <w:szCs w:val="24"/>
    </w:rPr>
  </w:style>
  <w:style w:type="paragraph" w:customStyle="1" w:styleId="point">
    <w:name w:val="point"/>
    <w:basedOn w:val="af7"/>
    <w:uiPriority w:val="99"/>
    <w:rsid w:val="0093053A"/>
    <w:pPr>
      <w:ind w:firstLine="566"/>
      <w:jc w:val="both"/>
    </w:pPr>
    <w:rPr>
      <w:rFonts w:eastAsia="Calibri"/>
      <w:color w:val="000080"/>
      <w:szCs w:val="24"/>
    </w:rPr>
  </w:style>
  <w:style w:type="paragraph" w:customStyle="1" w:styleId="chapter">
    <w:name w:val="chapter"/>
    <w:basedOn w:val="af7"/>
    <w:uiPriority w:val="99"/>
    <w:rsid w:val="0093053A"/>
    <w:pPr>
      <w:spacing w:before="240" w:after="240"/>
      <w:jc w:val="center"/>
    </w:pPr>
    <w:rPr>
      <w:rFonts w:eastAsia="Calibri"/>
      <w:b/>
      <w:bCs/>
      <w:caps/>
      <w:color w:val="000080"/>
      <w:szCs w:val="24"/>
    </w:rPr>
  </w:style>
  <w:style w:type="paragraph" w:customStyle="1" w:styleId="BodyTextKeep">
    <w:name w:val="Body Text Keep"/>
    <w:basedOn w:val="af7"/>
    <w:uiPriority w:val="99"/>
    <w:rsid w:val="0093053A"/>
    <w:pPr>
      <w:keepNext/>
      <w:spacing w:before="120" w:after="240" w:line="240" w:lineRule="atLeast"/>
      <w:ind w:firstLine="600"/>
      <w:jc w:val="both"/>
    </w:pPr>
    <w:rPr>
      <w:rFonts w:eastAsia="Calibri"/>
      <w:spacing w:val="-5"/>
      <w:szCs w:val="24"/>
      <w:lang w:val="en-US" w:eastAsia="en-US"/>
    </w:rPr>
  </w:style>
  <w:style w:type="paragraph" w:customStyle="1" w:styleId="SubtitleCover">
    <w:name w:val="Subtitle Cover"/>
    <w:basedOn w:val="af7"/>
    <w:next w:val="aff8"/>
    <w:uiPriority w:val="99"/>
    <w:rsid w:val="0093053A"/>
    <w:pPr>
      <w:keepNext/>
      <w:keepLines/>
      <w:pBdr>
        <w:top w:val="single" w:sz="6" w:space="24" w:color="auto"/>
      </w:pBdr>
      <w:spacing w:line="480" w:lineRule="atLeast"/>
      <w:ind w:left="835" w:right="835"/>
    </w:pPr>
    <w:rPr>
      <w:rFonts w:ascii="Arial" w:eastAsia="Calibri" w:hAnsi="Arial" w:cs="Arial"/>
      <w:spacing w:val="-30"/>
      <w:kern w:val="28"/>
      <w:sz w:val="48"/>
      <w:szCs w:val="48"/>
      <w:lang w:val="en-US" w:eastAsia="en-US"/>
    </w:rPr>
  </w:style>
  <w:style w:type="paragraph" w:customStyle="1" w:styleId="ChapterSubtitle">
    <w:name w:val="Chapter Subtitle"/>
    <w:basedOn w:val="afff5"/>
    <w:uiPriority w:val="99"/>
    <w:rsid w:val="0093053A"/>
    <w:pPr>
      <w:keepNext/>
      <w:keepLines/>
      <w:spacing w:before="60" w:after="120" w:line="340" w:lineRule="atLeast"/>
      <w:jc w:val="left"/>
      <w:outlineLvl w:val="9"/>
    </w:pPr>
    <w:rPr>
      <w:rFonts w:eastAsia="Calibri" w:cs="Arial"/>
      <w:spacing w:val="-16"/>
      <w:kern w:val="28"/>
      <w:sz w:val="20"/>
      <w:lang w:val="en-US" w:eastAsia="en-US"/>
    </w:rPr>
  </w:style>
  <w:style w:type="character" w:customStyle="1" w:styleId="CharChar4">
    <w:name w:val="Char Char4"/>
    <w:uiPriority w:val="99"/>
    <w:rsid w:val="0093053A"/>
    <w:rPr>
      <w:rFonts w:ascii="Arial" w:hAnsi="Arial" w:cs="Arial"/>
      <w:spacing w:val="-4"/>
      <w:kern w:val="28"/>
      <w:sz w:val="24"/>
      <w:szCs w:val="24"/>
      <w:lang w:val="en-US" w:eastAsia="en-US"/>
    </w:rPr>
  </w:style>
  <w:style w:type="paragraph" w:customStyle="1" w:styleId="ChapterTitle">
    <w:name w:val="Chapter Title"/>
    <w:basedOn w:val="af7"/>
    <w:uiPriority w:val="99"/>
    <w:rsid w:val="0093053A"/>
    <w:pPr>
      <w:spacing w:before="120" w:after="120" w:line="660" w:lineRule="exact"/>
      <w:jc w:val="center"/>
    </w:pPr>
    <w:rPr>
      <w:rFonts w:ascii="Arial Black" w:eastAsia="Calibri" w:hAnsi="Arial Black" w:cs="Arial Black"/>
      <w:color w:val="FFFFFF"/>
      <w:spacing w:val="-40"/>
      <w:sz w:val="84"/>
      <w:szCs w:val="84"/>
      <w:lang w:val="en-US" w:eastAsia="en-US"/>
    </w:rPr>
  </w:style>
  <w:style w:type="paragraph" w:customStyle="1" w:styleId="-70">
    <w:name w:val="Пункт-7"/>
    <w:basedOn w:val="af7"/>
    <w:uiPriority w:val="99"/>
    <w:rsid w:val="0093053A"/>
    <w:pPr>
      <w:tabs>
        <w:tab w:val="num" w:pos="2268"/>
      </w:tabs>
      <w:spacing w:line="288" w:lineRule="auto"/>
      <w:ind w:left="2268" w:hanging="567"/>
      <w:jc w:val="both"/>
    </w:pPr>
    <w:rPr>
      <w:rFonts w:eastAsia="Calibri"/>
      <w:sz w:val="28"/>
      <w:szCs w:val="28"/>
    </w:rPr>
  </w:style>
  <w:style w:type="paragraph" w:customStyle="1" w:styleId="affffffffffffffffe">
    <w:name w:val="Статья"/>
    <w:basedOn w:val="af7"/>
    <w:uiPriority w:val="99"/>
    <w:rsid w:val="0093053A"/>
    <w:pPr>
      <w:keepNext/>
      <w:tabs>
        <w:tab w:val="num" w:pos="720"/>
      </w:tabs>
      <w:spacing w:before="360" w:after="120" w:line="288" w:lineRule="auto"/>
      <w:ind w:left="153" w:firstLine="567"/>
      <w:jc w:val="both"/>
      <w:outlineLvl w:val="1"/>
    </w:pPr>
    <w:rPr>
      <w:rFonts w:eastAsia="Calibri"/>
      <w:b/>
      <w:bCs/>
      <w:sz w:val="28"/>
      <w:szCs w:val="28"/>
    </w:rPr>
  </w:style>
  <w:style w:type="character" w:customStyle="1" w:styleId="afffffffffffffff6">
    <w:name w:val="Часть Знак"/>
    <w:link w:val="afffffffffffffff5"/>
    <w:uiPriority w:val="99"/>
    <w:locked/>
    <w:rsid w:val="0093053A"/>
    <w:rPr>
      <w:rFonts w:ascii="Arial" w:hAnsi="Arial"/>
      <w:b/>
      <w:caps/>
      <w:sz w:val="32"/>
    </w:rPr>
  </w:style>
  <w:style w:type="paragraph" w:customStyle="1" w:styleId="-60">
    <w:name w:val="пункт-6"/>
    <w:basedOn w:val="af7"/>
    <w:uiPriority w:val="99"/>
    <w:rsid w:val="0093053A"/>
    <w:pPr>
      <w:tabs>
        <w:tab w:val="num" w:pos="1701"/>
      </w:tabs>
      <w:spacing w:line="288" w:lineRule="auto"/>
      <w:ind w:firstLine="567"/>
      <w:jc w:val="both"/>
    </w:pPr>
    <w:rPr>
      <w:rFonts w:eastAsia="Calibri"/>
      <w:sz w:val="28"/>
      <w:szCs w:val="28"/>
    </w:rPr>
  </w:style>
  <w:style w:type="paragraph" w:customStyle="1" w:styleId="5ABCD">
    <w:name w:val="Пункт_5_ABCD"/>
    <w:basedOn w:val="af7"/>
    <w:uiPriority w:val="99"/>
    <w:rsid w:val="0093053A"/>
    <w:pPr>
      <w:numPr>
        <w:ilvl w:val="4"/>
        <w:numId w:val="94"/>
      </w:numPr>
      <w:spacing w:line="360" w:lineRule="auto"/>
      <w:jc w:val="both"/>
    </w:pPr>
    <w:rPr>
      <w:rFonts w:eastAsia="Calibri"/>
      <w:sz w:val="28"/>
      <w:szCs w:val="28"/>
    </w:rPr>
  </w:style>
  <w:style w:type="paragraph" w:customStyle="1" w:styleId="15">
    <w:name w:val="Пункт_1"/>
    <w:basedOn w:val="af7"/>
    <w:uiPriority w:val="99"/>
    <w:rsid w:val="0093053A"/>
    <w:pPr>
      <w:keepNext/>
      <w:numPr>
        <w:numId w:val="94"/>
      </w:numPr>
      <w:spacing w:before="480" w:after="240"/>
      <w:ind w:left="567" w:hanging="567"/>
      <w:jc w:val="center"/>
      <w:outlineLvl w:val="0"/>
    </w:pPr>
    <w:rPr>
      <w:rFonts w:ascii="Arial" w:eastAsia="Calibri" w:hAnsi="Arial" w:cs="Arial"/>
      <w:b/>
      <w:bCs/>
      <w:sz w:val="32"/>
      <w:szCs w:val="32"/>
    </w:rPr>
  </w:style>
  <w:style w:type="paragraph" w:customStyle="1" w:styleId="style40">
    <w:name w:val="style4"/>
    <w:basedOn w:val="Default"/>
    <w:next w:val="Default"/>
    <w:uiPriority w:val="99"/>
    <w:rsid w:val="0093053A"/>
    <w:rPr>
      <w:rFonts w:ascii="Times New Roman" w:hAnsi="Times New Roman" w:cs="Times New Roman"/>
      <w:color w:val="auto"/>
      <w:lang w:eastAsia="en-US"/>
    </w:rPr>
  </w:style>
  <w:style w:type="character" w:customStyle="1" w:styleId="CharChar42">
    <w:name w:val="Char Char42"/>
    <w:uiPriority w:val="99"/>
    <w:rsid w:val="0093053A"/>
    <w:rPr>
      <w:rFonts w:ascii="Arial" w:hAnsi="Arial" w:cs="Arial"/>
      <w:spacing w:val="-4"/>
      <w:kern w:val="28"/>
      <w:sz w:val="24"/>
      <w:szCs w:val="24"/>
      <w:lang w:val="en-US" w:eastAsia="en-US"/>
    </w:rPr>
  </w:style>
  <w:style w:type="paragraph" w:customStyle="1" w:styleId="12e">
    <w:name w:val="Знак12"/>
    <w:basedOn w:val="af7"/>
    <w:uiPriority w:val="99"/>
    <w:rsid w:val="0093053A"/>
    <w:pPr>
      <w:widowControl w:val="0"/>
      <w:adjustRightInd w:val="0"/>
      <w:spacing w:after="160" w:line="240" w:lineRule="exact"/>
      <w:jc w:val="right"/>
    </w:pPr>
    <w:rPr>
      <w:rFonts w:ascii="Arial" w:eastAsia="Calibri" w:hAnsi="Arial" w:cs="Arial"/>
      <w:sz w:val="20"/>
      <w:lang w:val="en-GB" w:eastAsia="en-US"/>
    </w:rPr>
  </w:style>
  <w:style w:type="character" w:customStyle="1" w:styleId="CharChar41">
    <w:name w:val="Char Char41"/>
    <w:uiPriority w:val="99"/>
    <w:rsid w:val="0093053A"/>
    <w:rPr>
      <w:rFonts w:ascii="Arial" w:hAnsi="Arial" w:cs="Arial"/>
      <w:spacing w:val="-4"/>
      <w:kern w:val="28"/>
      <w:sz w:val="24"/>
      <w:szCs w:val="24"/>
      <w:lang w:val="en-US" w:eastAsia="en-US"/>
    </w:rPr>
  </w:style>
  <w:style w:type="paragraph" w:customStyle="1" w:styleId="11f9">
    <w:name w:val="Знак11"/>
    <w:basedOn w:val="af7"/>
    <w:uiPriority w:val="99"/>
    <w:rsid w:val="0093053A"/>
    <w:pPr>
      <w:widowControl w:val="0"/>
      <w:adjustRightInd w:val="0"/>
      <w:spacing w:after="160" w:line="240" w:lineRule="exact"/>
      <w:jc w:val="right"/>
    </w:pPr>
    <w:rPr>
      <w:rFonts w:ascii="Arial" w:eastAsia="Calibri" w:hAnsi="Arial" w:cs="Arial"/>
      <w:sz w:val="20"/>
      <w:lang w:val="en-GB" w:eastAsia="en-US"/>
    </w:rPr>
  </w:style>
  <w:style w:type="paragraph" w:customStyle="1" w:styleId="11fa">
    <w:name w:val="Обычный +11пт"/>
    <w:basedOn w:val="2d"/>
    <w:uiPriority w:val="99"/>
    <w:rsid w:val="0093053A"/>
    <w:pPr>
      <w:spacing w:after="0" w:line="360" w:lineRule="auto"/>
      <w:ind w:firstLine="709"/>
      <w:jc w:val="both"/>
    </w:pPr>
    <w:rPr>
      <w:rFonts w:eastAsia="Calibri"/>
      <w:spacing w:val="1"/>
      <w:sz w:val="22"/>
      <w:szCs w:val="22"/>
    </w:rPr>
  </w:style>
  <w:style w:type="paragraph" w:customStyle="1" w:styleId="11fb">
    <w:name w:val="Обычный + 11пт"/>
    <w:basedOn w:val="11fa"/>
    <w:uiPriority w:val="99"/>
    <w:rsid w:val="0093053A"/>
  </w:style>
  <w:style w:type="paragraph" w:customStyle="1" w:styleId="11fc">
    <w:name w:val="Обычный + 11 пт"/>
    <w:basedOn w:val="11fb"/>
    <w:uiPriority w:val="99"/>
    <w:rsid w:val="0093053A"/>
  </w:style>
  <w:style w:type="paragraph" w:customStyle="1" w:styleId="31d">
    <w:name w:val="Нумерованный список 31"/>
    <w:uiPriority w:val="99"/>
    <w:rsid w:val="0093053A"/>
    <w:pPr>
      <w:widowControl w:val="0"/>
      <w:suppressAutoHyphens/>
      <w:spacing w:after="120"/>
      <w:ind w:left="1080" w:hanging="360"/>
    </w:pPr>
    <w:rPr>
      <w:kern w:val="1"/>
      <w:lang w:eastAsia="ar-SA"/>
    </w:rPr>
  </w:style>
  <w:style w:type="character" w:customStyle="1" w:styleId="1ffffa">
    <w:name w:val="Пункт Знак1"/>
    <w:basedOn w:val="af8"/>
    <w:link w:val="afffffffff4"/>
    <w:locked/>
    <w:rsid w:val="0093053A"/>
    <w:rPr>
      <w:sz w:val="28"/>
    </w:rPr>
  </w:style>
  <w:style w:type="paragraph" w:customStyle="1" w:styleId="324">
    <w:name w:val="Основной текст с отступом 32"/>
    <w:basedOn w:val="af7"/>
    <w:rsid w:val="0093053A"/>
    <w:pPr>
      <w:widowControl w:val="0"/>
      <w:ind w:firstLine="720"/>
      <w:jc w:val="both"/>
    </w:pPr>
    <w:rPr>
      <w:rFonts w:ascii="Arial" w:hAnsi="Arial"/>
      <w:szCs w:val="24"/>
    </w:rPr>
  </w:style>
  <w:style w:type="paragraph" w:customStyle="1" w:styleId="afffffffffffffffff">
    <w:name w:val="Нумер_контр"/>
    <w:basedOn w:val="3c"/>
    <w:rsid w:val="0093053A"/>
    <w:pPr>
      <w:autoSpaceDE w:val="0"/>
      <w:autoSpaceDN w:val="0"/>
      <w:spacing w:after="0"/>
      <w:ind w:left="0"/>
      <w:jc w:val="both"/>
    </w:pPr>
    <w:rPr>
      <w:sz w:val="20"/>
    </w:rPr>
  </w:style>
  <w:style w:type="paragraph" w:customStyle="1" w:styleId="21f7">
    <w:name w:val="Средняя сетка 21"/>
    <w:basedOn w:val="af7"/>
    <w:link w:val="2fffff4"/>
    <w:uiPriority w:val="1"/>
    <w:qFormat/>
    <w:rsid w:val="0093053A"/>
    <w:rPr>
      <w:rFonts w:ascii="Cambria" w:hAnsi="Cambria"/>
      <w:szCs w:val="22"/>
    </w:rPr>
  </w:style>
  <w:style w:type="character" w:customStyle="1" w:styleId="2fffff4">
    <w:name w:val="Средняя сетка 2 Знак"/>
    <w:link w:val="21f7"/>
    <w:uiPriority w:val="1"/>
    <w:rsid w:val="0093053A"/>
    <w:rPr>
      <w:rFonts w:ascii="Cambria" w:hAnsi="Cambria"/>
      <w:sz w:val="24"/>
      <w:szCs w:val="22"/>
    </w:rPr>
  </w:style>
  <w:style w:type="character" w:customStyle="1" w:styleId="-13">
    <w:name w:val="Цветная сетка - Акцент 1 Знак"/>
    <w:link w:val="-14"/>
    <w:uiPriority w:val="29"/>
    <w:rsid w:val="0093053A"/>
    <w:rPr>
      <w:i/>
      <w:iCs/>
    </w:rPr>
  </w:style>
  <w:style w:type="character" w:customStyle="1" w:styleId="-22">
    <w:name w:val="Светлая заливка - Акцент 2 Знак"/>
    <w:link w:val="-23"/>
    <w:uiPriority w:val="30"/>
    <w:rsid w:val="0093053A"/>
    <w:rPr>
      <w:i/>
      <w:iCs/>
    </w:rPr>
  </w:style>
  <w:style w:type="paragraph" w:customStyle="1" w:styleId="afffffffffffffffff0">
    <w:name w:val="Без нумерации"/>
    <w:basedOn w:val="21f7"/>
    <w:link w:val="afffffffffffffffff1"/>
    <w:qFormat/>
    <w:rsid w:val="0093053A"/>
    <w:pPr>
      <w:spacing w:after="120"/>
      <w:ind w:left="425"/>
    </w:pPr>
  </w:style>
  <w:style w:type="character" w:customStyle="1" w:styleId="afffffffffffffffff1">
    <w:name w:val="Без нумерации Знак"/>
    <w:basedOn w:val="2fffff4"/>
    <w:link w:val="afffffffffffffffff0"/>
    <w:rsid w:val="0093053A"/>
    <w:rPr>
      <w:rFonts w:ascii="Cambria" w:hAnsi="Cambria"/>
      <w:sz w:val="24"/>
      <w:szCs w:val="22"/>
    </w:rPr>
  </w:style>
  <w:style w:type="character" w:customStyle="1" w:styleId="Hyperlink0">
    <w:name w:val="Hyperlink.0"/>
    <w:rsid w:val="0093053A"/>
    <w:rPr>
      <w:caps w:val="0"/>
      <w:smallCaps w:val="0"/>
      <w:strike w:val="0"/>
      <w:dstrike w:val="0"/>
      <w:color w:val="0000FF"/>
      <w:spacing w:val="0"/>
      <w:kern w:val="0"/>
      <w:position w:val="0"/>
      <w:sz w:val="20"/>
      <w:szCs w:val="20"/>
      <w:u w:val="single" w:color="0000FF"/>
      <w:vertAlign w:val="baseline"/>
      <w:lang w:val="en-US"/>
    </w:rPr>
  </w:style>
  <w:style w:type="table" w:styleId="-14">
    <w:name w:val="Colorful Grid Accent 1"/>
    <w:basedOn w:val="af9"/>
    <w:link w:val="-13"/>
    <w:uiPriority w:val="29"/>
    <w:rsid w:val="0093053A"/>
    <w:rPr>
      <w:i/>
      <w:iCs/>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3">
    <w:name w:val="Light Shading Accent 2"/>
    <w:basedOn w:val="af9"/>
    <w:link w:val="-22"/>
    <w:uiPriority w:val="30"/>
    <w:rsid w:val="0093053A"/>
    <w:rPr>
      <w:i/>
      <w:iCs/>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fffffffe">
    <w:name w:val="Сетка таблицы светлая1"/>
    <w:basedOn w:val="af9"/>
    <w:rsid w:val="0093053A"/>
    <w:pPr>
      <w:spacing w:before="20" w:after="120"/>
    </w:pPr>
    <w:rPr>
      <w:color w:val="000000"/>
      <w:szCs w:val="24"/>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hd w:val="clear" w:color="auto" w:fill="FFFFFF"/>
    </w:tcPr>
    <w:tblStylePr w:type="firstRow">
      <w:pPr>
        <w:keepNext/>
        <w:keepLines/>
        <w:pageBreakBefore w:val="0"/>
        <w:wordWrap/>
        <w:jc w:val="center"/>
      </w:pPr>
      <w:rPr>
        <w:rFonts w:ascii="Lucida Sans" w:hAnsi="Lucida Sans"/>
        <w:b/>
        <w:i w:val="0"/>
        <w:color w:val="000000"/>
        <w:sz w:val="20"/>
      </w:rPr>
      <w:tblPr/>
      <w:trPr>
        <w:cantSplit/>
        <w:tblHeader/>
      </w:trPr>
      <w:tcPr>
        <w:vAlign w:val="center"/>
      </w:tcPr>
    </w:tblStylePr>
  </w:style>
  <w:style w:type="table" w:customStyle="1" w:styleId="513">
    <w:name w:val="Таблица простая 51"/>
    <w:basedOn w:val="af9"/>
    <w:rsid w:val="0093053A"/>
    <w:rPr>
      <w:sz w:val="24"/>
      <w:szCs w:val="24"/>
      <w:lang w:val="en-US"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e">
    <w:name w:val="Таблица простая 31"/>
    <w:basedOn w:val="af9"/>
    <w:rsid w:val="0093053A"/>
    <w:rPr>
      <w:sz w:val="24"/>
      <w:szCs w:val="24"/>
      <w:lang w:val="en-US"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fffffffffff2">
    <w:name w:val="Цветовое выделение для Текст"/>
    <w:uiPriority w:val="99"/>
    <w:rsid w:val="00552136"/>
  </w:style>
  <w:style w:type="table" w:customStyle="1" w:styleId="400">
    <w:name w:val="Сетка таблицы40"/>
    <w:basedOn w:val="af9"/>
    <w:uiPriority w:val="59"/>
    <w:rsid w:val="00552136"/>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0">
    <w:name w:val="Сетка таблицы130"/>
    <w:basedOn w:val="af9"/>
    <w:uiPriority w:val="59"/>
    <w:rsid w:val="0055213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МойТабСпис2"/>
    <w:basedOn w:val="af7"/>
    <w:rsid w:val="00552136"/>
    <w:pPr>
      <w:numPr>
        <w:numId w:val="95"/>
      </w:numPr>
      <w:suppressAutoHyphens/>
      <w:autoSpaceDE w:val="0"/>
      <w:autoSpaceDN w:val="0"/>
      <w:spacing w:before="120" w:after="120"/>
      <w:textAlignment w:val="baseline"/>
    </w:pPr>
    <w:rPr>
      <w:bCs/>
      <w:color w:val="000000"/>
      <w:kern w:val="3"/>
      <w:szCs w:val="24"/>
      <w:lang w:eastAsia="zh-CN"/>
    </w:rPr>
  </w:style>
  <w:style w:type="numbering" w:customStyle="1" w:styleId="WW8Num5">
    <w:name w:val="WW8Num5"/>
    <w:basedOn w:val="afa"/>
    <w:rsid w:val="00552136"/>
    <w:pPr>
      <w:numPr>
        <w:numId w:val="95"/>
      </w:numPr>
    </w:pPr>
  </w:style>
  <w:style w:type="numbering" w:customStyle="1" w:styleId="WW8Num51">
    <w:name w:val="WW8Num51"/>
    <w:basedOn w:val="afa"/>
    <w:rsid w:val="00552136"/>
  </w:style>
  <w:style w:type="table" w:customStyle="1" w:styleId="1230">
    <w:name w:val="Сетка таблицы123"/>
    <w:basedOn w:val="af9"/>
    <w:uiPriority w:val="59"/>
    <w:rsid w:val="005521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hadditiontitle10">
    <w:name w:val="ph_additiontitle1"/>
    <w:basedOn w:val="afa"/>
    <w:rsid w:val="00552136"/>
  </w:style>
  <w:style w:type="paragraph" w:customStyle="1" w:styleId="afffffffffffffffff3">
    <w:name w:val="С красной строкой"/>
    <w:basedOn w:val="af7"/>
    <w:rsid w:val="00C10D14"/>
    <w:pPr>
      <w:widowControl w:val="0"/>
      <w:ind w:firstLine="567"/>
      <w:jc w:val="both"/>
    </w:pPr>
    <w:rPr>
      <w:sz w:val="28"/>
    </w:rPr>
  </w:style>
  <w:style w:type="paragraph" w:customStyle="1" w:styleId="Style16">
    <w:name w:val="Style16"/>
    <w:basedOn w:val="af7"/>
    <w:rsid w:val="00DF6E96"/>
    <w:pPr>
      <w:widowControl w:val="0"/>
      <w:autoSpaceDE w:val="0"/>
      <w:autoSpaceDN w:val="0"/>
      <w:adjustRightInd w:val="0"/>
    </w:pPr>
    <w:rPr>
      <w:szCs w:val="24"/>
    </w:rPr>
  </w:style>
  <w:style w:type="character" w:customStyle="1" w:styleId="5Exact">
    <w:name w:val="Основной текст (5) Exact"/>
    <w:rsid w:val="0063175C"/>
    <w:rPr>
      <w:rFonts w:ascii="Times New Roman" w:eastAsia="Times New Roman" w:hAnsi="Times New Roman" w:cs="Times New Roman"/>
      <w:b/>
      <w:bCs/>
      <w:i w:val="0"/>
      <w:iCs w:val="0"/>
      <w:smallCaps w:val="0"/>
      <w:strike w:val="0"/>
      <w:sz w:val="22"/>
      <w:szCs w:val="22"/>
      <w:u w:val="none"/>
    </w:rPr>
  </w:style>
  <w:style w:type="character" w:customStyle="1" w:styleId="2fffff5">
    <w:name w:val="Основной текст (2) + Полужирный;Курсив"/>
    <w:rsid w:val="0063175C"/>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table" w:customStyle="1" w:styleId="TableNormal">
    <w:name w:val="Table Normal"/>
    <w:uiPriority w:val="2"/>
    <w:semiHidden/>
    <w:unhideWhenUsed/>
    <w:qFormat/>
    <w:rsid w:val="0063175C"/>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formattext">
    <w:name w:val="formattext"/>
    <w:basedOn w:val="af7"/>
    <w:autoRedefine/>
    <w:qFormat/>
    <w:rsid w:val="0063175C"/>
    <w:pPr>
      <w:spacing w:before="100" w:beforeAutospacing="1" w:after="100" w:afterAutospacing="1"/>
      <w:contextualSpacing/>
    </w:pPr>
    <w:rPr>
      <w:rFonts w:eastAsia="Calibri"/>
      <w:szCs w:val="24"/>
    </w:rPr>
  </w:style>
  <w:style w:type="table" w:customStyle="1" w:styleId="172">
    <w:name w:val="Сетка таблицы17"/>
    <w:basedOn w:val="af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
    <w:name w:val="Сетка таблицы2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
    <w:name w:val="Сетка таблицы2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0">
    <w:name w:val="Сетка таблицы118"/>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
    <w:name w:val="Сетка таблицы3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0">
    <w:name w:val="Сетка таблицы37"/>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0">
    <w:name w:val="Сетка таблицы127"/>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0">
    <w:name w:val="Сетка таблицы44"/>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0">
    <w:name w:val="Сетка таблицы4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0">
    <w:name w:val="Сетка таблицы5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f9"/>
    <w:uiPriority w:val="59"/>
    <w:rsid w:val="006317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0">
    <w:name w:val="Сетка таблицы6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f9"/>
    <w:uiPriority w:val="59"/>
    <w:rsid w:val="0063175C"/>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f9"/>
    <w:uiPriority w:val="39"/>
    <w:rsid w:val="00631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f4">
    <w:name w:val="Знак Знак3 Знак Знак"/>
    <w:basedOn w:val="af7"/>
    <w:rsid w:val="0063175C"/>
    <w:pPr>
      <w:spacing w:before="100" w:beforeAutospacing="1" w:after="100" w:afterAutospacing="1"/>
    </w:pPr>
    <w:rPr>
      <w:rFonts w:ascii="Tahoma" w:eastAsia="Calibri" w:hAnsi="Tahoma"/>
      <w:sz w:val="20"/>
      <w:lang w:val="en-US" w:eastAsia="en-US"/>
    </w:rPr>
  </w:style>
  <w:style w:type="character" w:customStyle="1" w:styleId="HTMLPreformattedChar1">
    <w:name w:val="HTML Preformatted Char1"/>
    <w:semiHidden/>
    <w:locked/>
    <w:rsid w:val="0063175C"/>
    <w:rPr>
      <w:rFonts w:ascii="Courier New" w:hAnsi="Courier New" w:cs="Courier New"/>
      <w:sz w:val="20"/>
      <w:szCs w:val="20"/>
      <w:lang w:eastAsia="ar-SA" w:bidi="ar-SA"/>
    </w:rPr>
  </w:style>
  <w:style w:type="paragraph" w:customStyle="1" w:styleId="2fffff6">
    <w:name w:val="Знак Знак Знак Знак2"/>
    <w:basedOn w:val="af7"/>
    <w:rsid w:val="0063175C"/>
    <w:pPr>
      <w:spacing w:after="160" w:line="240" w:lineRule="exact"/>
    </w:pPr>
    <w:rPr>
      <w:rFonts w:ascii="Verdana" w:eastAsia="Calibri" w:hAnsi="Verdana" w:cs="Verdana"/>
      <w:sz w:val="20"/>
      <w:lang w:val="en-US" w:eastAsia="en-US"/>
    </w:rPr>
  </w:style>
  <w:style w:type="paragraph" w:customStyle="1" w:styleId="3fff5">
    <w:name w:val="Знак Знак3 Знак Знак Знак Знак"/>
    <w:basedOn w:val="af7"/>
    <w:rsid w:val="0063175C"/>
    <w:pPr>
      <w:spacing w:before="100" w:beforeAutospacing="1" w:after="100" w:afterAutospacing="1"/>
    </w:pPr>
    <w:rPr>
      <w:rFonts w:ascii="Tahoma" w:eastAsia="Calibri" w:hAnsi="Tahoma"/>
      <w:sz w:val="20"/>
      <w:lang w:val="en-US" w:eastAsia="en-US"/>
    </w:rPr>
  </w:style>
  <w:style w:type="character" w:customStyle="1" w:styleId="blk6">
    <w:name w:val="blk6"/>
    <w:rsid w:val="0063175C"/>
    <w:rPr>
      <w:vanish w:val="0"/>
      <w:webHidden w:val="0"/>
      <w:specVanish w:val="0"/>
    </w:rPr>
  </w:style>
  <w:style w:type="character" w:customStyle="1" w:styleId="r">
    <w:name w:val="r"/>
    <w:rsid w:val="0063175C"/>
  </w:style>
  <w:style w:type="character" w:customStyle="1" w:styleId="rg">
    <w:name w:val="rg"/>
    <w:rsid w:val="0063175C"/>
  </w:style>
  <w:style w:type="paragraph" w:customStyle="1" w:styleId="ListContents">
    <w:name w:val="List Contents"/>
    <w:basedOn w:val="af7"/>
    <w:rsid w:val="0063175C"/>
    <w:pPr>
      <w:suppressAutoHyphens/>
      <w:spacing w:after="200" w:line="276" w:lineRule="auto"/>
      <w:ind w:left="567"/>
    </w:pPr>
    <w:rPr>
      <w:rFonts w:eastAsia="SimSun"/>
      <w:sz w:val="20"/>
      <w:lang w:eastAsia="zh-CN"/>
    </w:rPr>
  </w:style>
  <w:style w:type="paragraph" w:customStyle="1" w:styleId="4ff2">
    <w:name w:val="Без интервала4"/>
    <w:rsid w:val="0063175C"/>
    <w:pPr>
      <w:suppressAutoHyphens/>
    </w:pPr>
    <w:rPr>
      <w:rFonts w:eastAsia="Arial" w:cs="Calibri"/>
      <w:sz w:val="22"/>
      <w:szCs w:val="22"/>
      <w:lang w:eastAsia="ar-SA"/>
    </w:rPr>
  </w:style>
  <w:style w:type="character" w:customStyle="1" w:styleId="ng-binding">
    <w:name w:val="ng-binding"/>
    <w:basedOn w:val="af8"/>
    <w:rsid w:val="0063175C"/>
  </w:style>
  <w:style w:type="character" w:customStyle="1" w:styleId="t2">
    <w:name w:val="t2"/>
    <w:rsid w:val="0063175C"/>
  </w:style>
  <w:style w:type="character" w:customStyle="1" w:styleId="lots-wrap-contentbodyval">
    <w:name w:val="lots-wrap-content__body__val"/>
    <w:rsid w:val="0063175C"/>
  </w:style>
  <w:style w:type="character" w:customStyle="1" w:styleId="cardmaininfocontent">
    <w:name w:val="cardmaininfo__content"/>
    <w:rsid w:val="0063175C"/>
  </w:style>
  <w:style w:type="character" w:customStyle="1" w:styleId="183">
    <w:name w:val="Основной текст (18)"/>
    <w:uiPriority w:val="99"/>
    <w:rsid w:val="0063175C"/>
    <w:rPr>
      <w:rFonts w:ascii="Times New Roman" w:hAnsi="Times New Roman"/>
      <w:i/>
      <w:iCs/>
      <w:sz w:val="22"/>
      <w:szCs w:val="22"/>
      <w:shd w:val="clear" w:color="auto" w:fill="FFFFFF"/>
    </w:rPr>
  </w:style>
  <w:style w:type="paragraph" w:customStyle="1" w:styleId="a9">
    <w:name w:val="Раздел контракта"/>
    <w:basedOn w:val="1b"/>
    <w:qFormat/>
    <w:rsid w:val="00E94750"/>
    <w:pPr>
      <w:keepNext w:val="0"/>
      <w:numPr>
        <w:numId w:val="103"/>
      </w:numPr>
      <w:tabs>
        <w:tab w:val="num" w:pos="360"/>
      </w:tabs>
      <w:suppressAutoHyphens/>
      <w:spacing w:before="120" w:after="120"/>
      <w:ind w:left="0" w:firstLine="567"/>
      <w:jc w:val="center"/>
    </w:pPr>
    <w:rPr>
      <w:rFonts w:ascii="Times New Roman" w:eastAsiaTheme="majorEastAsia" w:hAnsi="Times New Roman" w:cstheme="majorBidi"/>
      <w:b w:val="0"/>
      <w:kern w:val="0"/>
      <w:sz w:val="24"/>
      <w:szCs w:val="32"/>
      <w:lang w:eastAsia="en-US"/>
    </w:rPr>
  </w:style>
  <w:style w:type="paragraph" w:customStyle="1" w:styleId="aa">
    <w:name w:val="Пункт контракта"/>
    <w:basedOn w:val="28"/>
    <w:qFormat/>
    <w:rsid w:val="00E94750"/>
    <w:pPr>
      <w:keepNext w:val="0"/>
      <w:numPr>
        <w:numId w:val="103"/>
      </w:numPr>
      <w:tabs>
        <w:tab w:val="num" w:pos="360"/>
      </w:tabs>
      <w:suppressAutoHyphens/>
      <w:spacing w:before="0" w:after="0"/>
      <w:ind w:left="0" w:firstLine="709"/>
      <w:jc w:val="both"/>
    </w:pPr>
    <w:rPr>
      <w:rFonts w:ascii="Times New Roman" w:eastAsiaTheme="majorEastAsia" w:hAnsi="Times New Roman" w:cstheme="majorBidi"/>
      <w:b w:val="0"/>
      <w:i w:val="0"/>
      <w:szCs w:val="26"/>
      <w:lang w:eastAsia="en-US"/>
    </w:rPr>
  </w:style>
  <w:style w:type="paragraph" w:customStyle="1" w:styleId="ab">
    <w:name w:val="Подпункт контракта"/>
    <w:basedOn w:val="36"/>
    <w:qFormat/>
    <w:rsid w:val="00E94750"/>
    <w:pPr>
      <w:keepNext w:val="0"/>
      <w:numPr>
        <w:numId w:val="103"/>
      </w:numPr>
      <w:tabs>
        <w:tab w:val="num" w:pos="360"/>
      </w:tabs>
      <w:suppressAutoHyphens/>
      <w:spacing w:before="0" w:after="0"/>
      <w:ind w:firstLine="709"/>
      <w:jc w:val="both"/>
    </w:pPr>
    <w:rPr>
      <w:rFonts w:ascii="Times New Roman" w:eastAsiaTheme="majorEastAsia" w:hAnsi="Times New Roman" w:cstheme="majorBidi"/>
      <w:szCs w:val="24"/>
      <w:lang w:eastAsia="ar-SA"/>
    </w:rPr>
  </w:style>
  <w:style w:type="paragraph" w:customStyle="1" w:styleId="indent1">
    <w:name w:val="indent_1"/>
    <w:basedOn w:val="af7"/>
    <w:rsid w:val="009D141A"/>
    <w:pPr>
      <w:spacing w:before="100" w:beforeAutospacing="1" w:after="100" w:afterAutospacing="1"/>
    </w:pPr>
    <w:rPr>
      <w:szCs w:val="24"/>
    </w:rPr>
  </w:style>
  <w:style w:type="paragraph" w:customStyle="1" w:styleId="s30">
    <w:name w:val="s_3"/>
    <w:basedOn w:val="af7"/>
    <w:rsid w:val="00674D24"/>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69422">
      <w:bodyDiv w:val="1"/>
      <w:marLeft w:val="0"/>
      <w:marRight w:val="0"/>
      <w:marTop w:val="0"/>
      <w:marBottom w:val="0"/>
      <w:divBdr>
        <w:top w:val="none" w:sz="0" w:space="0" w:color="auto"/>
        <w:left w:val="none" w:sz="0" w:space="0" w:color="auto"/>
        <w:bottom w:val="none" w:sz="0" w:space="0" w:color="auto"/>
        <w:right w:val="none" w:sz="0" w:space="0" w:color="auto"/>
      </w:divBdr>
    </w:div>
    <w:div w:id="166216711">
      <w:bodyDiv w:val="1"/>
      <w:marLeft w:val="0"/>
      <w:marRight w:val="0"/>
      <w:marTop w:val="0"/>
      <w:marBottom w:val="0"/>
      <w:divBdr>
        <w:top w:val="none" w:sz="0" w:space="0" w:color="auto"/>
        <w:left w:val="none" w:sz="0" w:space="0" w:color="auto"/>
        <w:bottom w:val="none" w:sz="0" w:space="0" w:color="auto"/>
        <w:right w:val="none" w:sz="0" w:space="0" w:color="auto"/>
      </w:divBdr>
    </w:div>
    <w:div w:id="282272903">
      <w:bodyDiv w:val="1"/>
      <w:marLeft w:val="0"/>
      <w:marRight w:val="0"/>
      <w:marTop w:val="0"/>
      <w:marBottom w:val="0"/>
      <w:divBdr>
        <w:top w:val="none" w:sz="0" w:space="0" w:color="auto"/>
        <w:left w:val="none" w:sz="0" w:space="0" w:color="auto"/>
        <w:bottom w:val="none" w:sz="0" w:space="0" w:color="auto"/>
        <w:right w:val="none" w:sz="0" w:space="0" w:color="auto"/>
      </w:divBdr>
    </w:div>
    <w:div w:id="316081452">
      <w:bodyDiv w:val="1"/>
      <w:marLeft w:val="0"/>
      <w:marRight w:val="0"/>
      <w:marTop w:val="0"/>
      <w:marBottom w:val="0"/>
      <w:divBdr>
        <w:top w:val="none" w:sz="0" w:space="0" w:color="auto"/>
        <w:left w:val="none" w:sz="0" w:space="0" w:color="auto"/>
        <w:bottom w:val="none" w:sz="0" w:space="0" w:color="auto"/>
        <w:right w:val="none" w:sz="0" w:space="0" w:color="auto"/>
      </w:divBdr>
      <w:divsChild>
        <w:div w:id="2123263874">
          <w:marLeft w:val="0"/>
          <w:marRight w:val="0"/>
          <w:marTop w:val="0"/>
          <w:marBottom w:val="0"/>
          <w:divBdr>
            <w:top w:val="none" w:sz="0" w:space="0" w:color="auto"/>
            <w:left w:val="none" w:sz="0" w:space="0" w:color="auto"/>
            <w:bottom w:val="none" w:sz="0" w:space="0" w:color="auto"/>
            <w:right w:val="none" w:sz="0" w:space="0" w:color="auto"/>
          </w:divBdr>
        </w:div>
        <w:div w:id="2074116046">
          <w:marLeft w:val="0"/>
          <w:marRight w:val="0"/>
          <w:marTop w:val="0"/>
          <w:marBottom w:val="0"/>
          <w:divBdr>
            <w:top w:val="none" w:sz="0" w:space="0" w:color="auto"/>
            <w:left w:val="none" w:sz="0" w:space="0" w:color="auto"/>
            <w:bottom w:val="none" w:sz="0" w:space="0" w:color="auto"/>
            <w:right w:val="none" w:sz="0" w:space="0" w:color="auto"/>
          </w:divBdr>
        </w:div>
        <w:div w:id="1083337140">
          <w:marLeft w:val="0"/>
          <w:marRight w:val="0"/>
          <w:marTop w:val="0"/>
          <w:marBottom w:val="0"/>
          <w:divBdr>
            <w:top w:val="none" w:sz="0" w:space="0" w:color="auto"/>
            <w:left w:val="none" w:sz="0" w:space="0" w:color="auto"/>
            <w:bottom w:val="none" w:sz="0" w:space="0" w:color="auto"/>
            <w:right w:val="none" w:sz="0" w:space="0" w:color="auto"/>
          </w:divBdr>
        </w:div>
        <w:div w:id="1345782175">
          <w:marLeft w:val="0"/>
          <w:marRight w:val="0"/>
          <w:marTop w:val="0"/>
          <w:marBottom w:val="0"/>
          <w:divBdr>
            <w:top w:val="none" w:sz="0" w:space="0" w:color="auto"/>
            <w:left w:val="none" w:sz="0" w:space="0" w:color="auto"/>
            <w:bottom w:val="none" w:sz="0" w:space="0" w:color="auto"/>
            <w:right w:val="none" w:sz="0" w:space="0" w:color="auto"/>
          </w:divBdr>
        </w:div>
        <w:div w:id="679091636">
          <w:marLeft w:val="0"/>
          <w:marRight w:val="0"/>
          <w:marTop w:val="0"/>
          <w:marBottom w:val="0"/>
          <w:divBdr>
            <w:top w:val="none" w:sz="0" w:space="0" w:color="auto"/>
            <w:left w:val="none" w:sz="0" w:space="0" w:color="auto"/>
            <w:bottom w:val="none" w:sz="0" w:space="0" w:color="auto"/>
            <w:right w:val="none" w:sz="0" w:space="0" w:color="auto"/>
          </w:divBdr>
        </w:div>
        <w:div w:id="221722117">
          <w:marLeft w:val="0"/>
          <w:marRight w:val="0"/>
          <w:marTop w:val="0"/>
          <w:marBottom w:val="0"/>
          <w:divBdr>
            <w:top w:val="none" w:sz="0" w:space="0" w:color="auto"/>
            <w:left w:val="none" w:sz="0" w:space="0" w:color="auto"/>
            <w:bottom w:val="none" w:sz="0" w:space="0" w:color="auto"/>
            <w:right w:val="none" w:sz="0" w:space="0" w:color="auto"/>
          </w:divBdr>
        </w:div>
        <w:div w:id="1844855832">
          <w:marLeft w:val="0"/>
          <w:marRight w:val="0"/>
          <w:marTop w:val="0"/>
          <w:marBottom w:val="0"/>
          <w:divBdr>
            <w:top w:val="none" w:sz="0" w:space="0" w:color="auto"/>
            <w:left w:val="none" w:sz="0" w:space="0" w:color="auto"/>
            <w:bottom w:val="none" w:sz="0" w:space="0" w:color="auto"/>
            <w:right w:val="none" w:sz="0" w:space="0" w:color="auto"/>
          </w:divBdr>
        </w:div>
        <w:div w:id="2062165490">
          <w:marLeft w:val="0"/>
          <w:marRight w:val="0"/>
          <w:marTop w:val="0"/>
          <w:marBottom w:val="0"/>
          <w:divBdr>
            <w:top w:val="none" w:sz="0" w:space="0" w:color="auto"/>
            <w:left w:val="none" w:sz="0" w:space="0" w:color="auto"/>
            <w:bottom w:val="none" w:sz="0" w:space="0" w:color="auto"/>
            <w:right w:val="none" w:sz="0" w:space="0" w:color="auto"/>
          </w:divBdr>
        </w:div>
        <w:div w:id="1480074889">
          <w:marLeft w:val="0"/>
          <w:marRight w:val="0"/>
          <w:marTop w:val="0"/>
          <w:marBottom w:val="0"/>
          <w:divBdr>
            <w:top w:val="none" w:sz="0" w:space="0" w:color="auto"/>
            <w:left w:val="none" w:sz="0" w:space="0" w:color="auto"/>
            <w:bottom w:val="none" w:sz="0" w:space="0" w:color="auto"/>
            <w:right w:val="none" w:sz="0" w:space="0" w:color="auto"/>
          </w:divBdr>
        </w:div>
        <w:div w:id="1547789653">
          <w:marLeft w:val="0"/>
          <w:marRight w:val="0"/>
          <w:marTop w:val="0"/>
          <w:marBottom w:val="0"/>
          <w:divBdr>
            <w:top w:val="none" w:sz="0" w:space="0" w:color="auto"/>
            <w:left w:val="none" w:sz="0" w:space="0" w:color="auto"/>
            <w:bottom w:val="none" w:sz="0" w:space="0" w:color="auto"/>
            <w:right w:val="none" w:sz="0" w:space="0" w:color="auto"/>
          </w:divBdr>
        </w:div>
      </w:divsChild>
    </w:div>
    <w:div w:id="409087530">
      <w:bodyDiv w:val="1"/>
      <w:marLeft w:val="0"/>
      <w:marRight w:val="0"/>
      <w:marTop w:val="0"/>
      <w:marBottom w:val="0"/>
      <w:divBdr>
        <w:top w:val="none" w:sz="0" w:space="0" w:color="auto"/>
        <w:left w:val="none" w:sz="0" w:space="0" w:color="auto"/>
        <w:bottom w:val="none" w:sz="0" w:space="0" w:color="auto"/>
        <w:right w:val="none" w:sz="0" w:space="0" w:color="auto"/>
      </w:divBdr>
    </w:div>
    <w:div w:id="419451674">
      <w:bodyDiv w:val="1"/>
      <w:marLeft w:val="0"/>
      <w:marRight w:val="0"/>
      <w:marTop w:val="0"/>
      <w:marBottom w:val="0"/>
      <w:divBdr>
        <w:top w:val="none" w:sz="0" w:space="0" w:color="auto"/>
        <w:left w:val="none" w:sz="0" w:space="0" w:color="auto"/>
        <w:bottom w:val="none" w:sz="0" w:space="0" w:color="auto"/>
        <w:right w:val="none" w:sz="0" w:space="0" w:color="auto"/>
      </w:divBdr>
    </w:div>
    <w:div w:id="427966311">
      <w:bodyDiv w:val="1"/>
      <w:marLeft w:val="0"/>
      <w:marRight w:val="0"/>
      <w:marTop w:val="0"/>
      <w:marBottom w:val="0"/>
      <w:divBdr>
        <w:top w:val="none" w:sz="0" w:space="0" w:color="auto"/>
        <w:left w:val="none" w:sz="0" w:space="0" w:color="auto"/>
        <w:bottom w:val="none" w:sz="0" w:space="0" w:color="auto"/>
        <w:right w:val="none" w:sz="0" w:space="0" w:color="auto"/>
      </w:divBdr>
    </w:div>
    <w:div w:id="430974060">
      <w:bodyDiv w:val="1"/>
      <w:marLeft w:val="0"/>
      <w:marRight w:val="0"/>
      <w:marTop w:val="0"/>
      <w:marBottom w:val="0"/>
      <w:divBdr>
        <w:top w:val="none" w:sz="0" w:space="0" w:color="auto"/>
        <w:left w:val="none" w:sz="0" w:space="0" w:color="auto"/>
        <w:bottom w:val="none" w:sz="0" w:space="0" w:color="auto"/>
        <w:right w:val="none" w:sz="0" w:space="0" w:color="auto"/>
      </w:divBdr>
    </w:div>
    <w:div w:id="444155541">
      <w:bodyDiv w:val="1"/>
      <w:marLeft w:val="0"/>
      <w:marRight w:val="0"/>
      <w:marTop w:val="0"/>
      <w:marBottom w:val="0"/>
      <w:divBdr>
        <w:top w:val="none" w:sz="0" w:space="0" w:color="auto"/>
        <w:left w:val="none" w:sz="0" w:space="0" w:color="auto"/>
        <w:bottom w:val="none" w:sz="0" w:space="0" w:color="auto"/>
        <w:right w:val="none" w:sz="0" w:space="0" w:color="auto"/>
      </w:divBdr>
    </w:div>
    <w:div w:id="456722853">
      <w:bodyDiv w:val="1"/>
      <w:marLeft w:val="0"/>
      <w:marRight w:val="0"/>
      <w:marTop w:val="0"/>
      <w:marBottom w:val="0"/>
      <w:divBdr>
        <w:top w:val="none" w:sz="0" w:space="0" w:color="auto"/>
        <w:left w:val="none" w:sz="0" w:space="0" w:color="auto"/>
        <w:bottom w:val="none" w:sz="0" w:space="0" w:color="auto"/>
        <w:right w:val="none" w:sz="0" w:space="0" w:color="auto"/>
      </w:divBdr>
    </w:div>
    <w:div w:id="488910425">
      <w:bodyDiv w:val="1"/>
      <w:marLeft w:val="0"/>
      <w:marRight w:val="0"/>
      <w:marTop w:val="0"/>
      <w:marBottom w:val="0"/>
      <w:divBdr>
        <w:top w:val="none" w:sz="0" w:space="0" w:color="auto"/>
        <w:left w:val="none" w:sz="0" w:space="0" w:color="auto"/>
        <w:bottom w:val="none" w:sz="0" w:space="0" w:color="auto"/>
        <w:right w:val="none" w:sz="0" w:space="0" w:color="auto"/>
      </w:divBdr>
    </w:div>
    <w:div w:id="495536242">
      <w:bodyDiv w:val="1"/>
      <w:marLeft w:val="0"/>
      <w:marRight w:val="0"/>
      <w:marTop w:val="0"/>
      <w:marBottom w:val="0"/>
      <w:divBdr>
        <w:top w:val="none" w:sz="0" w:space="0" w:color="auto"/>
        <w:left w:val="none" w:sz="0" w:space="0" w:color="auto"/>
        <w:bottom w:val="none" w:sz="0" w:space="0" w:color="auto"/>
        <w:right w:val="none" w:sz="0" w:space="0" w:color="auto"/>
      </w:divBdr>
    </w:div>
    <w:div w:id="517895316">
      <w:bodyDiv w:val="1"/>
      <w:marLeft w:val="0"/>
      <w:marRight w:val="0"/>
      <w:marTop w:val="0"/>
      <w:marBottom w:val="0"/>
      <w:divBdr>
        <w:top w:val="none" w:sz="0" w:space="0" w:color="auto"/>
        <w:left w:val="none" w:sz="0" w:space="0" w:color="auto"/>
        <w:bottom w:val="none" w:sz="0" w:space="0" w:color="auto"/>
        <w:right w:val="none" w:sz="0" w:space="0" w:color="auto"/>
      </w:divBdr>
    </w:div>
    <w:div w:id="518009219">
      <w:bodyDiv w:val="1"/>
      <w:marLeft w:val="0"/>
      <w:marRight w:val="0"/>
      <w:marTop w:val="0"/>
      <w:marBottom w:val="0"/>
      <w:divBdr>
        <w:top w:val="none" w:sz="0" w:space="0" w:color="auto"/>
        <w:left w:val="none" w:sz="0" w:space="0" w:color="auto"/>
        <w:bottom w:val="none" w:sz="0" w:space="0" w:color="auto"/>
        <w:right w:val="none" w:sz="0" w:space="0" w:color="auto"/>
      </w:divBdr>
    </w:div>
    <w:div w:id="527837349">
      <w:bodyDiv w:val="1"/>
      <w:marLeft w:val="0"/>
      <w:marRight w:val="0"/>
      <w:marTop w:val="0"/>
      <w:marBottom w:val="0"/>
      <w:divBdr>
        <w:top w:val="none" w:sz="0" w:space="0" w:color="auto"/>
        <w:left w:val="none" w:sz="0" w:space="0" w:color="auto"/>
        <w:bottom w:val="none" w:sz="0" w:space="0" w:color="auto"/>
        <w:right w:val="none" w:sz="0" w:space="0" w:color="auto"/>
      </w:divBdr>
    </w:div>
    <w:div w:id="611665140">
      <w:bodyDiv w:val="1"/>
      <w:marLeft w:val="0"/>
      <w:marRight w:val="0"/>
      <w:marTop w:val="0"/>
      <w:marBottom w:val="0"/>
      <w:divBdr>
        <w:top w:val="none" w:sz="0" w:space="0" w:color="auto"/>
        <w:left w:val="none" w:sz="0" w:space="0" w:color="auto"/>
        <w:bottom w:val="none" w:sz="0" w:space="0" w:color="auto"/>
        <w:right w:val="none" w:sz="0" w:space="0" w:color="auto"/>
      </w:divBdr>
    </w:div>
    <w:div w:id="646058908">
      <w:bodyDiv w:val="1"/>
      <w:marLeft w:val="0"/>
      <w:marRight w:val="0"/>
      <w:marTop w:val="0"/>
      <w:marBottom w:val="0"/>
      <w:divBdr>
        <w:top w:val="none" w:sz="0" w:space="0" w:color="auto"/>
        <w:left w:val="none" w:sz="0" w:space="0" w:color="auto"/>
        <w:bottom w:val="none" w:sz="0" w:space="0" w:color="auto"/>
        <w:right w:val="none" w:sz="0" w:space="0" w:color="auto"/>
      </w:divBdr>
    </w:div>
    <w:div w:id="708334617">
      <w:bodyDiv w:val="1"/>
      <w:marLeft w:val="0"/>
      <w:marRight w:val="0"/>
      <w:marTop w:val="0"/>
      <w:marBottom w:val="0"/>
      <w:divBdr>
        <w:top w:val="none" w:sz="0" w:space="0" w:color="auto"/>
        <w:left w:val="none" w:sz="0" w:space="0" w:color="auto"/>
        <w:bottom w:val="none" w:sz="0" w:space="0" w:color="auto"/>
        <w:right w:val="none" w:sz="0" w:space="0" w:color="auto"/>
      </w:divBdr>
    </w:div>
    <w:div w:id="915437082">
      <w:bodyDiv w:val="1"/>
      <w:marLeft w:val="0"/>
      <w:marRight w:val="0"/>
      <w:marTop w:val="0"/>
      <w:marBottom w:val="0"/>
      <w:divBdr>
        <w:top w:val="none" w:sz="0" w:space="0" w:color="auto"/>
        <w:left w:val="none" w:sz="0" w:space="0" w:color="auto"/>
        <w:bottom w:val="none" w:sz="0" w:space="0" w:color="auto"/>
        <w:right w:val="none" w:sz="0" w:space="0" w:color="auto"/>
      </w:divBdr>
    </w:div>
    <w:div w:id="924341403">
      <w:bodyDiv w:val="1"/>
      <w:marLeft w:val="0"/>
      <w:marRight w:val="0"/>
      <w:marTop w:val="0"/>
      <w:marBottom w:val="0"/>
      <w:divBdr>
        <w:top w:val="none" w:sz="0" w:space="0" w:color="auto"/>
        <w:left w:val="none" w:sz="0" w:space="0" w:color="auto"/>
        <w:bottom w:val="none" w:sz="0" w:space="0" w:color="auto"/>
        <w:right w:val="none" w:sz="0" w:space="0" w:color="auto"/>
      </w:divBdr>
    </w:div>
    <w:div w:id="942228321">
      <w:bodyDiv w:val="1"/>
      <w:marLeft w:val="0"/>
      <w:marRight w:val="0"/>
      <w:marTop w:val="0"/>
      <w:marBottom w:val="0"/>
      <w:divBdr>
        <w:top w:val="none" w:sz="0" w:space="0" w:color="auto"/>
        <w:left w:val="none" w:sz="0" w:space="0" w:color="auto"/>
        <w:bottom w:val="none" w:sz="0" w:space="0" w:color="auto"/>
        <w:right w:val="none" w:sz="0" w:space="0" w:color="auto"/>
      </w:divBdr>
    </w:div>
    <w:div w:id="943416627">
      <w:bodyDiv w:val="1"/>
      <w:marLeft w:val="0"/>
      <w:marRight w:val="0"/>
      <w:marTop w:val="0"/>
      <w:marBottom w:val="0"/>
      <w:divBdr>
        <w:top w:val="none" w:sz="0" w:space="0" w:color="auto"/>
        <w:left w:val="none" w:sz="0" w:space="0" w:color="auto"/>
        <w:bottom w:val="none" w:sz="0" w:space="0" w:color="auto"/>
        <w:right w:val="none" w:sz="0" w:space="0" w:color="auto"/>
      </w:divBdr>
    </w:div>
    <w:div w:id="946815553">
      <w:bodyDiv w:val="1"/>
      <w:marLeft w:val="0"/>
      <w:marRight w:val="0"/>
      <w:marTop w:val="0"/>
      <w:marBottom w:val="0"/>
      <w:divBdr>
        <w:top w:val="none" w:sz="0" w:space="0" w:color="auto"/>
        <w:left w:val="none" w:sz="0" w:space="0" w:color="auto"/>
        <w:bottom w:val="none" w:sz="0" w:space="0" w:color="auto"/>
        <w:right w:val="none" w:sz="0" w:space="0" w:color="auto"/>
      </w:divBdr>
    </w:div>
    <w:div w:id="971441723">
      <w:bodyDiv w:val="1"/>
      <w:marLeft w:val="0"/>
      <w:marRight w:val="0"/>
      <w:marTop w:val="0"/>
      <w:marBottom w:val="0"/>
      <w:divBdr>
        <w:top w:val="none" w:sz="0" w:space="0" w:color="auto"/>
        <w:left w:val="none" w:sz="0" w:space="0" w:color="auto"/>
        <w:bottom w:val="none" w:sz="0" w:space="0" w:color="auto"/>
        <w:right w:val="none" w:sz="0" w:space="0" w:color="auto"/>
      </w:divBdr>
    </w:div>
    <w:div w:id="972095582">
      <w:bodyDiv w:val="1"/>
      <w:marLeft w:val="0"/>
      <w:marRight w:val="0"/>
      <w:marTop w:val="0"/>
      <w:marBottom w:val="0"/>
      <w:divBdr>
        <w:top w:val="none" w:sz="0" w:space="0" w:color="auto"/>
        <w:left w:val="none" w:sz="0" w:space="0" w:color="auto"/>
        <w:bottom w:val="none" w:sz="0" w:space="0" w:color="auto"/>
        <w:right w:val="none" w:sz="0" w:space="0" w:color="auto"/>
      </w:divBdr>
    </w:div>
    <w:div w:id="999161974">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43361103">
      <w:bodyDiv w:val="1"/>
      <w:marLeft w:val="0"/>
      <w:marRight w:val="0"/>
      <w:marTop w:val="0"/>
      <w:marBottom w:val="0"/>
      <w:divBdr>
        <w:top w:val="none" w:sz="0" w:space="0" w:color="auto"/>
        <w:left w:val="none" w:sz="0" w:space="0" w:color="auto"/>
        <w:bottom w:val="none" w:sz="0" w:space="0" w:color="auto"/>
        <w:right w:val="none" w:sz="0" w:space="0" w:color="auto"/>
      </w:divBdr>
    </w:div>
    <w:div w:id="1119299594">
      <w:bodyDiv w:val="1"/>
      <w:marLeft w:val="0"/>
      <w:marRight w:val="0"/>
      <w:marTop w:val="0"/>
      <w:marBottom w:val="0"/>
      <w:divBdr>
        <w:top w:val="none" w:sz="0" w:space="0" w:color="auto"/>
        <w:left w:val="none" w:sz="0" w:space="0" w:color="auto"/>
        <w:bottom w:val="none" w:sz="0" w:space="0" w:color="auto"/>
        <w:right w:val="none" w:sz="0" w:space="0" w:color="auto"/>
      </w:divBdr>
    </w:div>
    <w:div w:id="1123226512">
      <w:bodyDiv w:val="1"/>
      <w:marLeft w:val="0"/>
      <w:marRight w:val="0"/>
      <w:marTop w:val="0"/>
      <w:marBottom w:val="0"/>
      <w:divBdr>
        <w:top w:val="none" w:sz="0" w:space="0" w:color="auto"/>
        <w:left w:val="none" w:sz="0" w:space="0" w:color="auto"/>
        <w:bottom w:val="none" w:sz="0" w:space="0" w:color="auto"/>
        <w:right w:val="none" w:sz="0" w:space="0" w:color="auto"/>
      </w:divBdr>
    </w:div>
    <w:div w:id="1158038564">
      <w:bodyDiv w:val="1"/>
      <w:marLeft w:val="0"/>
      <w:marRight w:val="0"/>
      <w:marTop w:val="0"/>
      <w:marBottom w:val="0"/>
      <w:divBdr>
        <w:top w:val="none" w:sz="0" w:space="0" w:color="auto"/>
        <w:left w:val="none" w:sz="0" w:space="0" w:color="auto"/>
        <w:bottom w:val="none" w:sz="0" w:space="0" w:color="auto"/>
        <w:right w:val="none" w:sz="0" w:space="0" w:color="auto"/>
      </w:divBdr>
    </w:div>
    <w:div w:id="1162812518">
      <w:bodyDiv w:val="1"/>
      <w:marLeft w:val="0"/>
      <w:marRight w:val="0"/>
      <w:marTop w:val="0"/>
      <w:marBottom w:val="0"/>
      <w:divBdr>
        <w:top w:val="none" w:sz="0" w:space="0" w:color="auto"/>
        <w:left w:val="none" w:sz="0" w:space="0" w:color="auto"/>
        <w:bottom w:val="none" w:sz="0" w:space="0" w:color="auto"/>
        <w:right w:val="none" w:sz="0" w:space="0" w:color="auto"/>
      </w:divBdr>
    </w:div>
    <w:div w:id="1216308413">
      <w:bodyDiv w:val="1"/>
      <w:marLeft w:val="0"/>
      <w:marRight w:val="0"/>
      <w:marTop w:val="0"/>
      <w:marBottom w:val="0"/>
      <w:divBdr>
        <w:top w:val="none" w:sz="0" w:space="0" w:color="auto"/>
        <w:left w:val="none" w:sz="0" w:space="0" w:color="auto"/>
        <w:bottom w:val="none" w:sz="0" w:space="0" w:color="auto"/>
        <w:right w:val="none" w:sz="0" w:space="0" w:color="auto"/>
      </w:divBdr>
    </w:div>
    <w:div w:id="1224756660">
      <w:bodyDiv w:val="1"/>
      <w:marLeft w:val="0"/>
      <w:marRight w:val="0"/>
      <w:marTop w:val="0"/>
      <w:marBottom w:val="0"/>
      <w:divBdr>
        <w:top w:val="none" w:sz="0" w:space="0" w:color="auto"/>
        <w:left w:val="none" w:sz="0" w:space="0" w:color="auto"/>
        <w:bottom w:val="none" w:sz="0" w:space="0" w:color="auto"/>
        <w:right w:val="none" w:sz="0" w:space="0" w:color="auto"/>
      </w:divBdr>
    </w:div>
    <w:div w:id="1225868816">
      <w:bodyDiv w:val="1"/>
      <w:marLeft w:val="0"/>
      <w:marRight w:val="0"/>
      <w:marTop w:val="0"/>
      <w:marBottom w:val="0"/>
      <w:divBdr>
        <w:top w:val="none" w:sz="0" w:space="0" w:color="auto"/>
        <w:left w:val="none" w:sz="0" w:space="0" w:color="auto"/>
        <w:bottom w:val="none" w:sz="0" w:space="0" w:color="auto"/>
        <w:right w:val="none" w:sz="0" w:space="0" w:color="auto"/>
      </w:divBdr>
    </w:div>
    <w:div w:id="1229802746">
      <w:bodyDiv w:val="1"/>
      <w:marLeft w:val="0"/>
      <w:marRight w:val="0"/>
      <w:marTop w:val="0"/>
      <w:marBottom w:val="0"/>
      <w:divBdr>
        <w:top w:val="none" w:sz="0" w:space="0" w:color="auto"/>
        <w:left w:val="none" w:sz="0" w:space="0" w:color="auto"/>
        <w:bottom w:val="none" w:sz="0" w:space="0" w:color="auto"/>
        <w:right w:val="none" w:sz="0" w:space="0" w:color="auto"/>
      </w:divBdr>
    </w:div>
    <w:div w:id="1230337024">
      <w:bodyDiv w:val="1"/>
      <w:marLeft w:val="0"/>
      <w:marRight w:val="0"/>
      <w:marTop w:val="0"/>
      <w:marBottom w:val="0"/>
      <w:divBdr>
        <w:top w:val="none" w:sz="0" w:space="0" w:color="auto"/>
        <w:left w:val="none" w:sz="0" w:space="0" w:color="auto"/>
        <w:bottom w:val="none" w:sz="0" w:space="0" w:color="auto"/>
        <w:right w:val="none" w:sz="0" w:space="0" w:color="auto"/>
      </w:divBdr>
    </w:div>
    <w:div w:id="1266378181">
      <w:bodyDiv w:val="1"/>
      <w:marLeft w:val="0"/>
      <w:marRight w:val="0"/>
      <w:marTop w:val="0"/>
      <w:marBottom w:val="0"/>
      <w:divBdr>
        <w:top w:val="none" w:sz="0" w:space="0" w:color="auto"/>
        <w:left w:val="none" w:sz="0" w:space="0" w:color="auto"/>
        <w:bottom w:val="none" w:sz="0" w:space="0" w:color="auto"/>
        <w:right w:val="none" w:sz="0" w:space="0" w:color="auto"/>
      </w:divBdr>
    </w:div>
    <w:div w:id="1276014705">
      <w:bodyDiv w:val="1"/>
      <w:marLeft w:val="0"/>
      <w:marRight w:val="0"/>
      <w:marTop w:val="0"/>
      <w:marBottom w:val="0"/>
      <w:divBdr>
        <w:top w:val="none" w:sz="0" w:space="0" w:color="auto"/>
        <w:left w:val="none" w:sz="0" w:space="0" w:color="auto"/>
        <w:bottom w:val="none" w:sz="0" w:space="0" w:color="auto"/>
        <w:right w:val="none" w:sz="0" w:space="0" w:color="auto"/>
      </w:divBdr>
    </w:div>
    <w:div w:id="1308780742">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93499509">
      <w:bodyDiv w:val="1"/>
      <w:marLeft w:val="0"/>
      <w:marRight w:val="0"/>
      <w:marTop w:val="0"/>
      <w:marBottom w:val="0"/>
      <w:divBdr>
        <w:top w:val="none" w:sz="0" w:space="0" w:color="auto"/>
        <w:left w:val="none" w:sz="0" w:space="0" w:color="auto"/>
        <w:bottom w:val="none" w:sz="0" w:space="0" w:color="auto"/>
        <w:right w:val="none" w:sz="0" w:space="0" w:color="auto"/>
      </w:divBdr>
    </w:div>
    <w:div w:id="1394432266">
      <w:bodyDiv w:val="1"/>
      <w:marLeft w:val="0"/>
      <w:marRight w:val="0"/>
      <w:marTop w:val="0"/>
      <w:marBottom w:val="0"/>
      <w:divBdr>
        <w:top w:val="none" w:sz="0" w:space="0" w:color="auto"/>
        <w:left w:val="none" w:sz="0" w:space="0" w:color="auto"/>
        <w:bottom w:val="none" w:sz="0" w:space="0" w:color="auto"/>
        <w:right w:val="none" w:sz="0" w:space="0" w:color="auto"/>
      </w:divBdr>
    </w:div>
    <w:div w:id="1431311892">
      <w:bodyDiv w:val="1"/>
      <w:marLeft w:val="0"/>
      <w:marRight w:val="0"/>
      <w:marTop w:val="0"/>
      <w:marBottom w:val="0"/>
      <w:divBdr>
        <w:top w:val="none" w:sz="0" w:space="0" w:color="auto"/>
        <w:left w:val="none" w:sz="0" w:space="0" w:color="auto"/>
        <w:bottom w:val="none" w:sz="0" w:space="0" w:color="auto"/>
        <w:right w:val="none" w:sz="0" w:space="0" w:color="auto"/>
      </w:divBdr>
    </w:div>
    <w:div w:id="1457330979">
      <w:bodyDiv w:val="1"/>
      <w:marLeft w:val="0"/>
      <w:marRight w:val="0"/>
      <w:marTop w:val="0"/>
      <w:marBottom w:val="0"/>
      <w:divBdr>
        <w:top w:val="none" w:sz="0" w:space="0" w:color="auto"/>
        <w:left w:val="none" w:sz="0" w:space="0" w:color="auto"/>
        <w:bottom w:val="none" w:sz="0" w:space="0" w:color="auto"/>
        <w:right w:val="none" w:sz="0" w:space="0" w:color="auto"/>
      </w:divBdr>
    </w:div>
    <w:div w:id="1457524699">
      <w:bodyDiv w:val="1"/>
      <w:marLeft w:val="0"/>
      <w:marRight w:val="0"/>
      <w:marTop w:val="0"/>
      <w:marBottom w:val="0"/>
      <w:divBdr>
        <w:top w:val="none" w:sz="0" w:space="0" w:color="auto"/>
        <w:left w:val="none" w:sz="0" w:space="0" w:color="auto"/>
        <w:bottom w:val="none" w:sz="0" w:space="0" w:color="auto"/>
        <w:right w:val="none" w:sz="0" w:space="0" w:color="auto"/>
      </w:divBdr>
    </w:div>
    <w:div w:id="1477600922">
      <w:bodyDiv w:val="1"/>
      <w:marLeft w:val="0"/>
      <w:marRight w:val="0"/>
      <w:marTop w:val="0"/>
      <w:marBottom w:val="0"/>
      <w:divBdr>
        <w:top w:val="none" w:sz="0" w:space="0" w:color="auto"/>
        <w:left w:val="none" w:sz="0" w:space="0" w:color="auto"/>
        <w:bottom w:val="none" w:sz="0" w:space="0" w:color="auto"/>
        <w:right w:val="none" w:sz="0" w:space="0" w:color="auto"/>
      </w:divBdr>
    </w:div>
    <w:div w:id="1508474147">
      <w:bodyDiv w:val="1"/>
      <w:marLeft w:val="0"/>
      <w:marRight w:val="0"/>
      <w:marTop w:val="0"/>
      <w:marBottom w:val="0"/>
      <w:divBdr>
        <w:top w:val="none" w:sz="0" w:space="0" w:color="auto"/>
        <w:left w:val="none" w:sz="0" w:space="0" w:color="auto"/>
        <w:bottom w:val="none" w:sz="0" w:space="0" w:color="auto"/>
        <w:right w:val="none" w:sz="0" w:space="0" w:color="auto"/>
      </w:divBdr>
    </w:div>
    <w:div w:id="1521436570">
      <w:bodyDiv w:val="1"/>
      <w:marLeft w:val="0"/>
      <w:marRight w:val="0"/>
      <w:marTop w:val="0"/>
      <w:marBottom w:val="0"/>
      <w:divBdr>
        <w:top w:val="none" w:sz="0" w:space="0" w:color="auto"/>
        <w:left w:val="none" w:sz="0" w:space="0" w:color="auto"/>
        <w:bottom w:val="none" w:sz="0" w:space="0" w:color="auto"/>
        <w:right w:val="none" w:sz="0" w:space="0" w:color="auto"/>
      </w:divBdr>
    </w:div>
    <w:div w:id="1527449893">
      <w:bodyDiv w:val="1"/>
      <w:marLeft w:val="0"/>
      <w:marRight w:val="0"/>
      <w:marTop w:val="0"/>
      <w:marBottom w:val="0"/>
      <w:divBdr>
        <w:top w:val="none" w:sz="0" w:space="0" w:color="auto"/>
        <w:left w:val="none" w:sz="0" w:space="0" w:color="auto"/>
        <w:bottom w:val="none" w:sz="0" w:space="0" w:color="auto"/>
        <w:right w:val="none" w:sz="0" w:space="0" w:color="auto"/>
      </w:divBdr>
    </w:div>
    <w:div w:id="1550340360">
      <w:bodyDiv w:val="1"/>
      <w:marLeft w:val="0"/>
      <w:marRight w:val="0"/>
      <w:marTop w:val="0"/>
      <w:marBottom w:val="0"/>
      <w:divBdr>
        <w:top w:val="none" w:sz="0" w:space="0" w:color="auto"/>
        <w:left w:val="none" w:sz="0" w:space="0" w:color="auto"/>
        <w:bottom w:val="none" w:sz="0" w:space="0" w:color="auto"/>
        <w:right w:val="none" w:sz="0" w:space="0" w:color="auto"/>
      </w:divBdr>
    </w:div>
    <w:div w:id="1636370648">
      <w:bodyDiv w:val="1"/>
      <w:marLeft w:val="0"/>
      <w:marRight w:val="0"/>
      <w:marTop w:val="0"/>
      <w:marBottom w:val="0"/>
      <w:divBdr>
        <w:top w:val="none" w:sz="0" w:space="0" w:color="auto"/>
        <w:left w:val="none" w:sz="0" w:space="0" w:color="auto"/>
        <w:bottom w:val="none" w:sz="0" w:space="0" w:color="auto"/>
        <w:right w:val="none" w:sz="0" w:space="0" w:color="auto"/>
      </w:divBdr>
    </w:div>
    <w:div w:id="1640766466">
      <w:bodyDiv w:val="1"/>
      <w:marLeft w:val="0"/>
      <w:marRight w:val="0"/>
      <w:marTop w:val="0"/>
      <w:marBottom w:val="0"/>
      <w:divBdr>
        <w:top w:val="none" w:sz="0" w:space="0" w:color="auto"/>
        <w:left w:val="none" w:sz="0" w:space="0" w:color="auto"/>
        <w:bottom w:val="none" w:sz="0" w:space="0" w:color="auto"/>
        <w:right w:val="none" w:sz="0" w:space="0" w:color="auto"/>
      </w:divBdr>
      <w:divsChild>
        <w:div w:id="1245914464">
          <w:marLeft w:val="0"/>
          <w:marRight w:val="0"/>
          <w:marTop w:val="0"/>
          <w:marBottom w:val="0"/>
          <w:divBdr>
            <w:top w:val="none" w:sz="0" w:space="0" w:color="auto"/>
            <w:left w:val="none" w:sz="0" w:space="0" w:color="auto"/>
            <w:bottom w:val="none" w:sz="0" w:space="0" w:color="auto"/>
            <w:right w:val="none" w:sz="0" w:space="0" w:color="auto"/>
          </w:divBdr>
        </w:div>
        <w:div w:id="1954090008">
          <w:marLeft w:val="0"/>
          <w:marRight w:val="0"/>
          <w:marTop w:val="0"/>
          <w:marBottom w:val="0"/>
          <w:divBdr>
            <w:top w:val="none" w:sz="0" w:space="0" w:color="auto"/>
            <w:left w:val="none" w:sz="0" w:space="0" w:color="auto"/>
            <w:bottom w:val="none" w:sz="0" w:space="0" w:color="auto"/>
            <w:right w:val="none" w:sz="0" w:space="0" w:color="auto"/>
          </w:divBdr>
        </w:div>
        <w:div w:id="191262674">
          <w:marLeft w:val="0"/>
          <w:marRight w:val="0"/>
          <w:marTop w:val="0"/>
          <w:marBottom w:val="0"/>
          <w:divBdr>
            <w:top w:val="none" w:sz="0" w:space="0" w:color="auto"/>
            <w:left w:val="none" w:sz="0" w:space="0" w:color="auto"/>
            <w:bottom w:val="none" w:sz="0" w:space="0" w:color="auto"/>
            <w:right w:val="none" w:sz="0" w:space="0" w:color="auto"/>
          </w:divBdr>
        </w:div>
        <w:div w:id="1832483514">
          <w:marLeft w:val="0"/>
          <w:marRight w:val="0"/>
          <w:marTop w:val="0"/>
          <w:marBottom w:val="0"/>
          <w:divBdr>
            <w:top w:val="none" w:sz="0" w:space="0" w:color="auto"/>
            <w:left w:val="none" w:sz="0" w:space="0" w:color="auto"/>
            <w:bottom w:val="none" w:sz="0" w:space="0" w:color="auto"/>
            <w:right w:val="none" w:sz="0" w:space="0" w:color="auto"/>
          </w:divBdr>
        </w:div>
        <w:div w:id="1421483033">
          <w:marLeft w:val="0"/>
          <w:marRight w:val="0"/>
          <w:marTop w:val="0"/>
          <w:marBottom w:val="0"/>
          <w:divBdr>
            <w:top w:val="none" w:sz="0" w:space="0" w:color="auto"/>
            <w:left w:val="none" w:sz="0" w:space="0" w:color="auto"/>
            <w:bottom w:val="none" w:sz="0" w:space="0" w:color="auto"/>
            <w:right w:val="none" w:sz="0" w:space="0" w:color="auto"/>
          </w:divBdr>
        </w:div>
        <w:div w:id="1829903236">
          <w:marLeft w:val="0"/>
          <w:marRight w:val="0"/>
          <w:marTop w:val="0"/>
          <w:marBottom w:val="0"/>
          <w:divBdr>
            <w:top w:val="none" w:sz="0" w:space="0" w:color="auto"/>
            <w:left w:val="none" w:sz="0" w:space="0" w:color="auto"/>
            <w:bottom w:val="none" w:sz="0" w:space="0" w:color="auto"/>
            <w:right w:val="none" w:sz="0" w:space="0" w:color="auto"/>
          </w:divBdr>
        </w:div>
        <w:div w:id="737634536">
          <w:marLeft w:val="0"/>
          <w:marRight w:val="0"/>
          <w:marTop w:val="0"/>
          <w:marBottom w:val="0"/>
          <w:divBdr>
            <w:top w:val="none" w:sz="0" w:space="0" w:color="auto"/>
            <w:left w:val="none" w:sz="0" w:space="0" w:color="auto"/>
            <w:bottom w:val="none" w:sz="0" w:space="0" w:color="auto"/>
            <w:right w:val="none" w:sz="0" w:space="0" w:color="auto"/>
          </w:divBdr>
        </w:div>
        <w:div w:id="860243045">
          <w:marLeft w:val="0"/>
          <w:marRight w:val="0"/>
          <w:marTop w:val="0"/>
          <w:marBottom w:val="0"/>
          <w:divBdr>
            <w:top w:val="none" w:sz="0" w:space="0" w:color="auto"/>
            <w:left w:val="none" w:sz="0" w:space="0" w:color="auto"/>
            <w:bottom w:val="none" w:sz="0" w:space="0" w:color="auto"/>
            <w:right w:val="none" w:sz="0" w:space="0" w:color="auto"/>
          </w:divBdr>
        </w:div>
      </w:divsChild>
    </w:div>
    <w:div w:id="1643265654">
      <w:bodyDiv w:val="1"/>
      <w:marLeft w:val="0"/>
      <w:marRight w:val="0"/>
      <w:marTop w:val="0"/>
      <w:marBottom w:val="0"/>
      <w:divBdr>
        <w:top w:val="none" w:sz="0" w:space="0" w:color="auto"/>
        <w:left w:val="none" w:sz="0" w:space="0" w:color="auto"/>
        <w:bottom w:val="none" w:sz="0" w:space="0" w:color="auto"/>
        <w:right w:val="none" w:sz="0" w:space="0" w:color="auto"/>
      </w:divBdr>
    </w:div>
    <w:div w:id="1672220696">
      <w:bodyDiv w:val="1"/>
      <w:marLeft w:val="0"/>
      <w:marRight w:val="0"/>
      <w:marTop w:val="0"/>
      <w:marBottom w:val="0"/>
      <w:divBdr>
        <w:top w:val="none" w:sz="0" w:space="0" w:color="auto"/>
        <w:left w:val="none" w:sz="0" w:space="0" w:color="auto"/>
        <w:bottom w:val="none" w:sz="0" w:space="0" w:color="auto"/>
        <w:right w:val="none" w:sz="0" w:space="0" w:color="auto"/>
      </w:divBdr>
    </w:div>
    <w:div w:id="1685741126">
      <w:bodyDiv w:val="1"/>
      <w:marLeft w:val="0"/>
      <w:marRight w:val="0"/>
      <w:marTop w:val="0"/>
      <w:marBottom w:val="0"/>
      <w:divBdr>
        <w:top w:val="none" w:sz="0" w:space="0" w:color="auto"/>
        <w:left w:val="none" w:sz="0" w:space="0" w:color="auto"/>
        <w:bottom w:val="none" w:sz="0" w:space="0" w:color="auto"/>
        <w:right w:val="none" w:sz="0" w:space="0" w:color="auto"/>
      </w:divBdr>
    </w:div>
    <w:div w:id="1714886728">
      <w:bodyDiv w:val="1"/>
      <w:marLeft w:val="0"/>
      <w:marRight w:val="0"/>
      <w:marTop w:val="0"/>
      <w:marBottom w:val="0"/>
      <w:divBdr>
        <w:top w:val="none" w:sz="0" w:space="0" w:color="auto"/>
        <w:left w:val="none" w:sz="0" w:space="0" w:color="auto"/>
        <w:bottom w:val="none" w:sz="0" w:space="0" w:color="auto"/>
        <w:right w:val="none" w:sz="0" w:space="0" w:color="auto"/>
      </w:divBdr>
    </w:div>
    <w:div w:id="1783574883">
      <w:bodyDiv w:val="1"/>
      <w:marLeft w:val="0"/>
      <w:marRight w:val="0"/>
      <w:marTop w:val="0"/>
      <w:marBottom w:val="0"/>
      <w:divBdr>
        <w:top w:val="none" w:sz="0" w:space="0" w:color="auto"/>
        <w:left w:val="none" w:sz="0" w:space="0" w:color="auto"/>
        <w:bottom w:val="none" w:sz="0" w:space="0" w:color="auto"/>
        <w:right w:val="none" w:sz="0" w:space="0" w:color="auto"/>
      </w:divBdr>
    </w:div>
    <w:div w:id="1803646254">
      <w:bodyDiv w:val="1"/>
      <w:marLeft w:val="0"/>
      <w:marRight w:val="0"/>
      <w:marTop w:val="0"/>
      <w:marBottom w:val="0"/>
      <w:divBdr>
        <w:top w:val="none" w:sz="0" w:space="0" w:color="auto"/>
        <w:left w:val="none" w:sz="0" w:space="0" w:color="auto"/>
        <w:bottom w:val="none" w:sz="0" w:space="0" w:color="auto"/>
        <w:right w:val="none" w:sz="0" w:space="0" w:color="auto"/>
      </w:divBdr>
    </w:div>
    <w:div w:id="1821917009">
      <w:bodyDiv w:val="1"/>
      <w:marLeft w:val="0"/>
      <w:marRight w:val="0"/>
      <w:marTop w:val="0"/>
      <w:marBottom w:val="0"/>
      <w:divBdr>
        <w:top w:val="none" w:sz="0" w:space="0" w:color="auto"/>
        <w:left w:val="none" w:sz="0" w:space="0" w:color="auto"/>
        <w:bottom w:val="none" w:sz="0" w:space="0" w:color="auto"/>
        <w:right w:val="none" w:sz="0" w:space="0" w:color="auto"/>
      </w:divBdr>
    </w:div>
    <w:div w:id="1847788385">
      <w:bodyDiv w:val="1"/>
      <w:marLeft w:val="0"/>
      <w:marRight w:val="0"/>
      <w:marTop w:val="0"/>
      <w:marBottom w:val="0"/>
      <w:divBdr>
        <w:top w:val="none" w:sz="0" w:space="0" w:color="auto"/>
        <w:left w:val="none" w:sz="0" w:space="0" w:color="auto"/>
        <w:bottom w:val="none" w:sz="0" w:space="0" w:color="auto"/>
        <w:right w:val="none" w:sz="0" w:space="0" w:color="auto"/>
      </w:divBdr>
    </w:div>
    <w:div w:id="1847860399">
      <w:bodyDiv w:val="1"/>
      <w:marLeft w:val="0"/>
      <w:marRight w:val="0"/>
      <w:marTop w:val="0"/>
      <w:marBottom w:val="0"/>
      <w:divBdr>
        <w:top w:val="none" w:sz="0" w:space="0" w:color="auto"/>
        <w:left w:val="none" w:sz="0" w:space="0" w:color="auto"/>
        <w:bottom w:val="none" w:sz="0" w:space="0" w:color="auto"/>
        <w:right w:val="none" w:sz="0" w:space="0" w:color="auto"/>
      </w:divBdr>
    </w:div>
    <w:div w:id="1929578753">
      <w:bodyDiv w:val="1"/>
      <w:marLeft w:val="0"/>
      <w:marRight w:val="0"/>
      <w:marTop w:val="0"/>
      <w:marBottom w:val="0"/>
      <w:divBdr>
        <w:top w:val="none" w:sz="0" w:space="0" w:color="auto"/>
        <w:left w:val="none" w:sz="0" w:space="0" w:color="auto"/>
        <w:bottom w:val="none" w:sz="0" w:space="0" w:color="auto"/>
        <w:right w:val="none" w:sz="0" w:space="0" w:color="auto"/>
      </w:divBdr>
    </w:div>
    <w:div w:id="1966766022">
      <w:bodyDiv w:val="1"/>
      <w:marLeft w:val="0"/>
      <w:marRight w:val="0"/>
      <w:marTop w:val="0"/>
      <w:marBottom w:val="0"/>
      <w:divBdr>
        <w:top w:val="none" w:sz="0" w:space="0" w:color="auto"/>
        <w:left w:val="none" w:sz="0" w:space="0" w:color="auto"/>
        <w:bottom w:val="none" w:sz="0" w:space="0" w:color="auto"/>
        <w:right w:val="none" w:sz="0" w:space="0" w:color="auto"/>
      </w:divBdr>
    </w:div>
    <w:div w:id="2051801875">
      <w:bodyDiv w:val="1"/>
      <w:marLeft w:val="0"/>
      <w:marRight w:val="0"/>
      <w:marTop w:val="0"/>
      <w:marBottom w:val="0"/>
      <w:divBdr>
        <w:top w:val="none" w:sz="0" w:space="0" w:color="auto"/>
        <w:left w:val="none" w:sz="0" w:space="0" w:color="auto"/>
        <w:bottom w:val="none" w:sz="0" w:space="0" w:color="auto"/>
        <w:right w:val="none" w:sz="0" w:space="0" w:color="auto"/>
      </w:divBdr>
    </w:div>
    <w:div w:id="2094928287">
      <w:bodyDiv w:val="1"/>
      <w:marLeft w:val="0"/>
      <w:marRight w:val="0"/>
      <w:marTop w:val="0"/>
      <w:marBottom w:val="0"/>
      <w:divBdr>
        <w:top w:val="none" w:sz="0" w:space="0" w:color="auto"/>
        <w:left w:val="none" w:sz="0" w:space="0" w:color="auto"/>
        <w:bottom w:val="none" w:sz="0" w:space="0" w:color="auto"/>
        <w:right w:val="none" w:sz="0" w:space="0" w:color="auto"/>
      </w:divBdr>
    </w:div>
    <w:div w:id="2125273356">
      <w:bodyDiv w:val="1"/>
      <w:marLeft w:val="0"/>
      <w:marRight w:val="0"/>
      <w:marTop w:val="0"/>
      <w:marBottom w:val="0"/>
      <w:divBdr>
        <w:top w:val="none" w:sz="0" w:space="0" w:color="auto"/>
        <w:left w:val="none" w:sz="0" w:space="0" w:color="auto"/>
        <w:bottom w:val="none" w:sz="0" w:space="0" w:color="auto"/>
        <w:right w:val="none" w:sz="0" w:space="0" w:color="auto"/>
      </w:divBdr>
    </w:div>
    <w:div w:id="2141992581">
      <w:bodyDiv w:val="1"/>
      <w:marLeft w:val="0"/>
      <w:marRight w:val="0"/>
      <w:marTop w:val="0"/>
      <w:marBottom w:val="0"/>
      <w:divBdr>
        <w:top w:val="none" w:sz="0" w:space="0" w:color="auto"/>
        <w:left w:val="none" w:sz="0" w:space="0" w:color="auto"/>
        <w:bottom w:val="none" w:sz="0" w:space="0" w:color="auto"/>
        <w:right w:val="none" w:sz="0" w:space="0" w:color="auto"/>
      </w:divBdr>
    </w:div>
    <w:div w:id="214731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87B376FC7F3A69A3708046F500BDAC4D29F2B5172D9826057E32013CI1ZCX" TargetMode="External"/><Relationship Id="rId13" Type="http://schemas.openxmlformats.org/officeDocument/2006/relationships/hyperlink" Target="garantf1://10080094.100" TargetMode="External"/><Relationship Id="rId18" Type="http://schemas.openxmlformats.org/officeDocument/2006/relationships/hyperlink" Target="mailto:cbuo@sevadm.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782E9CC4CCC6932545801925E3B536176E51B7301DDE0BD7655CABC93DB89C27024180C10398FB96372E7F1F5737VEP" TargetMode="External"/><Relationship Id="rId7" Type="http://schemas.openxmlformats.org/officeDocument/2006/relationships/endnotes" Target="endnotes.xml"/><Relationship Id="rId12" Type="http://schemas.openxmlformats.org/officeDocument/2006/relationships/hyperlink" Target="garantf1://10080094.100" TargetMode="External"/><Relationship Id="rId17" Type="http://schemas.openxmlformats.org/officeDocument/2006/relationships/hyperlink" Target="consultantplus://offline/ref=782E9CC4CCC6932545801925E3B536176E51B7301DD90BD7655CABC93DB89C27024180C10398FB96372E7F1F5737VE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82E9CC4CCC6932545801925E3B536176E55B43B19D70BD7655CABC93DB89C27024180C10398FB96372E7F1F5737VEP" TargetMode="External"/><Relationship Id="rId20" Type="http://schemas.openxmlformats.org/officeDocument/2006/relationships/hyperlink" Target="consultantplus://offline/ref=782E9CC4CCC6932545801925E3B536176E50BF3D1DD90BD7655CABC93DB89C27024180C10398FB96372E7F1F5737VE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644F4247E16D1BFE5C522E45BCFAC864AA28D6BA3D54035F30AF26C8D7z5C"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63644F4247E16D1BFE5C522E45BCFAC864AA28D6BA3D54035F30AF26C875F271516A7EFAD6732C23DBz3C" TargetMode="External"/><Relationship Id="rId23" Type="http://schemas.openxmlformats.org/officeDocument/2006/relationships/header" Target="header1.xml"/><Relationship Id="rId10" Type="http://schemas.openxmlformats.org/officeDocument/2006/relationships/hyperlink" Target="https://internet.garant.ru/" TargetMode="External"/><Relationship Id="rId19" Type="http://schemas.openxmlformats.org/officeDocument/2006/relationships/hyperlink" Target="consultantplus://offline/ref=782E9CC4CCC6932545801925E3B536176E55B43B19D70BD7655CABC93DB89C27024180C10398FB96372E7F1F5737VEP"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consultantplus://offline/ref=63644F4247E16D1BFE5C522E45BCFAC864AA28D6BA3D54035F30AF26C8D7z5C" TargetMode="External"/><Relationship Id="rId22" Type="http://schemas.openxmlformats.org/officeDocument/2006/relationships/hyperlink" Target="consultantplus://offline/ref=782E9CC4CCC6932545801925E3B536176C50BE311DDF0BD7655CABC93DB89C27024180C10398FB96372E7F1F5737V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avluk\Desktop\&#1040;&#1091;&#1082;&#1094;&#1080;&#1086;&#1085;&#1085;&#1072;&#1103;%20&#1076;&#1086;&#1082;&#1091;&#1084;&#1077;&#1085;&#1090;&#1072;&#1094;&#1080;&#1103;%20&#1096;&#1072;&#1073;&#1083;&#1086;&#1085;%209-10.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3C2B0-7152-4859-B4EB-B8732153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Аукционная документация шаблон 9-10</Template>
  <TotalTime>266</TotalTime>
  <Pages>13</Pages>
  <Words>4578</Words>
  <Characters>35486</Characters>
  <Application>Microsoft Office Word</Application>
  <DocSecurity>0</DocSecurity>
  <Lines>295</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39985</CharactersWithSpaces>
  <SharedDoc>false</SharedDoc>
  <HLinks>
    <vt:vector size="210" baseType="variant">
      <vt:variant>
        <vt:i4>8061034</vt:i4>
      </vt:variant>
      <vt:variant>
        <vt:i4>102</vt:i4>
      </vt:variant>
      <vt:variant>
        <vt:i4>0</vt:i4>
      </vt:variant>
      <vt:variant>
        <vt:i4>5</vt:i4>
      </vt:variant>
      <vt:variant>
        <vt:lpwstr>consultantplus://offline/ref=0351DDDE1C7E19A2AB104E041FC4C20408355F7D41D1AF726567A61A4947D81789EEED114A5FCF1Av7tCC</vt:lpwstr>
      </vt:variant>
      <vt:variant>
        <vt:lpwstr/>
      </vt:variant>
      <vt:variant>
        <vt:i4>3997754</vt:i4>
      </vt:variant>
      <vt:variant>
        <vt:i4>99</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96</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93</vt:i4>
      </vt:variant>
      <vt:variant>
        <vt:i4>0</vt:i4>
      </vt:variant>
      <vt:variant>
        <vt:i4>5</vt:i4>
      </vt:variant>
      <vt:variant>
        <vt:lpwstr>consultantplus://offline/ref=C4EF6C0FBF7D06848D1BF3B52605C9699D1AE2564FB07CD03AE9C910085CA418FFE0F181C1325B87p8J5H</vt:lpwstr>
      </vt:variant>
      <vt:variant>
        <vt:lpwstr/>
      </vt:variant>
      <vt:variant>
        <vt:i4>7012405</vt:i4>
      </vt:variant>
      <vt:variant>
        <vt:i4>90</vt:i4>
      </vt:variant>
      <vt:variant>
        <vt:i4>0</vt:i4>
      </vt:variant>
      <vt:variant>
        <vt:i4>5</vt:i4>
      </vt:variant>
      <vt:variant>
        <vt:lpwstr>consultantplus://offline/ref=866B7735309E47EE23AA00AC4214A1F2BB78F20D0DB5A69DFC7B609C652D3BC02865D8F846720367W0oBF</vt:lpwstr>
      </vt:variant>
      <vt:variant>
        <vt:lpwstr/>
      </vt:variant>
      <vt:variant>
        <vt:i4>7471167</vt:i4>
      </vt:variant>
      <vt:variant>
        <vt:i4>87</vt:i4>
      </vt:variant>
      <vt:variant>
        <vt:i4>0</vt:i4>
      </vt:variant>
      <vt:variant>
        <vt:i4>5</vt:i4>
      </vt:variant>
      <vt:variant>
        <vt:lpwstr>consultantplus://offline/ref=BE058C22CB16773F9928101658303F5076F58F8783EEE00DEFB2A5704351E4339CA98C4BB33EC8CEC1dFN</vt:lpwstr>
      </vt:variant>
      <vt:variant>
        <vt:lpwstr/>
      </vt:variant>
      <vt:variant>
        <vt:i4>7405616</vt:i4>
      </vt:variant>
      <vt:variant>
        <vt:i4>84</vt:i4>
      </vt:variant>
      <vt:variant>
        <vt:i4>0</vt:i4>
      </vt:variant>
      <vt:variant>
        <vt:i4>5</vt:i4>
      </vt:variant>
      <vt:variant>
        <vt:lpwstr>consultantplus://offline/ref=B987F195D63E4AA8B4D8294392DC0B9D41D339FC41AAFB1BFC1326275B1926EFC300028FBCB94FC5n5D9C</vt:lpwstr>
      </vt:variant>
      <vt:variant>
        <vt:lpwstr/>
      </vt:variant>
      <vt:variant>
        <vt:i4>3342393</vt:i4>
      </vt:variant>
      <vt:variant>
        <vt:i4>81</vt:i4>
      </vt:variant>
      <vt:variant>
        <vt:i4>0</vt:i4>
      </vt:variant>
      <vt:variant>
        <vt:i4>5</vt:i4>
      </vt:variant>
      <vt:variant>
        <vt:lpwstr>consultantplus://offline/ref=0C29A618740846C8C148DD927B9FCC0F558D3F8986E4A0B9F33AA8D9C46D93066202B096258B7487u233H</vt:lpwstr>
      </vt:variant>
      <vt:variant>
        <vt:lpwstr/>
      </vt:variant>
      <vt:variant>
        <vt:i4>3342442</vt:i4>
      </vt:variant>
      <vt:variant>
        <vt:i4>78</vt:i4>
      </vt:variant>
      <vt:variant>
        <vt:i4>0</vt:i4>
      </vt:variant>
      <vt:variant>
        <vt:i4>5</vt:i4>
      </vt:variant>
      <vt:variant>
        <vt:lpwstr>consultantplus://offline/ref=0C29A618740846C8C148DD927B9FCC0F558D3F8986E4A0B9F33AA8D9C46D93066202B096258B7484u23CH</vt:lpwstr>
      </vt:variant>
      <vt:variant>
        <vt:lpwstr/>
      </vt:variant>
      <vt:variant>
        <vt:i4>3276857</vt:i4>
      </vt:variant>
      <vt:variant>
        <vt:i4>75</vt:i4>
      </vt:variant>
      <vt:variant>
        <vt:i4>0</vt:i4>
      </vt:variant>
      <vt:variant>
        <vt:i4>5</vt:i4>
      </vt:variant>
      <vt:variant>
        <vt:lpwstr>consultantplus://offline/ref=B9F509FF4195E73EFEDBBB85ABE1ED982C5924C97FD735B6F9748D0A913B9FE5D702DF553E5579DFJDw2I</vt:lpwstr>
      </vt:variant>
      <vt:variant>
        <vt:lpwstr/>
      </vt:variant>
      <vt:variant>
        <vt:i4>3276900</vt:i4>
      </vt:variant>
      <vt:variant>
        <vt:i4>72</vt:i4>
      </vt:variant>
      <vt:variant>
        <vt:i4>0</vt:i4>
      </vt:variant>
      <vt:variant>
        <vt:i4>5</vt:i4>
      </vt:variant>
      <vt:variant>
        <vt:lpwstr>consultantplus://offline/ref=B9F509FF4195E73EFEDBBB85ABE1ED982C5924C97FD735B6F9748D0A913B9FE5D702DF553E5579D8JDw1I</vt:lpwstr>
      </vt:variant>
      <vt:variant>
        <vt:lpwstr/>
      </vt:variant>
      <vt:variant>
        <vt:i4>3276901</vt:i4>
      </vt:variant>
      <vt:variant>
        <vt:i4>69</vt:i4>
      </vt:variant>
      <vt:variant>
        <vt:i4>0</vt:i4>
      </vt:variant>
      <vt:variant>
        <vt:i4>5</vt:i4>
      </vt:variant>
      <vt:variant>
        <vt:lpwstr>consultantplus://offline/ref=B9F509FF4195E73EFEDBBB85ABE1ED982C5924C97FD735B6F9748D0A913B9FE5D702DF553E5579D8JDw0I</vt:lpwstr>
      </vt:variant>
      <vt:variant>
        <vt:lpwstr/>
      </vt:variant>
      <vt:variant>
        <vt:i4>6619236</vt:i4>
      </vt:variant>
      <vt:variant>
        <vt:i4>66</vt:i4>
      </vt:variant>
      <vt:variant>
        <vt:i4>0</vt:i4>
      </vt:variant>
      <vt:variant>
        <vt:i4>5</vt:i4>
      </vt:variant>
      <vt:variant>
        <vt:lpwstr>consultantplus://offline/ref=EFA7433606FE9FCEFC1A44A32CB9FA58196D2FB992C2F8E3ACA69C2139E68F467205052B7DA03144sF11F</vt:lpwstr>
      </vt:variant>
      <vt:variant>
        <vt:lpwstr/>
      </vt:variant>
      <vt:variant>
        <vt:i4>6619237</vt:i4>
      </vt:variant>
      <vt:variant>
        <vt:i4>63</vt:i4>
      </vt:variant>
      <vt:variant>
        <vt:i4>0</vt:i4>
      </vt:variant>
      <vt:variant>
        <vt:i4>5</vt:i4>
      </vt:variant>
      <vt:variant>
        <vt:lpwstr>consultantplus://offline/ref=EFA7433606FE9FCEFC1A44A32CB9FA58196D2FB992C2F8E3ACA69C2139E68F467205052B7DA03347sF11F</vt:lpwstr>
      </vt:variant>
      <vt:variant>
        <vt:lpwstr/>
      </vt:variant>
      <vt:variant>
        <vt:i4>6619186</vt:i4>
      </vt:variant>
      <vt:variant>
        <vt:i4>60</vt:i4>
      </vt:variant>
      <vt:variant>
        <vt:i4>0</vt:i4>
      </vt:variant>
      <vt:variant>
        <vt:i4>5</vt:i4>
      </vt:variant>
      <vt:variant>
        <vt:lpwstr>consultantplus://offline/ref=EFA7433606FE9FCEFC1A44A32CB9FA58196D2FB992C2F8E3ACA69C2139E68F467205052B7DA03344sF1EF</vt:lpwstr>
      </vt:variant>
      <vt:variant>
        <vt:lpwstr/>
      </vt:variant>
      <vt:variant>
        <vt:i4>6619238</vt:i4>
      </vt:variant>
      <vt:variant>
        <vt:i4>57</vt:i4>
      </vt:variant>
      <vt:variant>
        <vt:i4>0</vt:i4>
      </vt:variant>
      <vt:variant>
        <vt:i4>5</vt:i4>
      </vt:variant>
      <vt:variant>
        <vt:lpwstr>consultantplus://offline/ref=EFA7433606FE9FCEFC1A44A32CB9FA58196D2FB992C2F8E3ACA69C2139E68F467205052B7DA03341sF14F</vt:lpwstr>
      </vt:variant>
      <vt:variant>
        <vt:lpwstr/>
      </vt:variant>
      <vt:variant>
        <vt:i4>6619187</vt:i4>
      </vt:variant>
      <vt:variant>
        <vt:i4>54</vt:i4>
      </vt:variant>
      <vt:variant>
        <vt:i4>0</vt:i4>
      </vt:variant>
      <vt:variant>
        <vt:i4>5</vt:i4>
      </vt:variant>
      <vt:variant>
        <vt:lpwstr>consultantplus://offline/ref=EFA7433606FE9FCEFC1A44A32CB9FA58196D2FB992C2F8E3ACA69C2139E68F467205052B7DA03346sF1FF</vt:lpwstr>
      </vt:variant>
      <vt:variant>
        <vt:lpwstr/>
      </vt:variant>
      <vt:variant>
        <vt:i4>6619233</vt:i4>
      </vt:variant>
      <vt:variant>
        <vt:i4>51</vt:i4>
      </vt:variant>
      <vt:variant>
        <vt:i4>0</vt:i4>
      </vt:variant>
      <vt:variant>
        <vt:i4>5</vt:i4>
      </vt:variant>
      <vt:variant>
        <vt:lpwstr>consultantplus://offline/ref=EFA7433606FE9FCEFC1A44A32CB9FA58196D2FB992C2F8E3ACA69C2139E68F467205052B7DA03341sF13F</vt:lpwstr>
      </vt:variant>
      <vt:variant>
        <vt:lpwstr/>
      </vt:variant>
      <vt:variant>
        <vt:i4>6619237</vt:i4>
      </vt:variant>
      <vt:variant>
        <vt:i4>48</vt:i4>
      </vt:variant>
      <vt:variant>
        <vt:i4>0</vt:i4>
      </vt:variant>
      <vt:variant>
        <vt:i4>5</vt:i4>
      </vt:variant>
      <vt:variant>
        <vt:lpwstr>consultantplus://offline/ref=EFA7433606FE9FCEFC1A44A32CB9FA58196D2FB992C2F8E3ACA69C2139E68F467205052B7DA03346sF10F</vt:lpwstr>
      </vt:variant>
      <vt:variant>
        <vt:lpwstr/>
      </vt:variant>
      <vt:variant>
        <vt:i4>6619236</vt:i4>
      </vt:variant>
      <vt:variant>
        <vt:i4>45</vt:i4>
      </vt:variant>
      <vt:variant>
        <vt:i4>0</vt:i4>
      </vt:variant>
      <vt:variant>
        <vt:i4>5</vt:i4>
      </vt:variant>
      <vt:variant>
        <vt:lpwstr>consultantplus://offline/ref=EFA7433606FE9FCEFC1A44A32CB9FA58196D2FB992C2F8E3ACA69C2139E68F467205052B7DA03346sF11F</vt:lpwstr>
      </vt:variant>
      <vt:variant>
        <vt:lpwstr/>
      </vt:variant>
      <vt:variant>
        <vt:i4>5373954</vt:i4>
      </vt:variant>
      <vt:variant>
        <vt:i4>42</vt:i4>
      </vt:variant>
      <vt:variant>
        <vt:i4>0</vt:i4>
      </vt:variant>
      <vt:variant>
        <vt:i4>5</vt:i4>
      </vt:variant>
      <vt:variant>
        <vt:lpwstr/>
      </vt:variant>
      <vt:variant>
        <vt:lpwstr>Par3</vt:lpwstr>
      </vt:variant>
      <vt:variant>
        <vt:i4>5373954</vt:i4>
      </vt:variant>
      <vt:variant>
        <vt:i4>39</vt:i4>
      </vt:variant>
      <vt:variant>
        <vt:i4>0</vt:i4>
      </vt:variant>
      <vt:variant>
        <vt:i4>5</vt:i4>
      </vt:variant>
      <vt:variant>
        <vt:lpwstr/>
      </vt:variant>
      <vt:variant>
        <vt:lpwstr>Par3</vt:lpwstr>
      </vt:variant>
      <vt:variant>
        <vt:i4>5373954</vt:i4>
      </vt:variant>
      <vt:variant>
        <vt:i4>36</vt:i4>
      </vt:variant>
      <vt:variant>
        <vt:i4>0</vt:i4>
      </vt:variant>
      <vt:variant>
        <vt:i4>5</vt:i4>
      </vt:variant>
      <vt:variant>
        <vt:lpwstr/>
      </vt:variant>
      <vt:variant>
        <vt:lpwstr>Par3</vt:lpwstr>
      </vt:variant>
      <vt:variant>
        <vt:i4>8060990</vt:i4>
      </vt:variant>
      <vt:variant>
        <vt:i4>33</vt:i4>
      </vt:variant>
      <vt:variant>
        <vt:i4>0</vt:i4>
      </vt:variant>
      <vt:variant>
        <vt:i4>5</vt:i4>
      </vt:variant>
      <vt:variant>
        <vt:lpwstr>consultantplus://offline/ref=B28B2BC319ACDE0AEEADF1AB014FB7A45995347CEC618043228FDD998089C5BE3173BD12D6E2N5k9F</vt:lpwstr>
      </vt:variant>
      <vt:variant>
        <vt:lpwstr/>
      </vt:variant>
      <vt:variant>
        <vt:i4>8061024</vt:i4>
      </vt:variant>
      <vt:variant>
        <vt:i4>30</vt:i4>
      </vt:variant>
      <vt:variant>
        <vt:i4>0</vt:i4>
      </vt:variant>
      <vt:variant>
        <vt:i4>5</vt:i4>
      </vt:variant>
      <vt:variant>
        <vt:lpwstr>consultantplus://offline/ref=B28B2BC319ACDE0AEEADF1AB014FB7A45995347CEC618043228FDD998089C5BE3173BD12D6E0N5kEF</vt:lpwstr>
      </vt:variant>
      <vt:variant>
        <vt:lpwstr/>
      </vt:variant>
      <vt:variant>
        <vt:i4>1245236</vt:i4>
      </vt:variant>
      <vt:variant>
        <vt:i4>27</vt:i4>
      </vt:variant>
      <vt:variant>
        <vt:i4>0</vt:i4>
      </vt:variant>
      <vt:variant>
        <vt:i4>5</vt:i4>
      </vt:variant>
      <vt:variant>
        <vt:lpwstr>http://yandex.ru/clck/jsredir?from=yandex.ru%3Byandsearch%3Bweb%3B%3B&amp;text=%D1%80%D1%82%D1%81%20%D1%82%D0%B5%D0%BD%D0%B4%D0%B5%D1%80&amp;uuid=&amp;state=AiuY0DBWFJ4ePaEse6rgeKdnI0e4oXuRYo0IEhrXr7w0L24O5Xv8RnUVwmxyeTliQI-KbE6oCBVCAsoOnGVNFMvlu8dvfw_p1tmgXcQwdZ5m6NKYTFC7S2TnQhPoAbuAJfuHYkH7ETuDxnF1x0Hx287_0smr9KJsgVWQrlMoFGH9zPeh6qPL9Y_qSUxopqDNP-3yh49OF6S_E3NBfZNbWXnHjd0RpbgEZ6eJcEvdb1I3WK5vU0j273FIWtQaoXkgob4Hh8-PqFI8_9AAKmf12ro6CJeAHuiRrYbB8KrNFLw-c_pqy4i4QQ&amp;data=UlNrNmk5WktYejR0eWJFYk1LdmtxaVgwS25FR1NGd09MTEx2LU5YM0ozZlNfWllTSmRYa1Y2ZVVnRDJuZG5rLXduQVd1b0ZKVTZtaXhvcTZEbkxfWFRJSFAzVVplLW1lX2R0Y1h3UHRtR1U&amp;b64e=2&amp;sign=025ab3c00e371c695f4c43d6aedd6b8d&amp;keyno=0&amp;l10n=ru&amp;mc=0</vt:lpwstr>
      </vt:variant>
      <vt:variant>
        <vt:lpwstr/>
      </vt:variant>
      <vt:variant>
        <vt:i4>7340088</vt:i4>
      </vt:variant>
      <vt:variant>
        <vt:i4>24</vt:i4>
      </vt:variant>
      <vt:variant>
        <vt:i4>0</vt:i4>
      </vt:variant>
      <vt:variant>
        <vt:i4>5</vt:i4>
      </vt:variant>
      <vt:variant>
        <vt:lpwstr>consultantplus://offline/ref=E01F35999297E72B339D877ED42361790F1B26106582F1854DFB3F9D585CE4E244C07F217E606676e304B</vt:lpwstr>
      </vt:variant>
      <vt:variant>
        <vt:lpwstr/>
      </vt:variant>
      <vt:variant>
        <vt:i4>5439490</vt:i4>
      </vt:variant>
      <vt:variant>
        <vt:i4>21</vt:i4>
      </vt:variant>
      <vt:variant>
        <vt:i4>0</vt:i4>
      </vt:variant>
      <vt:variant>
        <vt:i4>5</vt:i4>
      </vt:variant>
      <vt:variant>
        <vt:lpwstr/>
      </vt:variant>
      <vt:variant>
        <vt:lpwstr>Par2</vt:lpwstr>
      </vt:variant>
      <vt:variant>
        <vt:i4>5308418</vt:i4>
      </vt:variant>
      <vt:variant>
        <vt:i4>18</vt:i4>
      </vt:variant>
      <vt:variant>
        <vt:i4>0</vt:i4>
      </vt:variant>
      <vt:variant>
        <vt:i4>5</vt:i4>
      </vt:variant>
      <vt:variant>
        <vt:lpwstr/>
      </vt:variant>
      <vt:variant>
        <vt:lpwstr>Par0</vt:lpwstr>
      </vt:variant>
      <vt:variant>
        <vt:i4>3997754</vt:i4>
      </vt:variant>
      <vt:variant>
        <vt:i4>15</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12</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vt:i4>
      </vt:variant>
      <vt:variant>
        <vt:i4>0</vt:i4>
      </vt:variant>
      <vt:variant>
        <vt:i4>5</vt:i4>
      </vt:variant>
      <vt:variant>
        <vt:lpwstr>consultantplus://offline/ref=C4EF6C0FBF7D06848D1BF3B52605C9699D1AE2564FB07CD03AE9C910085CA418FFE0F181C1325B87p8J5H</vt:lpwstr>
      </vt:variant>
      <vt:variant>
        <vt:lpwstr/>
      </vt:variant>
      <vt:variant>
        <vt:i4>2818149</vt:i4>
      </vt:variant>
      <vt:variant>
        <vt:i4>6</vt:i4>
      </vt:variant>
      <vt:variant>
        <vt:i4>0</vt:i4>
      </vt:variant>
      <vt:variant>
        <vt:i4>5</vt:i4>
      </vt:variant>
      <vt:variant>
        <vt:lpwstr>consultantplus://offline/ref=48F3E138D1DB00C2710F5EEEA4EB6940D3859AC68273CC6E04A1DE1D85A332D7C27BD567B21D795BWFx7G</vt:lpwstr>
      </vt:variant>
      <vt:variant>
        <vt:lpwstr/>
      </vt:variant>
      <vt:variant>
        <vt:i4>7012455</vt:i4>
      </vt:variant>
      <vt:variant>
        <vt:i4>3</vt:i4>
      </vt:variant>
      <vt:variant>
        <vt:i4>0</vt:i4>
      </vt:variant>
      <vt:variant>
        <vt:i4>5</vt:i4>
      </vt:variant>
      <vt:variant>
        <vt:lpwstr>consultantplus://offline/ref=F9916B7EEBC27426C2BCB1DDC91615CDC495BBAC1F1DA5DD11849B6481113411F6699BCF73CA8FFA69ZCH</vt:lpwstr>
      </vt:variant>
      <vt:variant>
        <vt:lpwstr/>
      </vt:variant>
      <vt:variant>
        <vt:i4>7012409</vt:i4>
      </vt:variant>
      <vt:variant>
        <vt:i4>0</vt:i4>
      </vt:variant>
      <vt:variant>
        <vt:i4>0</vt:i4>
      </vt:variant>
      <vt:variant>
        <vt:i4>5</vt:i4>
      </vt:variant>
      <vt:variant>
        <vt:lpwstr>consultantplus://offline/ref=F9916B7EEBC27426C2BCB1DDC91615CDC495BBAC1F1DA5DD11849B6481113411F6699BCF73CA8FF969ZEH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В. Папанова</dc:creator>
  <cp:lastModifiedBy>Ляшко Оксана Ниловна</cp:lastModifiedBy>
  <cp:revision>14</cp:revision>
  <cp:lastPrinted>2023-06-08T08:14:00Z</cp:lastPrinted>
  <dcterms:created xsi:type="dcterms:W3CDTF">2024-10-21T11:27:00Z</dcterms:created>
  <dcterms:modified xsi:type="dcterms:W3CDTF">2024-12-04T16:05:00Z</dcterms:modified>
</cp:coreProperties>
</file>